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042" w:rsidRPr="006F0F1E" w:rsidRDefault="00B75042" w:rsidP="00B75042">
      <w:pPr>
        <w:jc w:val="center"/>
        <w:rPr>
          <w:rFonts w:ascii="Arial Narrow" w:hAnsi="Arial Narrow" w:cs="Arial"/>
          <w:b/>
          <w:sz w:val="28"/>
          <w:szCs w:val="28"/>
        </w:rPr>
      </w:pPr>
      <w:r w:rsidRPr="006F0F1E">
        <w:rPr>
          <w:rFonts w:ascii="Arial Narrow" w:hAnsi="Arial Narrow" w:cs="Arial"/>
          <w:b/>
          <w:sz w:val="28"/>
          <w:szCs w:val="28"/>
        </w:rPr>
        <w:t>ООО «</w:t>
      </w:r>
      <w:r w:rsidR="00C562B3" w:rsidRPr="00C562B3">
        <w:rPr>
          <w:rFonts w:ascii="Arial Narrow" w:hAnsi="Arial Narrow" w:cs="Arial"/>
          <w:b/>
          <w:sz w:val="28"/>
          <w:szCs w:val="28"/>
        </w:rPr>
        <w:t>ХХХХХХХХ</w:t>
      </w:r>
      <w:r w:rsidRPr="006F0F1E">
        <w:rPr>
          <w:rFonts w:ascii="Arial Narrow" w:hAnsi="Arial Narrow" w:cs="Arial"/>
          <w:b/>
          <w:sz w:val="28"/>
          <w:szCs w:val="28"/>
        </w:rPr>
        <w:t>»</w:t>
      </w:r>
    </w:p>
    <w:p w:rsidR="00B10688" w:rsidRPr="00B75042" w:rsidRDefault="00B10688" w:rsidP="00B10688">
      <w:pPr>
        <w:rPr>
          <w:rFonts w:ascii="Arial Narrow" w:hAnsi="Arial Narrow"/>
          <w:b/>
          <w:sz w:val="32"/>
          <w:szCs w:val="24"/>
        </w:rPr>
      </w:pPr>
    </w:p>
    <w:p w:rsidR="00B75042" w:rsidRPr="00B75042" w:rsidRDefault="00B75042" w:rsidP="00B10688">
      <w:pPr>
        <w:rPr>
          <w:rFonts w:ascii="Arial Narrow" w:hAnsi="Arial Narrow"/>
          <w:b/>
          <w:sz w:val="32"/>
          <w:szCs w:val="24"/>
        </w:rPr>
      </w:pPr>
    </w:p>
    <w:p w:rsidR="00B75042" w:rsidRPr="00B75042" w:rsidRDefault="00B75042" w:rsidP="00B10688">
      <w:pPr>
        <w:rPr>
          <w:rFonts w:ascii="Arial Narrow" w:hAnsi="Arial Narrow"/>
          <w:b/>
          <w:sz w:val="32"/>
          <w:szCs w:val="24"/>
        </w:rPr>
      </w:pPr>
    </w:p>
    <w:p w:rsidR="00B75042" w:rsidRPr="00B75042" w:rsidRDefault="00B75042" w:rsidP="00B10688">
      <w:pPr>
        <w:rPr>
          <w:rFonts w:ascii="Arial Narrow" w:hAnsi="Arial Narrow"/>
          <w:b/>
          <w:sz w:val="32"/>
          <w:szCs w:val="24"/>
        </w:rPr>
      </w:pPr>
    </w:p>
    <w:p w:rsidR="00B75042" w:rsidRPr="00B75042" w:rsidRDefault="00B75042" w:rsidP="00B10688">
      <w:pPr>
        <w:rPr>
          <w:rFonts w:ascii="Arial Narrow" w:hAnsi="Arial Narrow"/>
          <w:b/>
          <w:sz w:val="32"/>
          <w:szCs w:val="24"/>
        </w:rPr>
      </w:pPr>
    </w:p>
    <w:p w:rsidR="00B10688" w:rsidRPr="006F0F1E" w:rsidRDefault="00B22E6A" w:rsidP="00B22E6A">
      <w:pPr>
        <w:ind w:left="5244"/>
        <w:rPr>
          <w:rFonts w:ascii="Arial Narrow" w:hAnsi="Arial Narrow"/>
          <w:b/>
          <w:sz w:val="24"/>
          <w:szCs w:val="24"/>
        </w:rPr>
      </w:pPr>
      <w:r>
        <w:rPr>
          <w:rFonts w:ascii="Arial Narrow" w:hAnsi="Arial Narrow"/>
          <w:sz w:val="24"/>
          <w:szCs w:val="24"/>
        </w:rPr>
        <w:t xml:space="preserve">                     </w:t>
      </w:r>
      <w:proofErr w:type="gramStart"/>
      <w:r w:rsidR="00B10688" w:rsidRPr="006F0F1E">
        <w:rPr>
          <w:rFonts w:ascii="Arial Narrow" w:hAnsi="Arial Narrow"/>
          <w:sz w:val="24"/>
          <w:szCs w:val="24"/>
        </w:rPr>
        <w:t xml:space="preserve">Заказ:   </w:t>
      </w:r>
      <w:proofErr w:type="gramEnd"/>
      <w:r w:rsidR="00B10688" w:rsidRPr="006F0F1E">
        <w:rPr>
          <w:rFonts w:ascii="Arial Narrow" w:hAnsi="Arial Narrow"/>
          <w:sz w:val="24"/>
          <w:szCs w:val="24"/>
        </w:rPr>
        <w:t xml:space="preserve">    </w:t>
      </w:r>
      <w:r w:rsidR="00775873" w:rsidRPr="00775873">
        <w:rPr>
          <w:rFonts w:ascii="Arial Narrow" w:hAnsi="Arial Narrow"/>
          <w:b/>
          <w:sz w:val="24"/>
          <w:szCs w:val="24"/>
        </w:rPr>
        <w:t>XX123456</w:t>
      </w:r>
      <w:r w:rsidR="00775873">
        <w:rPr>
          <w:rFonts w:ascii="Arial Narrow" w:hAnsi="Arial Narrow"/>
          <w:b/>
          <w:sz w:val="24"/>
          <w:szCs w:val="24"/>
        </w:rPr>
        <w:t>-78</w:t>
      </w:r>
    </w:p>
    <w:p w:rsidR="00B10688" w:rsidRPr="006F0F1E" w:rsidRDefault="00B10688" w:rsidP="00B10688">
      <w:pPr>
        <w:ind w:left="5244" w:firstLine="1419"/>
        <w:rPr>
          <w:rFonts w:ascii="Arial Narrow" w:hAnsi="Arial Narrow"/>
          <w:sz w:val="24"/>
          <w:szCs w:val="24"/>
        </w:rPr>
      </w:pPr>
    </w:p>
    <w:p w:rsidR="00B10688" w:rsidRPr="006F0F1E" w:rsidRDefault="00B22E6A" w:rsidP="00B22E6A">
      <w:pPr>
        <w:rPr>
          <w:rFonts w:ascii="Arial Narrow" w:hAnsi="Arial Narrow"/>
          <w:b/>
          <w:sz w:val="24"/>
          <w:szCs w:val="24"/>
        </w:rPr>
      </w:pPr>
      <w:r>
        <w:rPr>
          <w:rFonts w:ascii="Arial Narrow" w:hAnsi="Arial Narrow"/>
          <w:sz w:val="24"/>
          <w:szCs w:val="24"/>
        </w:rPr>
        <w:t xml:space="preserve">                                                                                                                     </w:t>
      </w:r>
      <w:proofErr w:type="gramStart"/>
      <w:r w:rsidR="00B10688" w:rsidRPr="006F0F1E">
        <w:rPr>
          <w:rFonts w:ascii="Arial Narrow" w:hAnsi="Arial Narrow"/>
          <w:sz w:val="24"/>
          <w:szCs w:val="24"/>
        </w:rPr>
        <w:t xml:space="preserve">Стадия:   </w:t>
      </w:r>
      <w:proofErr w:type="gramEnd"/>
      <w:r w:rsidR="00B10688" w:rsidRPr="006F0F1E">
        <w:rPr>
          <w:rFonts w:ascii="Arial Narrow" w:hAnsi="Arial Narrow"/>
          <w:sz w:val="24"/>
          <w:szCs w:val="24"/>
        </w:rPr>
        <w:t xml:space="preserve"> </w:t>
      </w:r>
      <w:r w:rsidR="005A6029" w:rsidRPr="006F0F1E">
        <w:rPr>
          <w:rFonts w:ascii="Arial Narrow" w:hAnsi="Arial Narrow"/>
          <w:b/>
          <w:sz w:val="24"/>
          <w:szCs w:val="24"/>
        </w:rPr>
        <w:t>Р</w:t>
      </w:r>
    </w:p>
    <w:p w:rsidR="00B10688" w:rsidRPr="006F0F1E" w:rsidRDefault="00B10688" w:rsidP="00B10688">
      <w:pPr>
        <w:ind w:firstLine="5760"/>
        <w:rPr>
          <w:rFonts w:ascii="Arial Narrow" w:hAnsi="Arial Narrow"/>
          <w:sz w:val="24"/>
          <w:szCs w:val="24"/>
        </w:rPr>
      </w:pPr>
    </w:p>
    <w:p w:rsidR="00B10688" w:rsidRPr="006F0F1E" w:rsidRDefault="00B10688" w:rsidP="00B10688">
      <w:pPr>
        <w:ind w:firstLine="5760"/>
        <w:rPr>
          <w:rFonts w:ascii="Arial Narrow" w:hAnsi="Arial Narrow"/>
          <w:b/>
          <w:bCs/>
          <w:sz w:val="24"/>
          <w:szCs w:val="24"/>
        </w:rPr>
      </w:pPr>
      <w:r w:rsidRPr="006F0F1E">
        <w:rPr>
          <w:rFonts w:ascii="Arial Narrow" w:hAnsi="Arial Narrow"/>
          <w:b/>
          <w:sz w:val="24"/>
          <w:szCs w:val="24"/>
        </w:rPr>
        <w:t xml:space="preserve">                  </w:t>
      </w:r>
    </w:p>
    <w:p w:rsidR="00B10688" w:rsidRPr="006F0F1E" w:rsidRDefault="00B10688" w:rsidP="00B10688">
      <w:pPr>
        <w:rPr>
          <w:rFonts w:ascii="Arial Narrow" w:hAnsi="Arial Narrow"/>
          <w:b/>
          <w:bCs/>
          <w:sz w:val="24"/>
          <w:szCs w:val="24"/>
        </w:rPr>
      </w:pPr>
      <w:r w:rsidRPr="006F0F1E">
        <w:rPr>
          <w:rFonts w:ascii="Arial Narrow" w:hAnsi="Arial Narrow"/>
          <w:b/>
          <w:bCs/>
          <w:sz w:val="24"/>
          <w:szCs w:val="24"/>
        </w:rPr>
        <w:t xml:space="preserve">                                                                                                   </w:t>
      </w:r>
    </w:p>
    <w:tbl>
      <w:tblPr>
        <w:tblW w:w="0" w:type="auto"/>
        <w:tblLook w:val="04A0" w:firstRow="1" w:lastRow="0" w:firstColumn="1" w:lastColumn="0" w:noHBand="0" w:noVBand="1"/>
      </w:tblPr>
      <w:tblGrid>
        <w:gridCol w:w="1660"/>
        <w:gridCol w:w="8262"/>
      </w:tblGrid>
      <w:tr w:rsidR="00E560B9" w:rsidRPr="006F0F1E" w:rsidTr="007B13FA">
        <w:tc>
          <w:tcPr>
            <w:tcW w:w="1660" w:type="dxa"/>
          </w:tcPr>
          <w:p w:rsidR="00B10688" w:rsidRPr="006F0F1E" w:rsidRDefault="00B10688" w:rsidP="00B10688">
            <w:pPr>
              <w:rPr>
                <w:rFonts w:ascii="Arial Narrow" w:hAnsi="Arial Narrow"/>
                <w:b/>
                <w:sz w:val="24"/>
                <w:szCs w:val="24"/>
              </w:rPr>
            </w:pPr>
            <w:r w:rsidRPr="006F0F1E">
              <w:rPr>
                <w:rFonts w:ascii="Arial Narrow" w:hAnsi="Arial Narrow" w:cs="Arial"/>
                <w:sz w:val="26"/>
                <w:szCs w:val="26"/>
              </w:rPr>
              <w:t>ОБЪЕКТ:</w:t>
            </w:r>
          </w:p>
        </w:tc>
        <w:tc>
          <w:tcPr>
            <w:tcW w:w="8262" w:type="dxa"/>
          </w:tcPr>
          <w:p w:rsidR="00757A98" w:rsidRPr="00757A98" w:rsidRDefault="00B22E6A" w:rsidP="00757A98">
            <w:pPr>
              <w:autoSpaceDE w:val="0"/>
              <w:autoSpaceDN w:val="0"/>
              <w:adjustRightInd w:val="0"/>
              <w:ind w:left="-795" w:hanging="426"/>
              <w:jc w:val="center"/>
              <w:rPr>
                <w:rFonts w:ascii="Arial Narrow" w:hAnsi="Arial Narrow" w:cs="Arial"/>
                <w:b/>
                <w:sz w:val="28"/>
                <w:szCs w:val="28"/>
              </w:rPr>
            </w:pPr>
            <w:r w:rsidRPr="00893711">
              <w:rPr>
                <w:rFonts w:ascii="Arial Narrow" w:hAnsi="Arial Narrow" w:cs="Arial"/>
                <w:b/>
                <w:sz w:val="28"/>
                <w:szCs w:val="28"/>
              </w:rPr>
              <w:t>«</w:t>
            </w:r>
            <w:r w:rsidR="00757A98" w:rsidRPr="00757A98">
              <w:rPr>
                <w:rFonts w:ascii="Arial Narrow" w:hAnsi="Arial Narrow" w:cs="Arial"/>
                <w:b/>
                <w:sz w:val="28"/>
                <w:szCs w:val="28"/>
              </w:rPr>
              <w:t xml:space="preserve">Общеобразовательная школа на 825 мест </w:t>
            </w:r>
          </w:p>
          <w:p w:rsidR="00B22E6A" w:rsidRPr="00FA6409" w:rsidRDefault="00757A98" w:rsidP="00757A98">
            <w:pPr>
              <w:autoSpaceDE w:val="0"/>
              <w:autoSpaceDN w:val="0"/>
              <w:adjustRightInd w:val="0"/>
              <w:ind w:left="-795" w:hanging="426"/>
              <w:jc w:val="center"/>
              <w:rPr>
                <w:rFonts w:ascii="Arial" w:hAnsi="Arial" w:cs="Arial"/>
                <w:color w:val="000000"/>
                <w:sz w:val="24"/>
                <w:szCs w:val="24"/>
              </w:rPr>
            </w:pPr>
            <w:r w:rsidRPr="00757A98">
              <w:rPr>
                <w:rFonts w:ascii="Arial Narrow" w:hAnsi="Arial Narrow" w:cs="Arial"/>
                <w:b/>
                <w:sz w:val="28"/>
                <w:szCs w:val="28"/>
              </w:rPr>
              <w:t xml:space="preserve">по адресу: </w:t>
            </w:r>
            <w:r w:rsidR="00CE2A29">
              <w:rPr>
                <w:rFonts w:ascii="Arial Narrow" w:hAnsi="Arial Narrow" w:cs="Arial"/>
                <w:b/>
                <w:sz w:val="28"/>
                <w:szCs w:val="28"/>
              </w:rPr>
              <w:t xml:space="preserve">Московская область, </w:t>
            </w:r>
            <w:r w:rsidRPr="00757A98">
              <w:rPr>
                <w:rFonts w:ascii="Arial Narrow" w:hAnsi="Arial Narrow" w:cs="Arial"/>
                <w:b/>
                <w:sz w:val="28"/>
                <w:szCs w:val="28"/>
              </w:rPr>
              <w:t xml:space="preserve">Городской округ </w:t>
            </w:r>
            <w:r w:rsidR="00CE2A29" w:rsidRPr="00CE2A29">
              <w:rPr>
                <w:rFonts w:ascii="Arial Narrow" w:hAnsi="Arial Narrow" w:cs="Arial"/>
                <w:b/>
                <w:sz w:val="28"/>
                <w:szCs w:val="28"/>
              </w:rPr>
              <w:t>ХХХХХХХХ</w:t>
            </w:r>
            <w:r w:rsidR="00B22E6A" w:rsidRPr="00893711">
              <w:rPr>
                <w:rFonts w:ascii="Arial Narrow" w:hAnsi="Arial Narrow" w:cs="Arial"/>
                <w:b/>
                <w:sz w:val="28"/>
                <w:szCs w:val="28"/>
              </w:rPr>
              <w:t>»</w:t>
            </w:r>
          </w:p>
          <w:p w:rsidR="00B10688" w:rsidRPr="006F0F1E" w:rsidRDefault="00B10688" w:rsidP="00B10688">
            <w:pPr>
              <w:autoSpaceDE w:val="0"/>
              <w:autoSpaceDN w:val="0"/>
              <w:adjustRightInd w:val="0"/>
              <w:jc w:val="both"/>
              <w:rPr>
                <w:rFonts w:ascii="Arial Narrow" w:hAnsi="Arial Narrow" w:cs="Arial"/>
                <w:b/>
                <w:sz w:val="28"/>
                <w:szCs w:val="28"/>
              </w:rPr>
            </w:pPr>
          </w:p>
          <w:p w:rsidR="00B10688" w:rsidRPr="006F0F1E" w:rsidRDefault="00B10688" w:rsidP="00B10688">
            <w:pPr>
              <w:autoSpaceDE w:val="0"/>
              <w:autoSpaceDN w:val="0"/>
              <w:adjustRightInd w:val="0"/>
              <w:jc w:val="both"/>
              <w:rPr>
                <w:rFonts w:ascii="Arial Narrow" w:hAnsi="Arial Narrow" w:cs="Arial"/>
                <w:sz w:val="24"/>
                <w:szCs w:val="24"/>
              </w:rPr>
            </w:pPr>
          </w:p>
        </w:tc>
      </w:tr>
    </w:tbl>
    <w:p w:rsidR="00893711" w:rsidRPr="006F0F1E" w:rsidRDefault="00893711" w:rsidP="00B10688">
      <w:pPr>
        <w:tabs>
          <w:tab w:val="left" w:pos="1276"/>
        </w:tabs>
        <w:jc w:val="center"/>
        <w:rPr>
          <w:rFonts w:ascii="Arial Narrow" w:hAnsi="Arial Narrow"/>
          <w:b/>
          <w:sz w:val="28"/>
          <w:szCs w:val="28"/>
        </w:rPr>
      </w:pPr>
    </w:p>
    <w:p w:rsidR="00893711" w:rsidRPr="006F0F1E" w:rsidRDefault="00893711" w:rsidP="00B10688">
      <w:pPr>
        <w:tabs>
          <w:tab w:val="left" w:pos="1276"/>
        </w:tabs>
        <w:jc w:val="center"/>
        <w:rPr>
          <w:rFonts w:ascii="Arial Narrow" w:hAnsi="Arial Narrow"/>
          <w:b/>
          <w:sz w:val="28"/>
          <w:szCs w:val="28"/>
        </w:rPr>
      </w:pPr>
    </w:p>
    <w:p w:rsidR="00B10688" w:rsidRPr="006F0F1E" w:rsidRDefault="005A6029" w:rsidP="00B10688">
      <w:pPr>
        <w:tabs>
          <w:tab w:val="left" w:pos="1276"/>
        </w:tabs>
        <w:jc w:val="center"/>
        <w:rPr>
          <w:rFonts w:ascii="Arial Narrow" w:hAnsi="Arial Narrow"/>
          <w:b/>
          <w:sz w:val="28"/>
          <w:szCs w:val="28"/>
        </w:rPr>
      </w:pPr>
      <w:r w:rsidRPr="006F0F1E">
        <w:rPr>
          <w:rFonts w:ascii="Arial Narrow" w:hAnsi="Arial Narrow"/>
          <w:b/>
          <w:sz w:val="28"/>
          <w:szCs w:val="28"/>
        </w:rPr>
        <w:t>РАБОЧАЯ</w:t>
      </w:r>
      <w:r w:rsidR="00B10688" w:rsidRPr="006F0F1E">
        <w:rPr>
          <w:rFonts w:ascii="Arial Narrow" w:hAnsi="Arial Narrow"/>
          <w:b/>
          <w:sz w:val="28"/>
          <w:szCs w:val="28"/>
        </w:rPr>
        <w:t xml:space="preserve"> ДОКУМЕНТАЦИЯ</w:t>
      </w:r>
    </w:p>
    <w:p w:rsidR="00893711" w:rsidRPr="006F0F1E" w:rsidRDefault="00893711" w:rsidP="00B10688">
      <w:pPr>
        <w:tabs>
          <w:tab w:val="left" w:pos="1276"/>
        </w:tabs>
        <w:jc w:val="center"/>
        <w:rPr>
          <w:rFonts w:ascii="Arial Narrow" w:hAnsi="Arial Narrow"/>
          <w:b/>
          <w:sz w:val="28"/>
          <w:szCs w:val="28"/>
        </w:rPr>
      </w:pPr>
    </w:p>
    <w:p w:rsidR="00893711" w:rsidRPr="006F0F1E" w:rsidRDefault="00893711" w:rsidP="00B10688">
      <w:pPr>
        <w:tabs>
          <w:tab w:val="left" w:pos="1276"/>
        </w:tabs>
        <w:jc w:val="center"/>
        <w:rPr>
          <w:rFonts w:ascii="Arial Narrow" w:hAnsi="Arial Narrow"/>
          <w:b/>
          <w:sz w:val="28"/>
          <w:szCs w:val="28"/>
        </w:rPr>
      </w:pPr>
    </w:p>
    <w:p w:rsidR="00893711" w:rsidRPr="006F0F1E" w:rsidRDefault="00893711" w:rsidP="00B10688">
      <w:pPr>
        <w:tabs>
          <w:tab w:val="left" w:pos="1276"/>
        </w:tabs>
        <w:jc w:val="center"/>
        <w:rPr>
          <w:rFonts w:ascii="Arial Narrow" w:hAnsi="Arial Narrow"/>
          <w:b/>
          <w:sz w:val="28"/>
          <w:szCs w:val="28"/>
        </w:rPr>
      </w:pPr>
    </w:p>
    <w:p w:rsidR="008C2370" w:rsidRPr="006F0F1E" w:rsidRDefault="008C2370" w:rsidP="00B10688">
      <w:pPr>
        <w:jc w:val="center"/>
        <w:rPr>
          <w:rFonts w:ascii="Arial Narrow" w:hAnsi="Arial Narrow"/>
          <w:b/>
          <w:sz w:val="28"/>
          <w:szCs w:val="28"/>
        </w:rPr>
      </w:pPr>
      <w:r w:rsidRPr="006F0F1E">
        <w:rPr>
          <w:rFonts w:ascii="Arial Narrow" w:hAnsi="Arial Narrow"/>
          <w:b/>
          <w:sz w:val="28"/>
          <w:szCs w:val="28"/>
        </w:rPr>
        <w:t xml:space="preserve">  </w:t>
      </w:r>
    </w:p>
    <w:p w:rsidR="008C2370" w:rsidRPr="006F0F1E" w:rsidRDefault="008C2370" w:rsidP="00B10688">
      <w:pPr>
        <w:jc w:val="center"/>
        <w:rPr>
          <w:rFonts w:ascii="Arial Narrow" w:hAnsi="Arial Narrow"/>
          <w:b/>
          <w:sz w:val="28"/>
          <w:szCs w:val="28"/>
        </w:rPr>
      </w:pPr>
    </w:p>
    <w:p w:rsidR="008C2370" w:rsidRPr="006F0F1E" w:rsidRDefault="008C2370" w:rsidP="00B10688">
      <w:pPr>
        <w:jc w:val="center"/>
        <w:rPr>
          <w:rFonts w:ascii="Arial Narrow" w:hAnsi="Arial Narrow"/>
          <w:b/>
          <w:sz w:val="28"/>
          <w:szCs w:val="28"/>
        </w:rPr>
      </w:pPr>
      <w:r w:rsidRPr="006F0F1E">
        <w:rPr>
          <w:rFonts w:ascii="Arial Narrow" w:hAnsi="Arial Narrow"/>
          <w:b/>
          <w:sz w:val="28"/>
          <w:szCs w:val="28"/>
        </w:rPr>
        <w:t xml:space="preserve">Система </w:t>
      </w:r>
      <w:r w:rsidR="00E0685D" w:rsidRPr="006F0F1E">
        <w:rPr>
          <w:rFonts w:ascii="Arial Narrow" w:hAnsi="Arial Narrow"/>
          <w:b/>
          <w:sz w:val="28"/>
          <w:szCs w:val="28"/>
        </w:rPr>
        <w:t>телевизионного наблюдения</w:t>
      </w:r>
    </w:p>
    <w:p w:rsidR="00893711" w:rsidRPr="006F0F1E" w:rsidRDefault="00893711" w:rsidP="00B10688">
      <w:pPr>
        <w:jc w:val="center"/>
        <w:rPr>
          <w:rFonts w:ascii="Arial Narrow" w:hAnsi="Arial Narrow"/>
          <w:b/>
          <w:sz w:val="28"/>
          <w:szCs w:val="28"/>
        </w:rPr>
      </w:pPr>
    </w:p>
    <w:p w:rsidR="008C2370" w:rsidRPr="006F0F1E" w:rsidRDefault="008C2370" w:rsidP="00B10688">
      <w:pPr>
        <w:jc w:val="center"/>
        <w:rPr>
          <w:rFonts w:ascii="Arial Narrow" w:hAnsi="Arial Narrow"/>
          <w:b/>
          <w:sz w:val="28"/>
          <w:szCs w:val="28"/>
        </w:rPr>
      </w:pPr>
    </w:p>
    <w:p w:rsidR="00B10688" w:rsidRPr="006F0F1E" w:rsidRDefault="00CE2A29" w:rsidP="00B10688">
      <w:pPr>
        <w:jc w:val="center"/>
        <w:rPr>
          <w:rFonts w:ascii="Arial Narrow" w:hAnsi="Arial Narrow"/>
          <w:b/>
          <w:sz w:val="28"/>
          <w:szCs w:val="28"/>
        </w:rPr>
      </w:pPr>
      <w:r w:rsidRPr="00CE2A29">
        <w:rPr>
          <w:rFonts w:ascii="Arial Narrow" w:hAnsi="Arial Narrow"/>
          <w:b/>
          <w:sz w:val="28"/>
          <w:szCs w:val="28"/>
        </w:rPr>
        <w:t>XX123456-78</w:t>
      </w:r>
      <w:r w:rsidR="00893711" w:rsidRPr="006F0F1E">
        <w:rPr>
          <w:rFonts w:ascii="Arial Narrow" w:hAnsi="Arial Narrow"/>
          <w:b/>
          <w:sz w:val="28"/>
          <w:szCs w:val="28"/>
        </w:rPr>
        <w:t>-</w:t>
      </w:r>
      <w:r w:rsidR="005A6029" w:rsidRPr="006F0F1E">
        <w:rPr>
          <w:rFonts w:ascii="Arial Narrow" w:hAnsi="Arial Narrow"/>
          <w:b/>
          <w:sz w:val="28"/>
          <w:szCs w:val="28"/>
        </w:rPr>
        <w:t>СОТ</w:t>
      </w:r>
    </w:p>
    <w:p w:rsidR="00B10688" w:rsidRPr="006F0F1E" w:rsidRDefault="00B10688" w:rsidP="00F748DE">
      <w:pPr>
        <w:rPr>
          <w:rFonts w:ascii="Arial Narrow" w:hAnsi="Arial Narrow"/>
          <w:b/>
          <w:sz w:val="28"/>
          <w:szCs w:val="28"/>
        </w:rPr>
      </w:pPr>
    </w:p>
    <w:p w:rsidR="00B10688" w:rsidRPr="006F0F1E" w:rsidRDefault="00B10688" w:rsidP="00B10688">
      <w:pPr>
        <w:rPr>
          <w:rFonts w:ascii="Arial Narrow" w:hAnsi="Arial Narrow"/>
          <w:bCs/>
          <w:sz w:val="24"/>
          <w:szCs w:val="24"/>
        </w:rPr>
      </w:pPr>
    </w:p>
    <w:p w:rsidR="00B10688" w:rsidRPr="006F0F1E" w:rsidRDefault="00B10688" w:rsidP="00B10688">
      <w:pPr>
        <w:jc w:val="center"/>
        <w:rPr>
          <w:rFonts w:ascii="Arial Narrow" w:hAnsi="Arial Narrow"/>
          <w:b/>
          <w:sz w:val="28"/>
          <w:szCs w:val="28"/>
        </w:rPr>
      </w:pPr>
    </w:p>
    <w:p w:rsidR="005A6029" w:rsidRPr="006F0F1E" w:rsidRDefault="005A6029" w:rsidP="00B10688">
      <w:pPr>
        <w:jc w:val="center"/>
        <w:rPr>
          <w:rFonts w:ascii="Arial Narrow" w:hAnsi="Arial Narrow"/>
          <w:b/>
          <w:sz w:val="28"/>
          <w:szCs w:val="28"/>
        </w:rPr>
      </w:pPr>
    </w:p>
    <w:p w:rsidR="005A6029" w:rsidRPr="006F0F1E" w:rsidRDefault="005A6029" w:rsidP="00B10688">
      <w:pPr>
        <w:jc w:val="center"/>
        <w:rPr>
          <w:rFonts w:ascii="Arial Narrow" w:hAnsi="Arial Narrow"/>
          <w:b/>
          <w:sz w:val="28"/>
          <w:szCs w:val="28"/>
        </w:rPr>
      </w:pPr>
    </w:p>
    <w:p w:rsidR="005A6029" w:rsidRPr="006F0F1E" w:rsidRDefault="005A6029" w:rsidP="00B10688">
      <w:pPr>
        <w:jc w:val="center"/>
        <w:rPr>
          <w:rFonts w:ascii="Arial Narrow" w:hAnsi="Arial Narrow"/>
          <w:b/>
          <w:sz w:val="28"/>
          <w:szCs w:val="28"/>
        </w:rPr>
      </w:pPr>
    </w:p>
    <w:p w:rsidR="005A6029" w:rsidRPr="006F0F1E" w:rsidRDefault="005A6029" w:rsidP="00B10688">
      <w:pPr>
        <w:jc w:val="center"/>
        <w:rPr>
          <w:rFonts w:ascii="Arial Narrow" w:hAnsi="Arial Narrow"/>
          <w:b/>
          <w:sz w:val="28"/>
          <w:szCs w:val="28"/>
        </w:rPr>
      </w:pPr>
    </w:p>
    <w:p w:rsidR="005A6029" w:rsidRPr="006F0F1E" w:rsidRDefault="005A6029" w:rsidP="00B10688">
      <w:pPr>
        <w:jc w:val="center"/>
        <w:rPr>
          <w:rFonts w:ascii="Arial Narrow" w:hAnsi="Arial Narrow"/>
          <w:b/>
          <w:sz w:val="28"/>
          <w:szCs w:val="28"/>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b/>
          <w:i/>
          <w:sz w:val="28"/>
          <w:szCs w:val="24"/>
        </w:rPr>
      </w:pPr>
    </w:p>
    <w:p w:rsidR="00B10688" w:rsidRPr="006F0F1E" w:rsidRDefault="00B10688" w:rsidP="00B10688">
      <w:pPr>
        <w:rPr>
          <w:rFonts w:ascii="Arial Narrow" w:hAnsi="Arial Narrow"/>
          <w:b/>
          <w:i/>
          <w:sz w:val="28"/>
          <w:szCs w:val="24"/>
        </w:rPr>
      </w:pPr>
    </w:p>
    <w:p w:rsidR="00B10688" w:rsidRPr="006F0F1E" w:rsidRDefault="00B10688" w:rsidP="00B10688">
      <w:pPr>
        <w:rPr>
          <w:rFonts w:ascii="Arial Narrow" w:hAnsi="Arial Narrow"/>
          <w:sz w:val="24"/>
          <w:szCs w:val="24"/>
        </w:rPr>
      </w:pPr>
    </w:p>
    <w:p w:rsidR="00FA6409" w:rsidRPr="006F0F1E" w:rsidRDefault="00FA6409"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jc w:val="center"/>
        <w:rPr>
          <w:rFonts w:ascii="Arial Narrow" w:hAnsi="Arial Narrow"/>
          <w:sz w:val="28"/>
          <w:szCs w:val="24"/>
        </w:rPr>
      </w:pPr>
      <w:r w:rsidRPr="006F0F1E">
        <w:rPr>
          <w:rFonts w:ascii="Arial Narrow" w:hAnsi="Arial Narrow"/>
          <w:sz w:val="22"/>
          <w:szCs w:val="24"/>
        </w:rPr>
        <w:t>201</w:t>
      </w:r>
      <w:r w:rsidR="00757A98">
        <w:rPr>
          <w:rFonts w:ascii="Arial Narrow" w:hAnsi="Arial Narrow"/>
          <w:sz w:val="22"/>
          <w:szCs w:val="24"/>
        </w:rPr>
        <w:t>9</w:t>
      </w:r>
      <w:r w:rsidRPr="006F0F1E">
        <w:rPr>
          <w:rFonts w:ascii="Arial Narrow" w:hAnsi="Arial Narrow"/>
          <w:sz w:val="22"/>
          <w:szCs w:val="24"/>
        </w:rPr>
        <w:t xml:space="preserve"> г.</w:t>
      </w:r>
      <w:r w:rsidRPr="006F0F1E">
        <w:rPr>
          <w:rFonts w:ascii="Arial Narrow" w:hAnsi="Arial Narrow"/>
          <w:noProof/>
          <w:sz w:val="24"/>
          <w:szCs w:val="24"/>
        </w:rPr>
        <w:t xml:space="preserve"> </w:t>
      </w:r>
      <w:r w:rsidRPr="006F0F1E">
        <w:rPr>
          <w:rFonts w:ascii="Arial Narrow" w:hAnsi="Arial Narrow"/>
          <w:sz w:val="28"/>
          <w:szCs w:val="24"/>
        </w:rPr>
        <w:br w:type="page"/>
      </w:r>
    </w:p>
    <w:p w:rsidR="00B10688" w:rsidRPr="006F0F1E" w:rsidRDefault="00B10688" w:rsidP="00B10688">
      <w:pPr>
        <w:jc w:val="center"/>
        <w:rPr>
          <w:rFonts w:ascii="Arial Narrow" w:hAnsi="Arial Narrow"/>
          <w:b/>
        </w:rPr>
      </w:pPr>
    </w:p>
    <w:p w:rsidR="00B10688" w:rsidRPr="006F0F1E" w:rsidRDefault="00B10688" w:rsidP="00B10688">
      <w:pPr>
        <w:jc w:val="center"/>
        <w:rPr>
          <w:rFonts w:ascii="Arial Narrow" w:hAnsi="Arial Narrow" w:cs="Arial"/>
          <w:b/>
          <w:sz w:val="28"/>
          <w:szCs w:val="28"/>
        </w:rPr>
      </w:pPr>
      <w:r w:rsidRPr="006F0F1E">
        <w:rPr>
          <w:rFonts w:ascii="Arial Narrow" w:hAnsi="Arial Narrow" w:cs="Arial"/>
          <w:b/>
          <w:sz w:val="28"/>
          <w:szCs w:val="28"/>
        </w:rPr>
        <w:t>ООО «</w:t>
      </w:r>
      <w:r w:rsidR="00C562B3" w:rsidRPr="00C562B3">
        <w:rPr>
          <w:rFonts w:ascii="Arial Narrow" w:hAnsi="Arial Narrow" w:cs="Arial"/>
          <w:b/>
          <w:sz w:val="28"/>
          <w:szCs w:val="28"/>
        </w:rPr>
        <w:t>ХХХХХХХХ</w:t>
      </w:r>
      <w:r w:rsidRPr="006F0F1E">
        <w:rPr>
          <w:rFonts w:ascii="Arial Narrow" w:hAnsi="Arial Narrow" w:cs="Arial"/>
          <w:b/>
          <w:sz w:val="28"/>
          <w:szCs w:val="28"/>
        </w:rPr>
        <w:t>»</w:t>
      </w:r>
    </w:p>
    <w:p w:rsidR="00B10688" w:rsidRPr="006F0F1E" w:rsidRDefault="00B10688" w:rsidP="00B10688">
      <w:pPr>
        <w:jc w:val="center"/>
        <w:rPr>
          <w:rFonts w:ascii="Arial Narrow" w:hAnsi="Arial Narrow"/>
          <w:sz w:val="32"/>
          <w:szCs w:val="24"/>
        </w:rPr>
      </w:pPr>
      <w:r w:rsidRPr="006F0F1E">
        <w:rPr>
          <w:rFonts w:ascii="Arial Narrow" w:hAnsi="Arial Narrow"/>
        </w:rPr>
        <w:t>___________________________________________________________________________________</w:t>
      </w:r>
    </w:p>
    <w:p w:rsidR="00B10688" w:rsidRPr="006F0F1E" w:rsidRDefault="00B10688" w:rsidP="00B10688">
      <w:pPr>
        <w:jc w:val="center"/>
        <w:rPr>
          <w:rFonts w:ascii="Arial Narrow" w:hAnsi="Arial Narrow"/>
          <w:sz w:val="24"/>
          <w:szCs w:val="24"/>
        </w:rPr>
      </w:pPr>
    </w:p>
    <w:p w:rsidR="00757A98" w:rsidRDefault="00757A98" w:rsidP="00757A98">
      <w:pPr>
        <w:jc w:val="center"/>
        <w:rPr>
          <w:rFonts w:ascii="Arial Narrow" w:hAnsi="Arial Narrow"/>
          <w:color w:val="000000"/>
          <w:sz w:val="24"/>
          <w:szCs w:val="24"/>
        </w:rPr>
      </w:pPr>
      <w:r w:rsidRPr="009F7D21">
        <w:rPr>
          <w:rFonts w:ascii="Arial Narrow" w:hAnsi="Arial Narrow"/>
          <w:color w:val="000000"/>
          <w:sz w:val="24"/>
          <w:szCs w:val="24"/>
        </w:rPr>
        <w:t xml:space="preserve">Заказчик – </w:t>
      </w:r>
      <w:r>
        <w:rPr>
          <w:rFonts w:ascii="Arial Narrow" w:hAnsi="Arial Narrow"/>
          <w:color w:val="000000"/>
          <w:sz w:val="24"/>
          <w:szCs w:val="24"/>
        </w:rPr>
        <w:t xml:space="preserve">Администрация городского округа </w:t>
      </w:r>
      <w:r w:rsidR="00775873">
        <w:rPr>
          <w:rFonts w:ascii="Arial Narrow" w:hAnsi="Arial Narrow"/>
          <w:color w:val="000000"/>
          <w:sz w:val="24"/>
          <w:szCs w:val="24"/>
        </w:rPr>
        <w:t>ХХХХХХХХ</w:t>
      </w:r>
    </w:p>
    <w:p w:rsidR="005E48D2" w:rsidRDefault="005E48D2" w:rsidP="00B10688">
      <w:pPr>
        <w:jc w:val="center"/>
        <w:rPr>
          <w:rFonts w:ascii="Arial Narrow" w:hAnsi="Arial Narrow"/>
          <w:b/>
          <w:sz w:val="32"/>
          <w:szCs w:val="24"/>
        </w:rPr>
      </w:pPr>
    </w:p>
    <w:p w:rsidR="00B22E6A" w:rsidRPr="006F0F1E" w:rsidRDefault="00B22E6A" w:rsidP="00B10688">
      <w:pPr>
        <w:jc w:val="center"/>
        <w:rPr>
          <w:rFonts w:ascii="Arial Narrow" w:hAnsi="Arial Narrow"/>
          <w:b/>
          <w:sz w:val="32"/>
          <w:szCs w:val="24"/>
        </w:rPr>
      </w:pPr>
    </w:p>
    <w:p w:rsidR="00B10688" w:rsidRPr="006F0F1E" w:rsidRDefault="00B10688" w:rsidP="00B10688">
      <w:pPr>
        <w:rPr>
          <w:rFonts w:ascii="Arial Narrow" w:hAnsi="Arial Narrow"/>
          <w:b/>
          <w:sz w:val="32"/>
          <w:szCs w:val="24"/>
        </w:rPr>
      </w:pPr>
    </w:p>
    <w:p w:rsidR="00B10688" w:rsidRPr="006F0F1E" w:rsidRDefault="00B10688" w:rsidP="00B10688">
      <w:pPr>
        <w:rPr>
          <w:rFonts w:ascii="Arial Narrow" w:hAnsi="Arial Narrow"/>
          <w:b/>
          <w:sz w:val="32"/>
          <w:szCs w:val="24"/>
        </w:rPr>
      </w:pPr>
    </w:p>
    <w:p w:rsidR="00B22E6A" w:rsidRPr="006F0F1E" w:rsidRDefault="00B22E6A" w:rsidP="00B22E6A">
      <w:pPr>
        <w:ind w:left="5244"/>
        <w:rPr>
          <w:rFonts w:ascii="Arial Narrow" w:hAnsi="Arial Narrow"/>
          <w:b/>
          <w:sz w:val="24"/>
          <w:szCs w:val="24"/>
        </w:rPr>
      </w:pPr>
      <w:r>
        <w:rPr>
          <w:rFonts w:ascii="Arial Narrow" w:hAnsi="Arial Narrow"/>
          <w:sz w:val="24"/>
          <w:szCs w:val="24"/>
        </w:rPr>
        <w:t xml:space="preserve">                     </w:t>
      </w:r>
      <w:proofErr w:type="gramStart"/>
      <w:r w:rsidRPr="006F0F1E">
        <w:rPr>
          <w:rFonts w:ascii="Arial Narrow" w:hAnsi="Arial Narrow"/>
          <w:sz w:val="24"/>
          <w:szCs w:val="24"/>
        </w:rPr>
        <w:t xml:space="preserve">Заказ:   </w:t>
      </w:r>
      <w:proofErr w:type="gramEnd"/>
      <w:r w:rsidRPr="006F0F1E">
        <w:rPr>
          <w:rFonts w:ascii="Arial Narrow" w:hAnsi="Arial Narrow"/>
          <w:sz w:val="24"/>
          <w:szCs w:val="24"/>
        </w:rPr>
        <w:t xml:space="preserve">    </w:t>
      </w:r>
      <w:r w:rsidR="00775873" w:rsidRPr="00775873">
        <w:rPr>
          <w:rFonts w:ascii="Arial Narrow" w:hAnsi="Arial Narrow"/>
          <w:b/>
          <w:sz w:val="24"/>
          <w:szCs w:val="24"/>
        </w:rPr>
        <w:t>XX123456</w:t>
      </w:r>
      <w:r w:rsidR="00775873">
        <w:rPr>
          <w:rFonts w:ascii="Arial Narrow" w:hAnsi="Arial Narrow"/>
          <w:b/>
          <w:sz w:val="24"/>
          <w:szCs w:val="24"/>
        </w:rPr>
        <w:t>-78</w:t>
      </w:r>
    </w:p>
    <w:p w:rsidR="00B22E6A" w:rsidRPr="006F0F1E" w:rsidRDefault="00B22E6A" w:rsidP="00B22E6A">
      <w:pPr>
        <w:ind w:left="5244" w:firstLine="1419"/>
        <w:rPr>
          <w:rFonts w:ascii="Arial Narrow" w:hAnsi="Arial Narrow"/>
          <w:sz w:val="24"/>
          <w:szCs w:val="24"/>
        </w:rPr>
      </w:pPr>
    </w:p>
    <w:p w:rsidR="00B22E6A" w:rsidRPr="006F0F1E" w:rsidRDefault="00B22E6A" w:rsidP="00B22E6A">
      <w:pPr>
        <w:rPr>
          <w:rFonts w:ascii="Arial Narrow" w:hAnsi="Arial Narrow"/>
          <w:b/>
          <w:sz w:val="24"/>
          <w:szCs w:val="24"/>
        </w:rPr>
      </w:pPr>
      <w:r>
        <w:rPr>
          <w:rFonts w:ascii="Arial Narrow" w:hAnsi="Arial Narrow"/>
          <w:sz w:val="24"/>
          <w:szCs w:val="24"/>
        </w:rPr>
        <w:t xml:space="preserve">                                                                                                                     </w:t>
      </w:r>
      <w:proofErr w:type="gramStart"/>
      <w:r w:rsidRPr="006F0F1E">
        <w:rPr>
          <w:rFonts w:ascii="Arial Narrow" w:hAnsi="Arial Narrow"/>
          <w:sz w:val="24"/>
          <w:szCs w:val="24"/>
        </w:rPr>
        <w:t xml:space="preserve">Стадия:   </w:t>
      </w:r>
      <w:proofErr w:type="gramEnd"/>
      <w:r w:rsidRPr="006F0F1E">
        <w:rPr>
          <w:rFonts w:ascii="Arial Narrow" w:hAnsi="Arial Narrow"/>
          <w:sz w:val="24"/>
          <w:szCs w:val="24"/>
        </w:rPr>
        <w:t xml:space="preserve"> </w:t>
      </w:r>
      <w:r w:rsidRPr="006F0F1E">
        <w:rPr>
          <w:rFonts w:ascii="Arial Narrow" w:hAnsi="Arial Narrow"/>
          <w:b/>
          <w:sz w:val="24"/>
          <w:szCs w:val="24"/>
        </w:rPr>
        <w:t>Р</w:t>
      </w:r>
    </w:p>
    <w:p w:rsidR="006B063C" w:rsidRPr="006F0F1E" w:rsidRDefault="006B063C" w:rsidP="006B063C">
      <w:pPr>
        <w:ind w:firstLine="5760"/>
        <w:rPr>
          <w:rFonts w:ascii="Arial Narrow" w:hAnsi="Arial Narrow"/>
          <w:sz w:val="24"/>
          <w:szCs w:val="24"/>
        </w:rPr>
      </w:pPr>
    </w:p>
    <w:p w:rsidR="006B063C" w:rsidRPr="006F0F1E" w:rsidRDefault="006B063C" w:rsidP="006B063C">
      <w:pPr>
        <w:ind w:firstLine="5760"/>
        <w:rPr>
          <w:rFonts w:ascii="Arial Narrow" w:hAnsi="Arial Narrow"/>
          <w:b/>
          <w:bCs/>
          <w:sz w:val="24"/>
          <w:szCs w:val="24"/>
        </w:rPr>
      </w:pPr>
      <w:r w:rsidRPr="006F0F1E">
        <w:rPr>
          <w:rFonts w:ascii="Arial Narrow" w:hAnsi="Arial Narrow"/>
          <w:b/>
          <w:sz w:val="24"/>
          <w:szCs w:val="24"/>
        </w:rPr>
        <w:t xml:space="preserve">                  </w:t>
      </w:r>
    </w:p>
    <w:p w:rsidR="006B063C" w:rsidRPr="006F0F1E" w:rsidRDefault="006B063C" w:rsidP="006B063C">
      <w:pPr>
        <w:rPr>
          <w:rFonts w:ascii="Arial Narrow" w:hAnsi="Arial Narrow"/>
          <w:b/>
          <w:bCs/>
          <w:sz w:val="24"/>
          <w:szCs w:val="24"/>
        </w:rPr>
      </w:pPr>
      <w:r w:rsidRPr="006F0F1E">
        <w:rPr>
          <w:rFonts w:ascii="Arial Narrow" w:hAnsi="Arial Narrow"/>
          <w:b/>
          <w:bCs/>
          <w:sz w:val="24"/>
          <w:szCs w:val="24"/>
        </w:rPr>
        <w:t xml:space="preserve">                                                                                                   </w:t>
      </w:r>
    </w:p>
    <w:tbl>
      <w:tblPr>
        <w:tblW w:w="0" w:type="auto"/>
        <w:tblLook w:val="04A0" w:firstRow="1" w:lastRow="0" w:firstColumn="1" w:lastColumn="0" w:noHBand="0" w:noVBand="1"/>
      </w:tblPr>
      <w:tblGrid>
        <w:gridCol w:w="1668"/>
        <w:gridCol w:w="8363"/>
      </w:tblGrid>
      <w:tr w:rsidR="006B063C" w:rsidRPr="006F0F1E" w:rsidTr="006009CA">
        <w:tc>
          <w:tcPr>
            <w:tcW w:w="1668" w:type="dxa"/>
          </w:tcPr>
          <w:p w:rsidR="006B063C" w:rsidRPr="006F0F1E" w:rsidRDefault="006B063C" w:rsidP="006009CA">
            <w:pPr>
              <w:rPr>
                <w:rFonts w:ascii="Arial Narrow" w:hAnsi="Arial Narrow"/>
                <w:b/>
                <w:sz w:val="24"/>
                <w:szCs w:val="24"/>
              </w:rPr>
            </w:pPr>
            <w:r w:rsidRPr="006F0F1E">
              <w:rPr>
                <w:rFonts w:ascii="Arial Narrow" w:hAnsi="Arial Narrow" w:cs="Arial"/>
                <w:sz w:val="26"/>
                <w:szCs w:val="26"/>
              </w:rPr>
              <w:t>ОБЪЕКТ:</w:t>
            </w:r>
          </w:p>
        </w:tc>
        <w:tc>
          <w:tcPr>
            <w:tcW w:w="8363" w:type="dxa"/>
          </w:tcPr>
          <w:p w:rsidR="007339E3" w:rsidRPr="00757A98" w:rsidRDefault="00757A98" w:rsidP="007339E3">
            <w:pPr>
              <w:autoSpaceDE w:val="0"/>
              <w:autoSpaceDN w:val="0"/>
              <w:adjustRightInd w:val="0"/>
              <w:ind w:left="-795" w:hanging="426"/>
              <w:jc w:val="center"/>
              <w:rPr>
                <w:rFonts w:ascii="Arial Narrow" w:hAnsi="Arial Narrow" w:cs="Arial"/>
                <w:b/>
                <w:sz w:val="28"/>
                <w:szCs w:val="28"/>
              </w:rPr>
            </w:pPr>
            <w:r w:rsidRPr="00893711">
              <w:rPr>
                <w:rFonts w:ascii="Arial Narrow" w:hAnsi="Arial Narrow" w:cs="Arial"/>
                <w:b/>
                <w:sz w:val="28"/>
                <w:szCs w:val="28"/>
              </w:rPr>
              <w:t>«</w:t>
            </w:r>
            <w:r w:rsidR="007339E3" w:rsidRPr="00757A98">
              <w:rPr>
                <w:rFonts w:ascii="Arial Narrow" w:hAnsi="Arial Narrow" w:cs="Arial"/>
                <w:b/>
                <w:sz w:val="28"/>
                <w:szCs w:val="28"/>
              </w:rPr>
              <w:t xml:space="preserve">Общеобразовательная школа на 825 мест </w:t>
            </w:r>
          </w:p>
          <w:p w:rsidR="00B22E6A" w:rsidRPr="006F0F1E" w:rsidRDefault="007339E3" w:rsidP="007339E3">
            <w:pPr>
              <w:autoSpaceDE w:val="0"/>
              <w:autoSpaceDN w:val="0"/>
              <w:adjustRightInd w:val="0"/>
              <w:ind w:hanging="1362"/>
              <w:jc w:val="center"/>
              <w:rPr>
                <w:rFonts w:ascii="Arial Narrow" w:hAnsi="Arial Narrow" w:cs="Arial"/>
                <w:b/>
                <w:sz w:val="28"/>
                <w:szCs w:val="28"/>
              </w:rPr>
            </w:pPr>
            <w:r w:rsidRPr="00757A98">
              <w:rPr>
                <w:rFonts w:ascii="Arial Narrow" w:hAnsi="Arial Narrow" w:cs="Arial"/>
                <w:b/>
                <w:sz w:val="28"/>
                <w:szCs w:val="28"/>
              </w:rPr>
              <w:t xml:space="preserve">по адресу: </w:t>
            </w:r>
            <w:r>
              <w:rPr>
                <w:rFonts w:ascii="Arial Narrow" w:hAnsi="Arial Narrow" w:cs="Arial"/>
                <w:b/>
                <w:sz w:val="28"/>
                <w:szCs w:val="28"/>
              </w:rPr>
              <w:t xml:space="preserve">Московская область, </w:t>
            </w:r>
            <w:r w:rsidRPr="00757A98">
              <w:rPr>
                <w:rFonts w:ascii="Arial Narrow" w:hAnsi="Arial Narrow" w:cs="Arial"/>
                <w:b/>
                <w:sz w:val="28"/>
                <w:szCs w:val="28"/>
              </w:rPr>
              <w:t xml:space="preserve">Городской округ </w:t>
            </w:r>
            <w:r w:rsidRPr="00CE2A29">
              <w:rPr>
                <w:rFonts w:ascii="Arial Narrow" w:hAnsi="Arial Narrow" w:cs="Arial"/>
                <w:b/>
                <w:sz w:val="28"/>
                <w:szCs w:val="28"/>
              </w:rPr>
              <w:t>ХХХХХХХХ</w:t>
            </w:r>
            <w:r w:rsidR="00757A98" w:rsidRPr="00893711">
              <w:rPr>
                <w:rFonts w:ascii="Arial Narrow" w:hAnsi="Arial Narrow" w:cs="Arial"/>
                <w:b/>
                <w:sz w:val="28"/>
                <w:szCs w:val="28"/>
              </w:rPr>
              <w:t>»</w:t>
            </w:r>
          </w:p>
          <w:p w:rsidR="006B063C" w:rsidRPr="006F0F1E" w:rsidRDefault="006B063C" w:rsidP="006009CA">
            <w:pPr>
              <w:autoSpaceDE w:val="0"/>
              <w:autoSpaceDN w:val="0"/>
              <w:adjustRightInd w:val="0"/>
              <w:jc w:val="both"/>
              <w:rPr>
                <w:rFonts w:ascii="Arial Narrow" w:hAnsi="Arial Narrow" w:cs="Arial"/>
                <w:b/>
                <w:sz w:val="28"/>
                <w:szCs w:val="28"/>
              </w:rPr>
            </w:pPr>
          </w:p>
          <w:p w:rsidR="006B063C" w:rsidRPr="006F0F1E" w:rsidRDefault="006B063C" w:rsidP="006009CA">
            <w:pPr>
              <w:autoSpaceDE w:val="0"/>
              <w:autoSpaceDN w:val="0"/>
              <w:adjustRightInd w:val="0"/>
              <w:jc w:val="both"/>
              <w:rPr>
                <w:rFonts w:ascii="Arial Narrow" w:hAnsi="Arial Narrow" w:cs="Arial"/>
                <w:sz w:val="24"/>
                <w:szCs w:val="24"/>
              </w:rPr>
            </w:pPr>
          </w:p>
        </w:tc>
      </w:tr>
    </w:tbl>
    <w:p w:rsidR="005A6029" w:rsidRPr="006F0F1E" w:rsidRDefault="005A6029" w:rsidP="005A6029">
      <w:pPr>
        <w:tabs>
          <w:tab w:val="left" w:pos="1276"/>
        </w:tabs>
        <w:jc w:val="center"/>
        <w:rPr>
          <w:rFonts w:ascii="Arial Narrow" w:hAnsi="Arial Narrow"/>
          <w:b/>
          <w:sz w:val="28"/>
          <w:szCs w:val="28"/>
        </w:rPr>
      </w:pPr>
      <w:r w:rsidRPr="006F0F1E">
        <w:rPr>
          <w:rFonts w:ascii="Arial Narrow" w:hAnsi="Arial Narrow"/>
          <w:b/>
          <w:sz w:val="28"/>
          <w:szCs w:val="28"/>
        </w:rPr>
        <w:t>РАБОЧАЯ ДОКУМЕНТАЦИЯ</w:t>
      </w:r>
    </w:p>
    <w:p w:rsidR="005A6029" w:rsidRPr="006F0F1E" w:rsidRDefault="005A6029" w:rsidP="005A6029">
      <w:pPr>
        <w:tabs>
          <w:tab w:val="left" w:pos="1276"/>
        </w:tabs>
        <w:jc w:val="center"/>
        <w:rPr>
          <w:rFonts w:ascii="Arial Narrow" w:hAnsi="Arial Narrow"/>
          <w:b/>
          <w:sz w:val="28"/>
          <w:szCs w:val="28"/>
        </w:rPr>
      </w:pPr>
    </w:p>
    <w:p w:rsidR="005A6029" w:rsidRPr="006F0F1E" w:rsidRDefault="005A6029" w:rsidP="005A6029">
      <w:pPr>
        <w:tabs>
          <w:tab w:val="left" w:pos="1276"/>
        </w:tabs>
        <w:jc w:val="center"/>
        <w:rPr>
          <w:rFonts w:ascii="Arial Narrow" w:hAnsi="Arial Narrow"/>
          <w:b/>
          <w:sz w:val="28"/>
          <w:szCs w:val="28"/>
        </w:rPr>
      </w:pPr>
    </w:p>
    <w:p w:rsidR="005A6029" w:rsidRPr="006F0F1E" w:rsidRDefault="005A6029" w:rsidP="005A6029">
      <w:pPr>
        <w:tabs>
          <w:tab w:val="left" w:pos="1276"/>
        </w:tabs>
        <w:jc w:val="center"/>
        <w:rPr>
          <w:rFonts w:ascii="Arial Narrow" w:hAnsi="Arial Narrow"/>
          <w:b/>
          <w:sz w:val="28"/>
          <w:szCs w:val="28"/>
        </w:rPr>
      </w:pPr>
    </w:p>
    <w:p w:rsidR="005A6029" w:rsidRPr="006F0F1E" w:rsidRDefault="005A6029" w:rsidP="005A6029">
      <w:pPr>
        <w:jc w:val="center"/>
        <w:rPr>
          <w:rFonts w:ascii="Arial Narrow" w:hAnsi="Arial Narrow"/>
          <w:b/>
          <w:sz w:val="28"/>
          <w:szCs w:val="28"/>
        </w:rPr>
      </w:pPr>
      <w:r w:rsidRPr="006F0F1E">
        <w:rPr>
          <w:rFonts w:ascii="Arial Narrow" w:hAnsi="Arial Narrow"/>
          <w:b/>
          <w:sz w:val="28"/>
          <w:szCs w:val="28"/>
        </w:rPr>
        <w:t xml:space="preserve">  </w:t>
      </w:r>
    </w:p>
    <w:p w:rsidR="005A6029" w:rsidRPr="006F0F1E" w:rsidRDefault="005A6029" w:rsidP="005A6029">
      <w:pPr>
        <w:jc w:val="center"/>
        <w:rPr>
          <w:rFonts w:ascii="Arial Narrow" w:hAnsi="Arial Narrow"/>
          <w:b/>
          <w:sz w:val="28"/>
          <w:szCs w:val="28"/>
        </w:rPr>
      </w:pPr>
    </w:p>
    <w:p w:rsidR="00B22E6A" w:rsidRPr="006F0F1E" w:rsidRDefault="00B22E6A" w:rsidP="00B22E6A">
      <w:pPr>
        <w:jc w:val="center"/>
        <w:rPr>
          <w:rFonts w:ascii="Arial Narrow" w:hAnsi="Arial Narrow"/>
          <w:b/>
          <w:sz w:val="28"/>
          <w:szCs w:val="28"/>
        </w:rPr>
      </w:pPr>
      <w:r w:rsidRPr="006F0F1E">
        <w:rPr>
          <w:rFonts w:ascii="Arial Narrow" w:hAnsi="Arial Narrow"/>
          <w:b/>
          <w:sz w:val="28"/>
          <w:szCs w:val="28"/>
        </w:rPr>
        <w:t>Система телевизионного наблюдения</w:t>
      </w:r>
    </w:p>
    <w:p w:rsidR="00B22E6A" w:rsidRPr="006F0F1E" w:rsidRDefault="00B22E6A" w:rsidP="00B22E6A">
      <w:pPr>
        <w:jc w:val="center"/>
        <w:rPr>
          <w:rFonts w:ascii="Arial Narrow" w:hAnsi="Arial Narrow"/>
          <w:b/>
          <w:sz w:val="28"/>
          <w:szCs w:val="28"/>
        </w:rPr>
      </w:pPr>
    </w:p>
    <w:p w:rsidR="00B22E6A" w:rsidRPr="006F0F1E" w:rsidRDefault="00B22E6A" w:rsidP="00B22E6A">
      <w:pPr>
        <w:jc w:val="center"/>
        <w:rPr>
          <w:rFonts w:ascii="Arial Narrow" w:hAnsi="Arial Narrow"/>
          <w:b/>
          <w:sz w:val="28"/>
          <w:szCs w:val="28"/>
        </w:rPr>
      </w:pPr>
    </w:p>
    <w:p w:rsidR="00B10688" w:rsidRPr="006F0F1E" w:rsidRDefault="00CE2A29" w:rsidP="00B10688">
      <w:pPr>
        <w:jc w:val="center"/>
        <w:rPr>
          <w:rFonts w:ascii="Arial Narrow" w:hAnsi="Arial Narrow"/>
          <w:b/>
          <w:sz w:val="28"/>
          <w:szCs w:val="28"/>
        </w:rPr>
      </w:pPr>
      <w:r w:rsidRPr="00CE2A29">
        <w:rPr>
          <w:rFonts w:ascii="Arial Narrow" w:hAnsi="Arial Narrow"/>
          <w:b/>
          <w:sz w:val="28"/>
          <w:szCs w:val="28"/>
        </w:rPr>
        <w:t>XX123456-78</w:t>
      </w:r>
      <w:r w:rsidR="00757A98" w:rsidRPr="006F0F1E">
        <w:rPr>
          <w:rFonts w:ascii="Arial Narrow" w:hAnsi="Arial Narrow"/>
          <w:b/>
          <w:sz w:val="28"/>
          <w:szCs w:val="28"/>
        </w:rPr>
        <w:t>-СОТ</w:t>
      </w:r>
    </w:p>
    <w:p w:rsidR="00B10688" w:rsidRPr="006F0F1E" w:rsidRDefault="00B10688" w:rsidP="00B10688">
      <w:pPr>
        <w:rPr>
          <w:rFonts w:ascii="Arial Narrow" w:hAnsi="Arial Narrow"/>
          <w:sz w:val="24"/>
          <w:szCs w:val="24"/>
        </w:rPr>
      </w:pPr>
    </w:p>
    <w:p w:rsidR="005A6029" w:rsidRPr="006F0F1E" w:rsidRDefault="005A6029"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FA6409" w:rsidP="00FA6409">
      <w:pPr>
        <w:ind w:left="1416" w:firstLine="285"/>
        <w:rPr>
          <w:rFonts w:ascii="Arial Narrow" w:hAnsi="Arial Narrow"/>
          <w:b/>
          <w:sz w:val="24"/>
          <w:szCs w:val="24"/>
        </w:rPr>
      </w:pPr>
      <w:r w:rsidRPr="006F0F1E">
        <w:rPr>
          <w:rFonts w:ascii="Arial Narrow" w:hAnsi="Arial Narrow"/>
          <w:sz w:val="24"/>
          <w:szCs w:val="24"/>
        </w:rPr>
        <w:t xml:space="preserve">Генеральный </w:t>
      </w:r>
      <w:r w:rsidR="00B10688" w:rsidRPr="006F0F1E">
        <w:rPr>
          <w:rFonts w:ascii="Arial Narrow" w:hAnsi="Arial Narrow"/>
          <w:sz w:val="24"/>
          <w:szCs w:val="24"/>
        </w:rPr>
        <w:t xml:space="preserve">Директор                         </w:t>
      </w:r>
      <w:r w:rsidR="00B10688" w:rsidRPr="006F0F1E">
        <w:rPr>
          <w:rFonts w:ascii="Arial Narrow" w:hAnsi="Arial Narrow"/>
          <w:sz w:val="24"/>
          <w:szCs w:val="24"/>
        </w:rPr>
        <w:tab/>
        <w:t xml:space="preserve"> </w:t>
      </w:r>
      <w:r w:rsidR="00B10688" w:rsidRPr="006F0F1E">
        <w:rPr>
          <w:rFonts w:ascii="Arial Narrow" w:hAnsi="Arial Narrow"/>
          <w:sz w:val="24"/>
          <w:szCs w:val="24"/>
        </w:rPr>
        <w:tab/>
      </w:r>
      <w:r w:rsidR="007339E3">
        <w:rPr>
          <w:rFonts w:ascii="Arial Narrow" w:hAnsi="Arial Narrow"/>
          <w:sz w:val="24"/>
          <w:szCs w:val="24"/>
        </w:rPr>
        <w:t>___________</w:t>
      </w:r>
    </w:p>
    <w:p w:rsidR="00B10688" w:rsidRPr="006F0F1E" w:rsidRDefault="00B10688" w:rsidP="00B10688">
      <w:pPr>
        <w:rPr>
          <w:rFonts w:ascii="Arial Narrow" w:hAnsi="Arial Narrow"/>
          <w:b/>
          <w:sz w:val="24"/>
          <w:szCs w:val="24"/>
        </w:rPr>
      </w:pPr>
    </w:p>
    <w:p w:rsidR="00B10688" w:rsidRPr="006F0F1E" w:rsidRDefault="00B10688" w:rsidP="00B10688">
      <w:pPr>
        <w:rPr>
          <w:rFonts w:ascii="Arial Narrow" w:hAnsi="Arial Narrow"/>
          <w:b/>
          <w:sz w:val="24"/>
          <w:szCs w:val="24"/>
        </w:rPr>
      </w:pPr>
    </w:p>
    <w:p w:rsidR="00B10688" w:rsidRPr="006F0F1E" w:rsidRDefault="00B10688" w:rsidP="00B10688">
      <w:pPr>
        <w:rPr>
          <w:rFonts w:ascii="Arial Narrow" w:hAnsi="Arial Narrow"/>
          <w:b/>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B10688" w:rsidRPr="006F0F1E" w:rsidRDefault="00B10688" w:rsidP="00B10688">
      <w:pPr>
        <w:rPr>
          <w:rFonts w:ascii="Arial Narrow" w:hAnsi="Arial Narrow"/>
          <w:sz w:val="24"/>
          <w:szCs w:val="24"/>
        </w:rPr>
      </w:pPr>
    </w:p>
    <w:p w:rsidR="005A6029" w:rsidRPr="006F0F1E" w:rsidRDefault="005A6029" w:rsidP="00B10688">
      <w:pPr>
        <w:jc w:val="center"/>
        <w:rPr>
          <w:rFonts w:ascii="Arial Narrow" w:hAnsi="Arial Narrow"/>
          <w:sz w:val="22"/>
          <w:szCs w:val="24"/>
        </w:rPr>
      </w:pPr>
    </w:p>
    <w:p w:rsidR="005A6029" w:rsidRPr="006F0F1E" w:rsidRDefault="005A6029" w:rsidP="00B10688">
      <w:pPr>
        <w:jc w:val="center"/>
        <w:rPr>
          <w:rFonts w:ascii="Arial Narrow" w:hAnsi="Arial Narrow"/>
          <w:sz w:val="22"/>
          <w:szCs w:val="24"/>
        </w:rPr>
      </w:pPr>
    </w:p>
    <w:p w:rsidR="005A6029" w:rsidRPr="006F0F1E" w:rsidRDefault="005A6029" w:rsidP="00B10688">
      <w:pPr>
        <w:jc w:val="center"/>
        <w:rPr>
          <w:rFonts w:ascii="Arial Narrow" w:hAnsi="Arial Narrow"/>
          <w:sz w:val="22"/>
          <w:szCs w:val="24"/>
        </w:rPr>
      </w:pPr>
    </w:p>
    <w:p w:rsidR="005A6029" w:rsidRPr="006F0F1E" w:rsidRDefault="005A6029" w:rsidP="00B10688">
      <w:pPr>
        <w:jc w:val="center"/>
        <w:rPr>
          <w:rFonts w:ascii="Arial Narrow" w:hAnsi="Arial Narrow"/>
          <w:sz w:val="22"/>
          <w:szCs w:val="24"/>
        </w:rPr>
      </w:pPr>
    </w:p>
    <w:p w:rsidR="005A6029" w:rsidRPr="006F0F1E" w:rsidRDefault="005A6029" w:rsidP="00B10688">
      <w:pPr>
        <w:jc w:val="center"/>
        <w:rPr>
          <w:rFonts w:ascii="Arial Narrow" w:hAnsi="Arial Narrow"/>
          <w:sz w:val="22"/>
          <w:szCs w:val="24"/>
        </w:rPr>
      </w:pPr>
    </w:p>
    <w:p w:rsidR="005A6029" w:rsidRPr="006F0F1E" w:rsidRDefault="005A6029" w:rsidP="00B10688">
      <w:pPr>
        <w:jc w:val="center"/>
        <w:rPr>
          <w:rFonts w:ascii="Arial Narrow" w:hAnsi="Arial Narrow"/>
          <w:sz w:val="22"/>
          <w:szCs w:val="24"/>
        </w:rPr>
      </w:pPr>
    </w:p>
    <w:p w:rsidR="00C163EF" w:rsidRPr="006F0F1E" w:rsidRDefault="006B063C" w:rsidP="00B10688">
      <w:pPr>
        <w:jc w:val="center"/>
        <w:rPr>
          <w:rFonts w:ascii="Arial Narrow" w:hAnsi="Arial Narrow"/>
          <w:sz w:val="28"/>
          <w:szCs w:val="28"/>
        </w:rPr>
        <w:sectPr w:rsidR="00C163EF" w:rsidRPr="006F0F1E" w:rsidSect="0046598D">
          <w:headerReference w:type="default" r:id="rId10"/>
          <w:headerReference w:type="first" r:id="rId11"/>
          <w:pgSz w:w="11906" w:h="16838" w:code="9"/>
          <w:pgMar w:top="678" w:right="566" w:bottom="567" w:left="1418" w:header="567" w:footer="615" w:gutter="0"/>
          <w:cols w:space="720"/>
          <w:titlePg/>
          <w:docGrid w:linePitch="272"/>
        </w:sectPr>
      </w:pPr>
      <w:r w:rsidRPr="006F0F1E">
        <w:rPr>
          <w:rFonts w:ascii="Arial Narrow" w:hAnsi="Arial Narrow"/>
          <w:sz w:val="22"/>
          <w:szCs w:val="24"/>
        </w:rPr>
        <w:t>201</w:t>
      </w:r>
      <w:r w:rsidR="00757A98">
        <w:rPr>
          <w:rFonts w:ascii="Arial Narrow" w:hAnsi="Arial Narrow"/>
          <w:sz w:val="22"/>
          <w:szCs w:val="24"/>
        </w:rPr>
        <w:t>9</w:t>
      </w:r>
      <w:r w:rsidR="00B10688" w:rsidRPr="006F0F1E">
        <w:rPr>
          <w:rFonts w:ascii="Arial Narrow" w:hAnsi="Arial Narrow"/>
          <w:sz w:val="22"/>
          <w:szCs w:val="24"/>
        </w:rPr>
        <w:t xml:space="preserve"> г.</w:t>
      </w:r>
    </w:p>
    <w:p w:rsidR="009B5D13" w:rsidRPr="006F0F1E" w:rsidRDefault="00B9736E" w:rsidP="00670DF4">
      <w:pPr>
        <w:tabs>
          <w:tab w:val="left" w:pos="3969"/>
          <w:tab w:val="left" w:pos="6237"/>
          <w:tab w:val="left" w:pos="8505"/>
        </w:tabs>
        <w:spacing w:line="276" w:lineRule="auto"/>
        <w:ind w:left="142"/>
        <w:jc w:val="center"/>
        <w:rPr>
          <w:rFonts w:ascii="Arial Narrow" w:hAnsi="Arial Narrow"/>
          <w:sz w:val="28"/>
          <w:szCs w:val="28"/>
        </w:rPr>
      </w:pPr>
      <w:r w:rsidRPr="006F0F1E">
        <w:rPr>
          <w:rFonts w:ascii="Arial Narrow" w:hAnsi="Arial Narrow"/>
          <w:b/>
          <w:sz w:val="28"/>
          <w:szCs w:val="28"/>
        </w:rPr>
        <w:lastRenderedPageBreak/>
        <w:t>СОДЕРЖАНИЕ:</w:t>
      </w:r>
    </w:p>
    <w:p w:rsidR="0071302B" w:rsidRPr="006F0F1E" w:rsidRDefault="0071302B" w:rsidP="00670DF4">
      <w:pPr>
        <w:spacing w:line="276" w:lineRule="auto"/>
        <w:ind w:left="142"/>
        <w:rPr>
          <w:rFonts w:ascii="Arial Narrow" w:hAnsi="Arial Narrow"/>
          <w:sz w:val="28"/>
          <w:szCs w:val="28"/>
        </w:rPr>
      </w:pPr>
      <w:bookmarkStart w:id="0" w:name="R1"/>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6"/>
        <w:gridCol w:w="5528"/>
        <w:gridCol w:w="1672"/>
      </w:tblGrid>
      <w:tr w:rsidR="000007BE" w:rsidRPr="006F0F1E" w:rsidTr="00B22E6A">
        <w:trPr>
          <w:trHeight w:val="498"/>
        </w:trPr>
        <w:tc>
          <w:tcPr>
            <w:tcW w:w="3006" w:type="dxa"/>
            <w:vAlign w:val="center"/>
          </w:tcPr>
          <w:p w:rsidR="000007BE" w:rsidRPr="006F0F1E" w:rsidRDefault="000007BE" w:rsidP="000007BE">
            <w:pPr>
              <w:ind w:left="142" w:right="312"/>
              <w:jc w:val="center"/>
              <w:rPr>
                <w:rFonts w:ascii="Arial Narrow" w:hAnsi="Arial Narrow"/>
                <w:b/>
                <w:sz w:val="22"/>
                <w:szCs w:val="22"/>
              </w:rPr>
            </w:pPr>
            <w:r w:rsidRPr="006F0F1E">
              <w:rPr>
                <w:rFonts w:ascii="Arial Narrow" w:hAnsi="Arial Narrow"/>
                <w:b/>
                <w:sz w:val="22"/>
                <w:szCs w:val="22"/>
              </w:rPr>
              <w:t>Обозначение</w:t>
            </w:r>
          </w:p>
        </w:tc>
        <w:tc>
          <w:tcPr>
            <w:tcW w:w="5528" w:type="dxa"/>
            <w:vAlign w:val="center"/>
          </w:tcPr>
          <w:p w:rsidR="000007BE" w:rsidRPr="006F0F1E" w:rsidRDefault="000007BE" w:rsidP="000007BE">
            <w:pPr>
              <w:ind w:left="142" w:right="312"/>
              <w:jc w:val="center"/>
              <w:rPr>
                <w:rFonts w:ascii="Arial Narrow" w:hAnsi="Arial Narrow"/>
                <w:b/>
                <w:sz w:val="22"/>
                <w:szCs w:val="22"/>
              </w:rPr>
            </w:pPr>
            <w:r w:rsidRPr="006F0F1E">
              <w:rPr>
                <w:rFonts w:ascii="Arial Narrow" w:hAnsi="Arial Narrow"/>
                <w:b/>
                <w:sz w:val="22"/>
                <w:szCs w:val="22"/>
              </w:rPr>
              <w:t>Наименование</w:t>
            </w:r>
          </w:p>
        </w:tc>
        <w:tc>
          <w:tcPr>
            <w:tcW w:w="1672" w:type="dxa"/>
            <w:vAlign w:val="center"/>
          </w:tcPr>
          <w:p w:rsidR="000007BE" w:rsidRPr="006F0F1E" w:rsidRDefault="000007BE" w:rsidP="000007BE">
            <w:pPr>
              <w:ind w:right="312"/>
              <w:jc w:val="center"/>
              <w:rPr>
                <w:rFonts w:ascii="Arial Narrow" w:hAnsi="Arial Narrow"/>
                <w:b/>
                <w:sz w:val="22"/>
                <w:szCs w:val="22"/>
              </w:rPr>
            </w:pPr>
            <w:r w:rsidRPr="006F0F1E">
              <w:rPr>
                <w:rFonts w:ascii="Arial Narrow" w:hAnsi="Arial Narrow"/>
                <w:b/>
                <w:sz w:val="22"/>
                <w:szCs w:val="22"/>
              </w:rPr>
              <w:t>Примечание</w:t>
            </w:r>
          </w:p>
        </w:tc>
      </w:tr>
      <w:tr w:rsidR="000007BE" w:rsidRPr="006F0F1E" w:rsidTr="00B22E6A">
        <w:trPr>
          <w:trHeight w:val="464"/>
        </w:trPr>
        <w:tc>
          <w:tcPr>
            <w:tcW w:w="3006" w:type="dxa"/>
            <w:vAlign w:val="center"/>
          </w:tcPr>
          <w:p w:rsidR="000007BE" w:rsidRPr="006F0F1E" w:rsidRDefault="000007BE" w:rsidP="000007BE">
            <w:pPr>
              <w:ind w:left="142" w:right="312"/>
              <w:rPr>
                <w:rFonts w:ascii="Arial Narrow" w:hAnsi="Arial Narrow"/>
                <w:b/>
                <w:sz w:val="22"/>
                <w:szCs w:val="22"/>
              </w:rPr>
            </w:pPr>
          </w:p>
        </w:tc>
        <w:tc>
          <w:tcPr>
            <w:tcW w:w="5528" w:type="dxa"/>
            <w:vAlign w:val="center"/>
          </w:tcPr>
          <w:p w:rsidR="000007BE" w:rsidRPr="006F0F1E" w:rsidRDefault="002F797D" w:rsidP="000D6ECF">
            <w:pPr>
              <w:jc w:val="center"/>
              <w:rPr>
                <w:rFonts w:ascii="Arial Narrow" w:hAnsi="Arial Narrow"/>
                <w:b/>
                <w:sz w:val="22"/>
                <w:szCs w:val="22"/>
              </w:rPr>
            </w:pPr>
            <w:r w:rsidRPr="006F0F1E">
              <w:rPr>
                <w:rFonts w:ascii="Arial Narrow" w:hAnsi="Arial Narrow"/>
                <w:b/>
                <w:sz w:val="22"/>
                <w:szCs w:val="22"/>
              </w:rPr>
              <w:t xml:space="preserve">Система </w:t>
            </w:r>
            <w:r w:rsidR="00AF4950" w:rsidRPr="006F0F1E">
              <w:rPr>
                <w:rFonts w:ascii="Arial Narrow" w:hAnsi="Arial Narrow"/>
                <w:b/>
                <w:sz w:val="22"/>
                <w:szCs w:val="22"/>
              </w:rPr>
              <w:t>телевизионного наблюдения</w:t>
            </w:r>
          </w:p>
        </w:tc>
        <w:tc>
          <w:tcPr>
            <w:tcW w:w="1672" w:type="dxa"/>
            <w:vAlign w:val="center"/>
          </w:tcPr>
          <w:p w:rsidR="000007BE" w:rsidRPr="006F0F1E" w:rsidRDefault="000007BE" w:rsidP="000007BE">
            <w:pPr>
              <w:ind w:right="312"/>
              <w:jc w:val="center"/>
              <w:rPr>
                <w:rFonts w:ascii="Arial Narrow" w:hAnsi="Arial Narrow"/>
                <w:b/>
                <w:sz w:val="22"/>
                <w:szCs w:val="22"/>
              </w:rPr>
            </w:pPr>
          </w:p>
        </w:tc>
      </w:tr>
      <w:tr w:rsidR="00B22E6A" w:rsidRPr="006F0F1E" w:rsidTr="00B22E6A">
        <w:trPr>
          <w:trHeight w:val="454"/>
        </w:trPr>
        <w:tc>
          <w:tcPr>
            <w:tcW w:w="3006" w:type="dxa"/>
            <w:vAlign w:val="center"/>
          </w:tcPr>
          <w:p w:rsidR="00B22E6A" w:rsidRPr="006F0F1E" w:rsidRDefault="00775873" w:rsidP="00757A98">
            <w:pPr>
              <w:jc w:val="center"/>
              <w:rPr>
                <w:rFonts w:ascii="Arial Narrow" w:hAnsi="Arial Narrow"/>
                <w:sz w:val="22"/>
                <w:szCs w:val="22"/>
              </w:rPr>
            </w:pPr>
            <w:r>
              <w:rPr>
                <w:rFonts w:ascii="Arial Narrow" w:hAnsi="Arial Narrow"/>
                <w:sz w:val="22"/>
                <w:szCs w:val="22"/>
              </w:rPr>
              <w:t>XX123456-78</w:t>
            </w:r>
            <w:r w:rsidR="00B22E6A" w:rsidRPr="000007BE">
              <w:rPr>
                <w:rFonts w:ascii="Arial Narrow" w:hAnsi="Arial Narrow"/>
                <w:sz w:val="22"/>
                <w:szCs w:val="22"/>
              </w:rPr>
              <w:t>-</w:t>
            </w:r>
            <w:r w:rsidR="00B22E6A">
              <w:rPr>
                <w:rFonts w:ascii="Arial Narrow" w:hAnsi="Arial Narrow"/>
                <w:sz w:val="22"/>
                <w:szCs w:val="22"/>
              </w:rPr>
              <w:t xml:space="preserve"> </w:t>
            </w:r>
            <w:r w:rsidR="00B22E6A" w:rsidRPr="000007BE">
              <w:rPr>
                <w:rFonts w:ascii="Arial Narrow" w:hAnsi="Arial Narrow"/>
                <w:sz w:val="22"/>
                <w:szCs w:val="22"/>
              </w:rPr>
              <w:t>С</w:t>
            </w:r>
            <w:r w:rsidR="00B22E6A">
              <w:rPr>
                <w:rFonts w:ascii="Arial Narrow" w:hAnsi="Arial Narrow"/>
                <w:sz w:val="22"/>
                <w:szCs w:val="22"/>
              </w:rPr>
              <w:t>Т</w:t>
            </w:r>
          </w:p>
        </w:tc>
        <w:tc>
          <w:tcPr>
            <w:tcW w:w="5528" w:type="dxa"/>
            <w:vAlign w:val="center"/>
          </w:tcPr>
          <w:p w:rsidR="00B22E6A" w:rsidRPr="006F0F1E" w:rsidRDefault="00B22E6A" w:rsidP="00B22E6A">
            <w:pPr>
              <w:ind w:left="29" w:right="312"/>
              <w:rPr>
                <w:rFonts w:ascii="Arial Narrow" w:hAnsi="Arial Narrow"/>
                <w:sz w:val="22"/>
                <w:szCs w:val="22"/>
              </w:rPr>
            </w:pPr>
            <w:r w:rsidRPr="006F0F1E">
              <w:rPr>
                <w:rFonts w:ascii="Arial Narrow" w:hAnsi="Arial Narrow"/>
                <w:sz w:val="22"/>
                <w:szCs w:val="22"/>
              </w:rPr>
              <w:t>Содержание тома</w:t>
            </w:r>
          </w:p>
        </w:tc>
        <w:tc>
          <w:tcPr>
            <w:tcW w:w="1672" w:type="dxa"/>
            <w:vAlign w:val="center"/>
          </w:tcPr>
          <w:p w:rsidR="00B22E6A" w:rsidRPr="006F0F1E" w:rsidRDefault="00B22E6A" w:rsidP="00B22E6A">
            <w:pPr>
              <w:ind w:left="142" w:right="312"/>
              <w:jc w:val="center"/>
              <w:rPr>
                <w:rFonts w:ascii="Arial Narrow" w:hAnsi="Arial Narrow"/>
                <w:sz w:val="22"/>
                <w:szCs w:val="22"/>
              </w:rPr>
            </w:pPr>
          </w:p>
        </w:tc>
      </w:tr>
      <w:tr w:rsidR="00B22E6A" w:rsidRPr="006F0F1E" w:rsidTr="00B22E6A">
        <w:trPr>
          <w:trHeight w:val="454"/>
        </w:trPr>
        <w:tc>
          <w:tcPr>
            <w:tcW w:w="3006" w:type="dxa"/>
            <w:vAlign w:val="center"/>
          </w:tcPr>
          <w:p w:rsidR="00B22E6A" w:rsidRPr="006F0F1E" w:rsidRDefault="00775873" w:rsidP="00B22E6A">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B22E6A" w:rsidRPr="000007BE">
              <w:rPr>
                <w:rFonts w:ascii="Arial Narrow" w:hAnsi="Arial Narrow"/>
                <w:sz w:val="22"/>
                <w:szCs w:val="22"/>
              </w:rPr>
              <w:t>СП</w:t>
            </w:r>
          </w:p>
        </w:tc>
        <w:tc>
          <w:tcPr>
            <w:tcW w:w="5528" w:type="dxa"/>
            <w:vAlign w:val="center"/>
          </w:tcPr>
          <w:p w:rsidR="00B22E6A" w:rsidRPr="006F0F1E" w:rsidRDefault="00B22E6A" w:rsidP="00B22E6A">
            <w:pPr>
              <w:ind w:left="29" w:right="312"/>
              <w:rPr>
                <w:rFonts w:ascii="Arial Narrow" w:hAnsi="Arial Narrow"/>
                <w:sz w:val="22"/>
                <w:szCs w:val="22"/>
              </w:rPr>
            </w:pPr>
            <w:r w:rsidRPr="006F0F1E">
              <w:rPr>
                <w:rFonts w:ascii="Arial Narrow" w:hAnsi="Arial Narrow"/>
                <w:sz w:val="22"/>
                <w:szCs w:val="22"/>
              </w:rPr>
              <w:t>Справка главного инженера проекта</w:t>
            </w:r>
          </w:p>
        </w:tc>
        <w:tc>
          <w:tcPr>
            <w:tcW w:w="1672" w:type="dxa"/>
            <w:vAlign w:val="center"/>
          </w:tcPr>
          <w:p w:rsidR="00B22E6A" w:rsidRPr="006F0F1E" w:rsidRDefault="00B22E6A" w:rsidP="00B22E6A">
            <w:pPr>
              <w:ind w:left="142" w:right="312"/>
              <w:jc w:val="center"/>
              <w:rPr>
                <w:rFonts w:ascii="Arial Narrow" w:hAnsi="Arial Narrow"/>
                <w:sz w:val="22"/>
                <w:szCs w:val="22"/>
              </w:rPr>
            </w:pPr>
          </w:p>
        </w:tc>
      </w:tr>
      <w:tr w:rsidR="00B22E6A" w:rsidRPr="006F0F1E" w:rsidTr="00B22E6A">
        <w:trPr>
          <w:trHeight w:val="454"/>
        </w:trPr>
        <w:tc>
          <w:tcPr>
            <w:tcW w:w="3006" w:type="dxa"/>
            <w:vAlign w:val="center"/>
          </w:tcPr>
          <w:p w:rsidR="00B22E6A" w:rsidRPr="006F0F1E" w:rsidRDefault="00B22E6A" w:rsidP="00B22E6A">
            <w:pPr>
              <w:jc w:val="center"/>
              <w:rPr>
                <w:rFonts w:ascii="Arial Narrow" w:hAnsi="Arial Narrow"/>
                <w:sz w:val="22"/>
                <w:szCs w:val="22"/>
              </w:rPr>
            </w:pPr>
          </w:p>
        </w:tc>
        <w:tc>
          <w:tcPr>
            <w:tcW w:w="5528" w:type="dxa"/>
            <w:vAlign w:val="center"/>
          </w:tcPr>
          <w:p w:rsidR="00B22E6A" w:rsidRPr="006F0F1E" w:rsidRDefault="00B22E6A" w:rsidP="00B22E6A">
            <w:pPr>
              <w:ind w:left="29"/>
              <w:jc w:val="center"/>
              <w:rPr>
                <w:rFonts w:ascii="Arial Narrow" w:hAnsi="Arial Narrow"/>
                <w:color w:val="000000"/>
                <w:sz w:val="22"/>
                <w:szCs w:val="22"/>
                <w:u w:val="single"/>
              </w:rPr>
            </w:pPr>
            <w:r w:rsidRPr="006F0F1E">
              <w:rPr>
                <w:rFonts w:ascii="Arial Narrow" w:hAnsi="Arial Narrow"/>
                <w:color w:val="000000"/>
                <w:sz w:val="22"/>
                <w:szCs w:val="22"/>
                <w:u w:val="single"/>
              </w:rPr>
              <w:t>Текстовая часть:</w:t>
            </w:r>
          </w:p>
        </w:tc>
        <w:tc>
          <w:tcPr>
            <w:tcW w:w="1672" w:type="dxa"/>
            <w:vAlign w:val="center"/>
          </w:tcPr>
          <w:p w:rsidR="00B22E6A" w:rsidRPr="006F0F1E" w:rsidRDefault="00B22E6A" w:rsidP="00B22E6A">
            <w:pPr>
              <w:ind w:left="142" w:right="312"/>
              <w:jc w:val="center"/>
              <w:rPr>
                <w:rFonts w:ascii="Arial Narrow" w:hAnsi="Arial Narrow"/>
                <w:sz w:val="22"/>
                <w:szCs w:val="22"/>
              </w:rPr>
            </w:pPr>
          </w:p>
        </w:tc>
      </w:tr>
      <w:tr w:rsidR="00B22E6A" w:rsidRPr="006F0F1E" w:rsidTr="00B22E6A">
        <w:trPr>
          <w:trHeight w:val="454"/>
        </w:trPr>
        <w:tc>
          <w:tcPr>
            <w:tcW w:w="3006" w:type="dxa"/>
            <w:vAlign w:val="center"/>
          </w:tcPr>
          <w:p w:rsidR="00B22E6A" w:rsidRPr="00A0235A" w:rsidRDefault="00775873" w:rsidP="00757A98">
            <w:pPr>
              <w:jc w:val="center"/>
              <w:rPr>
                <w:rFonts w:ascii="Arial Narrow" w:hAnsi="Arial Narrow"/>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1. </w:t>
            </w:r>
            <w:r w:rsidR="00B22E6A" w:rsidRPr="00CB5DD3">
              <w:rPr>
                <w:rFonts w:ascii="Arial Narrow" w:hAnsi="Arial Narrow"/>
                <w:sz w:val="22"/>
                <w:szCs w:val="22"/>
              </w:rPr>
              <w:t>Список используемой нормативной документации по проекту "Безопасный регион"</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389"/>
        </w:trPr>
        <w:tc>
          <w:tcPr>
            <w:tcW w:w="3006" w:type="dxa"/>
            <w:vAlign w:val="center"/>
          </w:tcPr>
          <w:p w:rsidR="00B22E6A" w:rsidRPr="00A0235A" w:rsidRDefault="00775873" w:rsidP="00757A98">
            <w:pPr>
              <w:jc w:val="center"/>
              <w:rPr>
                <w:rFonts w:ascii="Arial Narrow" w:hAnsi="Arial Narrow"/>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3</w:t>
            </w:r>
          </w:p>
        </w:tc>
        <w:tc>
          <w:tcPr>
            <w:tcW w:w="5528" w:type="dxa"/>
            <w:vAlign w:val="center"/>
          </w:tcPr>
          <w:p w:rsidR="00B22E6A" w:rsidRPr="006F0F1E" w:rsidRDefault="001F1C8B" w:rsidP="00CB5DD3">
            <w:pPr>
              <w:ind w:left="29" w:right="312"/>
              <w:rPr>
                <w:rFonts w:ascii="Arial Narrow" w:hAnsi="Arial Narrow"/>
                <w:sz w:val="22"/>
                <w:szCs w:val="22"/>
              </w:rPr>
            </w:pPr>
            <w:r>
              <w:rPr>
                <w:rFonts w:ascii="Arial Narrow" w:hAnsi="Arial Narrow"/>
                <w:sz w:val="22"/>
                <w:szCs w:val="22"/>
              </w:rPr>
              <w:t xml:space="preserve">2. </w:t>
            </w:r>
            <w:r w:rsidR="00B22E6A" w:rsidRPr="006F0F1E">
              <w:rPr>
                <w:rFonts w:ascii="Arial Narrow" w:hAnsi="Arial Narrow"/>
                <w:sz w:val="22"/>
                <w:szCs w:val="22"/>
              </w:rPr>
              <w:t>Описание создаваемой системы видеонаблюдения (СВН), цели и назначени</w:t>
            </w:r>
            <w:r>
              <w:rPr>
                <w:rFonts w:ascii="Arial Narrow" w:hAnsi="Arial Narrow"/>
                <w:sz w:val="22"/>
                <w:szCs w:val="22"/>
              </w:rPr>
              <w:t>е, типы используемых видеокамер</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757A98">
            <w:pPr>
              <w:jc w:val="center"/>
              <w:rPr>
                <w:rFonts w:ascii="Arial Narrow" w:hAnsi="Arial Narrow"/>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4</w:t>
            </w:r>
          </w:p>
        </w:tc>
        <w:tc>
          <w:tcPr>
            <w:tcW w:w="5528" w:type="dxa"/>
            <w:vAlign w:val="center"/>
          </w:tcPr>
          <w:p w:rsidR="00B22E6A" w:rsidRPr="006F0F1E" w:rsidRDefault="001F1C8B" w:rsidP="00CB5DD3">
            <w:pPr>
              <w:ind w:left="29" w:right="312"/>
              <w:rPr>
                <w:rFonts w:ascii="Arial Narrow" w:hAnsi="Arial Narrow"/>
                <w:sz w:val="22"/>
                <w:szCs w:val="22"/>
              </w:rPr>
            </w:pPr>
            <w:r>
              <w:rPr>
                <w:rFonts w:ascii="Arial Narrow" w:hAnsi="Arial Narrow"/>
                <w:sz w:val="22"/>
                <w:szCs w:val="22"/>
              </w:rPr>
              <w:t xml:space="preserve">3. </w:t>
            </w:r>
            <w:r w:rsidR="00B22E6A" w:rsidRPr="006F0F1E">
              <w:rPr>
                <w:rFonts w:ascii="Arial Narrow" w:hAnsi="Arial Narrow"/>
                <w:sz w:val="22"/>
                <w:szCs w:val="22"/>
              </w:rPr>
              <w:t>Описание подключения СВН к системе "Безопасный регион" со ссылкой на полученные ТУ</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1F1C8B" w:rsidRPr="006F0F1E" w:rsidTr="00B22E6A">
        <w:trPr>
          <w:trHeight w:val="454"/>
        </w:trPr>
        <w:tc>
          <w:tcPr>
            <w:tcW w:w="3006" w:type="dxa"/>
            <w:vAlign w:val="center"/>
          </w:tcPr>
          <w:p w:rsidR="001F1C8B" w:rsidRPr="00A0235A" w:rsidRDefault="00775873" w:rsidP="00757A98">
            <w:pPr>
              <w:jc w:val="center"/>
              <w:rPr>
                <w:rFonts w:ascii="Arial Narrow" w:hAnsi="Arial Narrow"/>
                <w:sz w:val="22"/>
                <w:szCs w:val="22"/>
              </w:rPr>
            </w:pPr>
            <w:r>
              <w:rPr>
                <w:rFonts w:ascii="Arial Narrow" w:hAnsi="Arial Narrow"/>
                <w:sz w:val="22"/>
                <w:szCs w:val="22"/>
              </w:rPr>
              <w:t>XX123456-78</w:t>
            </w:r>
            <w:r w:rsidR="001F1C8B" w:rsidRPr="00A0235A">
              <w:rPr>
                <w:rFonts w:ascii="Arial Narrow" w:hAnsi="Arial Narrow"/>
                <w:sz w:val="22"/>
                <w:szCs w:val="22"/>
              </w:rPr>
              <w:t>-СОТ.ПЗ Лист 5</w:t>
            </w:r>
          </w:p>
        </w:tc>
        <w:tc>
          <w:tcPr>
            <w:tcW w:w="5528" w:type="dxa"/>
            <w:vAlign w:val="center"/>
          </w:tcPr>
          <w:p w:rsidR="001F1C8B" w:rsidRPr="001F1C8B" w:rsidRDefault="001F1C8B" w:rsidP="001F1C8B">
            <w:pPr>
              <w:ind w:left="29" w:right="312"/>
              <w:rPr>
                <w:rFonts w:ascii="Arial Narrow" w:hAnsi="Arial Narrow"/>
                <w:sz w:val="22"/>
                <w:szCs w:val="22"/>
              </w:rPr>
            </w:pPr>
            <w:r>
              <w:rPr>
                <w:rFonts w:ascii="Arial Narrow" w:hAnsi="Arial Narrow"/>
                <w:sz w:val="22"/>
                <w:szCs w:val="22"/>
              </w:rPr>
              <w:t>4.</w:t>
            </w:r>
            <w:r w:rsidRPr="001F1C8B">
              <w:rPr>
                <w:rFonts w:ascii="Arial Narrow" w:hAnsi="Arial Narrow"/>
                <w:sz w:val="22"/>
                <w:szCs w:val="22"/>
              </w:rPr>
              <w:t xml:space="preserve"> Указание точки подключения к системе "Безопасный</w:t>
            </w:r>
          </w:p>
          <w:p w:rsidR="001F1C8B" w:rsidRDefault="001F1C8B" w:rsidP="001F1C8B">
            <w:pPr>
              <w:ind w:left="29" w:right="312"/>
              <w:rPr>
                <w:rFonts w:ascii="Arial Narrow" w:hAnsi="Arial Narrow"/>
                <w:sz w:val="22"/>
                <w:szCs w:val="22"/>
              </w:rPr>
            </w:pPr>
            <w:r w:rsidRPr="001F1C8B">
              <w:rPr>
                <w:rFonts w:ascii="Arial Narrow" w:hAnsi="Arial Narrow"/>
                <w:sz w:val="22"/>
                <w:szCs w:val="22"/>
              </w:rPr>
              <w:t>регион"</w:t>
            </w:r>
          </w:p>
        </w:tc>
        <w:tc>
          <w:tcPr>
            <w:tcW w:w="1672" w:type="dxa"/>
            <w:vAlign w:val="center"/>
          </w:tcPr>
          <w:p w:rsidR="001F1C8B" w:rsidRPr="00B22E6A" w:rsidRDefault="001F1C8B"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A0235A">
            <w:pPr>
              <w:jc w:val="center"/>
              <w:rPr>
                <w:rFonts w:ascii="Arial Narrow" w:hAnsi="Arial Narrow"/>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 xml:space="preserve">СОТ.ПЗ Лист </w:t>
            </w:r>
            <w:r w:rsidR="00A0235A">
              <w:rPr>
                <w:rFonts w:ascii="Arial Narrow" w:hAnsi="Arial Narrow"/>
                <w:sz w:val="22"/>
                <w:szCs w:val="22"/>
              </w:rPr>
              <w:t xml:space="preserve">6 </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5. </w:t>
            </w:r>
            <w:r w:rsidR="00B22E6A" w:rsidRPr="00CB5DD3">
              <w:rPr>
                <w:rFonts w:ascii="Arial Narrow" w:hAnsi="Arial Narrow"/>
                <w:sz w:val="22"/>
                <w:szCs w:val="22"/>
              </w:rPr>
              <w:t>Требования к системе передачи данных (СПД)</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1F1C8B" w:rsidRPr="006F0F1E" w:rsidTr="00B22E6A">
        <w:trPr>
          <w:trHeight w:val="454"/>
        </w:trPr>
        <w:tc>
          <w:tcPr>
            <w:tcW w:w="3006" w:type="dxa"/>
            <w:vAlign w:val="center"/>
          </w:tcPr>
          <w:p w:rsidR="001F1C8B" w:rsidRPr="00A0235A" w:rsidRDefault="00775873" w:rsidP="00A0235A">
            <w:pPr>
              <w:jc w:val="center"/>
              <w:rPr>
                <w:rFonts w:ascii="Arial Narrow" w:hAnsi="Arial Narrow"/>
                <w:sz w:val="22"/>
                <w:szCs w:val="22"/>
              </w:rPr>
            </w:pPr>
            <w:r>
              <w:rPr>
                <w:rFonts w:ascii="Arial Narrow" w:hAnsi="Arial Narrow"/>
                <w:sz w:val="22"/>
                <w:szCs w:val="22"/>
              </w:rPr>
              <w:t>XX123456-78</w:t>
            </w:r>
            <w:r w:rsidR="001F1C8B" w:rsidRPr="00A0235A">
              <w:rPr>
                <w:rFonts w:ascii="Arial Narrow" w:hAnsi="Arial Narrow"/>
                <w:sz w:val="22"/>
                <w:szCs w:val="22"/>
              </w:rPr>
              <w:t xml:space="preserve">-СОТ.ПЗ Лист </w:t>
            </w:r>
            <w:r w:rsidR="00A0235A">
              <w:rPr>
                <w:rFonts w:ascii="Arial Narrow" w:hAnsi="Arial Narrow"/>
                <w:sz w:val="22"/>
                <w:szCs w:val="22"/>
              </w:rPr>
              <w:t>7</w:t>
            </w:r>
          </w:p>
        </w:tc>
        <w:tc>
          <w:tcPr>
            <w:tcW w:w="5528" w:type="dxa"/>
            <w:vAlign w:val="center"/>
          </w:tcPr>
          <w:p w:rsidR="001F1C8B" w:rsidRPr="001F1C8B" w:rsidRDefault="001F1C8B" w:rsidP="001F1C8B">
            <w:pPr>
              <w:ind w:left="29" w:right="312"/>
              <w:rPr>
                <w:rFonts w:ascii="Arial Narrow" w:hAnsi="Arial Narrow"/>
                <w:sz w:val="22"/>
                <w:szCs w:val="22"/>
              </w:rPr>
            </w:pPr>
            <w:r>
              <w:rPr>
                <w:rFonts w:ascii="Arial Narrow" w:hAnsi="Arial Narrow"/>
                <w:sz w:val="22"/>
                <w:szCs w:val="22"/>
              </w:rPr>
              <w:t xml:space="preserve">6. </w:t>
            </w:r>
            <w:r w:rsidRPr="001F1C8B">
              <w:rPr>
                <w:rFonts w:ascii="Arial Narrow" w:hAnsi="Arial Narrow"/>
                <w:sz w:val="22"/>
                <w:szCs w:val="22"/>
              </w:rPr>
              <w:t>Указание требуемой пропускной способности канала в</w:t>
            </w:r>
          </w:p>
          <w:p w:rsidR="001F1C8B" w:rsidRDefault="001F1C8B" w:rsidP="001F1C8B">
            <w:pPr>
              <w:ind w:left="29" w:right="312"/>
              <w:rPr>
                <w:rFonts w:ascii="Arial Narrow" w:hAnsi="Arial Narrow"/>
                <w:sz w:val="22"/>
                <w:szCs w:val="22"/>
              </w:rPr>
            </w:pPr>
            <w:r w:rsidRPr="001F1C8B">
              <w:rPr>
                <w:rFonts w:ascii="Arial Narrow" w:hAnsi="Arial Narrow"/>
                <w:sz w:val="22"/>
                <w:szCs w:val="22"/>
              </w:rPr>
              <w:t>зависимости от количества видеокамер в СВН</w:t>
            </w:r>
          </w:p>
        </w:tc>
        <w:tc>
          <w:tcPr>
            <w:tcW w:w="1672" w:type="dxa"/>
            <w:vAlign w:val="center"/>
          </w:tcPr>
          <w:p w:rsidR="001F1C8B" w:rsidRPr="00B22E6A" w:rsidRDefault="001F1C8B"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A0235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 xml:space="preserve">СОТ.ПЗ Лист </w:t>
            </w:r>
            <w:r w:rsidR="00A0235A">
              <w:rPr>
                <w:rFonts w:ascii="Arial Narrow" w:hAnsi="Arial Narrow"/>
                <w:sz w:val="22"/>
                <w:szCs w:val="22"/>
              </w:rPr>
              <w:t>8</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7. </w:t>
            </w:r>
            <w:r w:rsidR="00B22E6A" w:rsidRPr="00CB5DD3">
              <w:rPr>
                <w:rFonts w:ascii="Arial Narrow" w:hAnsi="Arial Narrow"/>
                <w:sz w:val="22"/>
                <w:szCs w:val="22"/>
              </w:rPr>
              <w:t xml:space="preserve">Общие требования к выполнению работ по поставке, монтажу и </w:t>
            </w:r>
            <w:proofErr w:type="spellStart"/>
            <w:r w:rsidR="00B22E6A" w:rsidRPr="00CB5DD3">
              <w:rPr>
                <w:rFonts w:ascii="Arial Narrow" w:hAnsi="Arial Narrow"/>
                <w:sz w:val="22"/>
                <w:szCs w:val="22"/>
              </w:rPr>
              <w:t>пусконаладке</w:t>
            </w:r>
            <w:proofErr w:type="spellEnd"/>
            <w:r w:rsidR="00B22E6A" w:rsidRPr="00CB5DD3">
              <w:rPr>
                <w:rFonts w:ascii="Arial Narrow" w:hAnsi="Arial Narrow"/>
                <w:sz w:val="22"/>
                <w:szCs w:val="22"/>
              </w:rPr>
              <w:t xml:space="preserve"> СВН, а также подключению СВН к системе "Безопасный регион"</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A0235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 xml:space="preserve">СОТ.ПЗ Лист </w:t>
            </w:r>
            <w:r w:rsidR="00A0235A">
              <w:rPr>
                <w:rFonts w:ascii="Arial Narrow" w:hAnsi="Arial Narrow"/>
                <w:sz w:val="22"/>
                <w:szCs w:val="22"/>
              </w:rPr>
              <w:t>10</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8. </w:t>
            </w:r>
            <w:r w:rsidR="00B22E6A" w:rsidRPr="00CB5DD3">
              <w:rPr>
                <w:rFonts w:ascii="Arial Narrow" w:hAnsi="Arial Narrow"/>
                <w:sz w:val="22"/>
                <w:szCs w:val="22"/>
              </w:rPr>
              <w:t>Технические характеристики видеосервера с указанием соответствия ОТТ</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B22E6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14</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9. </w:t>
            </w:r>
            <w:r w:rsidR="00B22E6A" w:rsidRPr="00CB5DD3">
              <w:rPr>
                <w:rFonts w:ascii="Arial Narrow" w:hAnsi="Arial Narrow"/>
                <w:sz w:val="22"/>
                <w:szCs w:val="22"/>
              </w:rPr>
              <w:t>Расчет требуемого объема хранилища в соответствии с ОТТ</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B22E6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15</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10. </w:t>
            </w:r>
            <w:r w:rsidR="00B22E6A" w:rsidRPr="00CB5DD3">
              <w:rPr>
                <w:rFonts w:ascii="Arial Narrow" w:hAnsi="Arial Narrow"/>
                <w:sz w:val="22"/>
                <w:szCs w:val="22"/>
              </w:rPr>
              <w:t>Технические характеристики видеокамер, соответствующие ОТТ с разделением по типам</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B22E6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18</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11. </w:t>
            </w:r>
            <w:r w:rsidR="00B22E6A" w:rsidRPr="00CB5DD3">
              <w:rPr>
                <w:rFonts w:ascii="Arial Narrow" w:hAnsi="Arial Narrow"/>
                <w:sz w:val="22"/>
                <w:szCs w:val="22"/>
              </w:rPr>
              <w:t xml:space="preserve">Наличие </w:t>
            </w:r>
            <w:proofErr w:type="spellStart"/>
            <w:r w:rsidR="00B22E6A" w:rsidRPr="00CB5DD3">
              <w:rPr>
                <w:rFonts w:ascii="Arial Narrow" w:hAnsi="Arial Narrow"/>
                <w:sz w:val="22"/>
                <w:szCs w:val="22"/>
              </w:rPr>
              <w:t>грозозащиты</w:t>
            </w:r>
            <w:proofErr w:type="spellEnd"/>
            <w:r w:rsidR="00B22E6A" w:rsidRPr="00CB5DD3">
              <w:rPr>
                <w:rFonts w:ascii="Arial Narrow" w:hAnsi="Arial Narrow"/>
                <w:sz w:val="22"/>
                <w:szCs w:val="22"/>
              </w:rPr>
              <w:t xml:space="preserve"> для уличных ВК</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B22E6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18</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12. </w:t>
            </w:r>
            <w:r w:rsidR="00B22E6A" w:rsidRPr="00CB5DD3">
              <w:rPr>
                <w:rFonts w:ascii="Arial Narrow" w:hAnsi="Arial Narrow"/>
                <w:sz w:val="22"/>
                <w:szCs w:val="22"/>
              </w:rPr>
              <w:t>Наличие заземляющего контура стоек ВК</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B22E6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18</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13. </w:t>
            </w:r>
            <w:r w:rsidR="00B22E6A" w:rsidRPr="00CB5DD3">
              <w:rPr>
                <w:rFonts w:ascii="Arial Narrow" w:hAnsi="Arial Narrow"/>
                <w:sz w:val="22"/>
                <w:szCs w:val="22"/>
              </w:rPr>
              <w:t xml:space="preserve">Требование к совместимости всего оборудования с ПО Axxon </w:t>
            </w:r>
            <w:proofErr w:type="spellStart"/>
            <w:r w:rsidR="00B22E6A" w:rsidRPr="00CB5DD3">
              <w:rPr>
                <w:rFonts w:ascii="Arial Narrow" w:hAnsi="Arial Narrow"/>
                <w:sz w:val="22"/>
                <w:szCs w:val="22"/>
              </w:rPr>
              <w:t>Next</w:t>
            </w:r>
            <w:proofErr w:type="spellEnd"/>
            <w:r w:rsidR="00B22E6A" w:rsidRPr="00CB5DD3">
              <w:rPr>
                <w:rFonts w:ascii="Arial Narrow" w:hAnsi="Arial Narrow"/>
                <w:sz w:val="22"/>
                <w:szCs w:val="22"/>
              </w:rPr>
              <w:t xml:space="preserve"> </w:t>
            </w:r>
            <w:proofErr w:type="spellStart"/>
            <w:r w:rsidR="00B22E6A" w:rsidRPr="00CB5DD3">
              <w:rPr>
                <w:rFonts w:ascii="Arial Narrow" w:hAnsi="Arial Narrow"/>
                <w:sz w:val="22"/>
                <w:szCs w:val="22"/>
              </w:rPr>
              <w:t>ver</w:t>
            </w:r>
            <w:proofErr w:type="spellEnd"/>
            <w:r w:rsidR="00B22E6A" w:rsidRPr="00CB5DD3">
              <w:rPr>
                <w:rFonts w:ascii="Arial Narrow" w:hAnsi="Arial Narrow"/>
                <w:sz w:val="22"/>
                <w:szCs w:val="22"/>
              </w:rPr>
              <w:t>. 4.0</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A0235A" w:rsidRDefault="00775873" w:rsidP="00B22E6A">
            <w:pPr>
              <w:jc w:val="center"/>
              <w:rPr>
                <w:rFonts w:ascii="Arial Narrow" w:hAnsi="Arial Narrow"/>
                <w:color w:val="FF0000"/>
                <w:sz w:val="22"/>
                <w:szCs w:val="22"/>
              </w:rPr>
            </w:pPr>
            <w:r>
              <w:rPr>
                <w:rFonts w:ascii="Arial Narrow" w:hAnsi="Arial Narrow"/>
                <w:sz w:val="22"/>
                <w:szCs w:val="22"/>
              </w:rPr>
              <w:t>XX123456-78</w:t>
            </w:r>
            <w:r w:rsidR="00757A98" w:rsidRPr="00A0235A">
              <w:rPr>
                <w:rFonts w:ascii="Arial Narrow" w:hAnsi="Arial Narrow"/>
                <w:sz w:val="22"/>
                <w:szCs w:val="22"/>
              </w:rPr>
              <w:t>-</w:t>
            </w:r>
            <w:r w:rsidR="00ED225D" w:rsidRPr="00A0235A">
              <w:rPr>
                <w:rFonts w:ascii="Arial Narrow" w:hAnsi="Arial Narrow"/>
                <w:sz w:val="22"/>
                <w:szCs w:val="22"/>
              </w:rPr>
              <w:t>СОТ.ПЗ Лист 18</w:t>
            </w:r>
          </w:p>
        </w:tc>
        <w:tc>
          <w:tcPr>
            <w:tcW w:w="5528" w:type="dxa"/>
            <w:vAlign w:val="center"/>
          </w:tcPr>
          <w:p w:rsidR="00B22E6A" w:rsidRPr="00CB5DD3" w:rsidRDefault="001F1C8B" w:rsidP="00CB5DD3">
            <w:pPr>
              <w:ind w:left="29" w:right="312"/>
              <w:rPr>
                <w:rFonts w:ascii="Arial Narrow" w:hAnsi="Arial Narrow"/>
                <w:sz w:val="22"/>
                <w:szCs w:val="22"/>
              </w:rPr>
            </w:pPr>
            <w:r>
              <w:rPr>
                <w:rFonts w:ascii="Arial Narrow" w:hAnsi="Arial Narrow"/>
                <w:sz w:val="22"/>
                <w:szCs w:val="22"/>
              </w:rPr>
              <w:t xml:space="preserve">14. </w:t>
            </w:r>
            <w:r w:rsidR="00B22E6A" w:rsidRPr="00CB5DD3">
              <w:rPr>
                <w:rFonts w:ascii="Arial Narrow" w:hAnsi="Arial Narrow"/>
                <w:sz w:val="22"/>
                <w:szCs w:val="22"/>
              </w:rPr>
              <w:t>Описание системы мониторинга распределительных шкафов и активного телекоммуникационного оборудования</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6F0F1E" w:rsidRDefault="00B22E6A" w:rsidP="00B22E6A">
            <w:pPr>
              <w:jc w:val="center"/>
              <w:rPr>
                <w:rFonts w:ascii="Arial Narrow" w:hAnsi="Arial Narrow"/>
                <w:sz w:val="22"/>
                <w:szCs w:val="22"/>
              </w:rPr>
            </w:pPr>
          </w:p>
        </w:tc>
        <w:tc>
          <w:tcPr>
            <w:tcW w:w="5528" w:type="dxa"/>
            <w:vAlign w:val="center"/>
          </w:tcPr>
          <w:p w:rsidR="00B22E6A" w:rsidRPr="006F0F1E" w:rsidRDefault="00B22E6A" w:rsidP="00B22E6A">
            <w:pPr>
              <w:overflowPunct w:val="0"/>
              <w:autoSpaceDE w:val="0"/>
              <w:autoSpaceDN w:val="0"/>
              <w:adjustRightInd w:val="0"/>
              <w:ind w:left="29"/>
              <w:jc w:val="center"/>
              <w:textAlignment w:val="baseline"/>
              <w:rPr>
                <w:rFonts w:ascii="Arial Narrow" w:hAnsi="Arial Narrow"/>
                <w:bCs/>
                <w:sz w:val="22"/>
                <w:szCs w:val="22"/>
                <w:u w:val="single"/>
              </w:rPr>
            </w:pPr>
            <w:r w:rsidRPr="006F0F1E">
              <w:rPr>
                <w:rFonts w:ascii="Arial Narrow" w:hAnsi="Arial Narrow"/>
                <w:bCs/>
                <w:sz w:val="22"/>
                <w:szCs w:val="22"/>
                <w:u w:val="single"/>
              </w:rPr>
              <w:t>Графическая часть:</w:t>
            </w:r>
          </w:p>
        </w:tc>
        <w:tc>
          <w:tcPr>
            <w:tcW w:w="1672" w:type="dxa"/>
            <w:vAlign w:val="center"/>
          </w:tcPr>
          <w:p w:rsidR="00B22E6A" w:rsidRPr="006F0F1E" w:rsidRDefault="00B22E6A" w:rsidP="00B22E6A">
            <w:pPr>
              <w:ind w:left="142" w:right="312"/>
              <w:jc w:val="center"/>
              <w:rPr>
                <w:rFonts w:ascii="Arial Narrow" w:hAnsi="Arial Narrow"/>
                <w:sz w:val="22"/>
                <w:szCs w:val="22"/>
              </w:rPr>
            </w:pPr>
          </w:p>
        </w:tc>
      </w:tr>
      <w:tr w:rsidR="00B22E6A" w:rsidRPr="006F0F1E" w:rsidTr="00B22E6A">
        <w:trPr>
          <w:trHeight w:val="454"/>
        </w:trPr>
        <w:tc>
          <w:tcPr>
            <w:tcW w:w="3006" w:type="dxa"/>
            <w:vAlign w:val="center"/>
          </w:tcPr>
          <w:p w:rsidR="00B22E6A" w:rsidRPr="00A0235A" w:rsidRDefault="00775873" w:rsidP="00A0235A">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СОТ</w:t>
            </w:r>
            <w:r w:rsidR="00B22E6A" w:rsidRPr="00A0235A">
              <w:rPr>
                <w:rFonts w:ascii="Arial Narrow" w:hAnsi="Arial Narrow"/>
                <w:sz w:val="22"/>
                <w:szCs w:val="22"/>
              </w:rPr>
              <w:t xml:space="preserve"> Лист 1</w:t>
            </w:r>
          </w:p>
        </w:tc>
        <w:tc>
          <w:tcPr>
            <w:tcW w:w="5528" w:type="dxa"/>
            <w:vAlign w:val="center"/>
          </w:tcPr>
          <w:p w:rsidR="00B22E6A" w:rsidRPr="006F0F1E" w:rsidRDefault="00B22E6A" w:rsidP="008F6B98">
            <w:pPr>
              <w:overflowPunct w:val="0"/>
              <w:autoSpaceDE w:val="0"/>
              <w:autoSpaceDN w:val="0"/>
              <w:adjustRightInd w:val="0"/>
              <w:ind w:left="317" w:hanging="288"/>
              <w:jc w:val="both"/>
              <w:textAlignment w:val="baseline"/>
              <w:rPr>
                <w:rFonts w:ascii="Arial Narrow" w:hAnsi="Arial Narrow"/>
                <w:bCs/>
                <w:iCs/>
                <w:sz w:val="22"/>
                <w:szCs w:val="22"/>
              </w:rPr>
            </w:pPr>
            <w:r w:rsidRPr="006F0F1E">
              <w:rPr>
                <w:rFonts w:ascii="Arial Narrow" w:hAnsi="Arial Narrow"/>
                <w:bCs/>
                <w:iCs/>
                <w:sz w:val="22"/>
                <w:szCs w:val="22"/>
              </w:rPr>
              <w:t>Общие данные</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B22E6A" w:rsidRPr="006F0F1E" w:rsidTr="00B22E6A">
        <w:trPr>
          <w:trHeight w:val="454"/>
        </w:trPr>
        <w:tc>
          <w:tcPr>
            <w:tcW w:w="3006" w:type="dxa"/>
            <w:vAlign w:val="center"/>
          </w:tcPr>
          <w:p w:rsidR="00B22E6A" w:rsidRPr="006F0F1E" w:rsidRDefault="00775873" w:rsidP="00B22E6A">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8F6B98" w:rsidRPr="00A0235A">
              <w:rPr>
                <w:rFonts w:ascii="Arial Narrow" w:hAnsi="Arial Narrow"/>
                <w:sz w:val="22"/>
                <w:szCs w:val="22"/>
              </w:rPr>
              <w:t>Лист 2</w:t>
            </w:r>
          </w:p>
        </w:tc>
        <w:tc>
          <w:tcPr>
            <w:tcW w:w="5528" w:type="dxa"/>
            <w:vAlign w:val="center"/>
          </w:tcPr>
          <w:p w:rsidR="00B22E6A" w:rsidRPr="006F0F1E" w:rsidRDefault="00757A98" w:rsidP="008F6B98">
            <w:pPr>
              <w:overflowPunct w:val="0"/>
              <w:autoSpaceDE w:val="0"/>
              <w:autoSpaceDN w:val="0"/>
              <w:adjustRightInd w:val="0"/>
              <w:ind w:left="33" w:hanging="4"/>
              <w:jc w:val="both"/>
              <w:textAlignment w:val="baseline"/>
              <w:rPr>
                <w:rFonts w:ascii="Arial Narrow" w:hAnsi="Arial Narrow"/>
                <w:bCs/>
                <w:iCs/>
                <w:sz w:val="22"/>
                <w:szCs w:val="22"/>
              </w:rPr>
            </w:pPr>
            <w:r w:rsidRPr="00757A98">
              <w:rPr>
                <w:rFonts w:ascii="Arial Narrow" w:hAnsi="Arial Narrow"/>
                <w:bCs/>
                <w:iCs/>
                <w:sz w:val="22"/>
                <w:szCs w:val="22"/>
              </w:rPr>
              <w:t>Условные и графические обозначения</w:t>
            </w:r>
          </w:p>
        </w:tc>
        <w:tc>
          <w:tcPr>
            <w:tcW w:w="1672" w:type="dxa"/>
            <w:vAlign w:val="center"/>
          </w:tcPr>
          <w:p w:rsidR="00B22E6A" w:rsidRPr="00B22E6A" w:rsidRDefault="00B22E6A" w:rsidP="00B22E6A">
            <w:pPr>
              <w:ind w:left="142" w:right="312"/>
              <w:jc w:val="center"/>
              <w:rPr>
                <w:rFonts w:ascii="Arial Narrow" w:hAnsi="Arial Narrow"/>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3</w:t>
            </w:r>
          </w:p>
        </w:tc>
        <w:tc>
          <w:tcPr>
            <w:tcW w:w="5528" w:type="dxa"/>
            <w:vAlign w:val="center"/>
          </w:tcPr>
          <w:p w:rsidR="00E35244" w:rsidRPr="006F0F1E" w:rsidRDefault="00757A98" w:rsidP="00E35244">
            <w:pPr>
              <w:overflowPunct w:val="0"/>
              <w:autoSpaceDE w:val="0"/>
              <w:autoSpaceDN w:val="0"/>
              <w:adjustRightInd w:val="0"/>
              <w:ind w:left="33" w:hanging="4"/>
              <w:jc w:val="both"/>
              <w:textAlignment w:val="baseline"/>
              <w:rPr>
                <w:rFonts w:ascii="Arial Narrow" w:hAnsi="Arial Narrow"/>
                <w:bCs/>
                <w:iCs/>
                <w:sz w:val="22"/>
                <w:szCs w:val="22"/>
              </w:rPr>
            </w:pPr>
            <w:r w:rsidRPr="00757A98">
              <w:rPr>
                <w:rFonts w:ascii="Arial Narrow" w:hAnsi="Arial Narrow"/>
                <w:bCs/>
                <w:iCs/>
                <w:sz w:val="22"/>
                <w:szCs w:val="22"/>
              </w:rPr>
              <w:t>Структурная схема СВН. Схема электрических соединений</w:t>
            </w:r>
          </w:p>
        </w:tc>
        <w:tc>
          <w:tcPr>
            <w:tcW w:w="1672" w:type="dxa"/>
            <w:vAlign w:val="center"/>
          </w:tcPr>
          <w:p w:rsidR="00E35244" w:rsidRPr="00B22E6A" w:rsidRDefault="00E35244" w:rsidP="00E35244">
            <w:pPr>
              <w:ind w:left="142" w:right="312"/>
              <w:jc w:val="center"/>
              <w:rPr>
                <w:rFonts w:ascii="Arial Narrow" w:hAnsi="Arial Narrow"/>
                <w:sz w:val="22"/>
                <w:szCs w:val="22"/>
                <w:highlight w:val="yellow"/>
              </w:rPr>
            </w:pPr>
          </w:p>
        </w:tc>
      </w:tr>
      <w:tr w:rsidR="00E35244" w:rsidRPr="006F0F1E" w:rsidTr="00B22E6A">
        <w:trPr>
          <w:trHeight w:val="454"/>
        </w:trPr>
        <w:tc>
          <w:tcPr>
            <w:tcW w:w="3006" w:type="dxa"/>
            <w:vAlign w:val="center"/>
          </w:tcPr>
          <w:p w:rsidR="00E35244" w:rsidRPr="006F0F1E"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4</w:t>
            </w:r>
          </w:p>
        </w:tc>
        <w:tc>
          <w:tcPr>
            <w:tcW w:w="5528" w:type="dxa"/>
            <w:vAlign w:val="center"/>
          </w:tcPr>
          <w:p w:rsidR="00E35244" w:rsidRPr="006F0F1E" w:rsidRDefault="00757A98" w:rsidP="00E35244">
            <w:pPr>
              <w:ind w:left="33" w:hanging="4"/>
              <w:jc w:val="both"/>
              <w:rPr>
                <w:rFonts w:ascii="Arial Narrow" w:hAnsi="Arial Narrow"/>
                <w:sz w:val="22"/>
                <w:szCs w:val="22"/>
              </w:rPr>
            </w:pPr>
            <w:r w:rsidRPr="00757A98">
              <w:rPr>
                <w:rFonts w:ascii="Arial Narrow" w:hAnsi="Arial Narrow"/>
                <w:sz w:val="22"/>
                <w:szCs w:val="22"/>
              </w:rPr>
              <w:t xml:space="preserve">Схема организации связи для подключения к системе </w:t>
            </w:r>
            <w:r w:rsidRPr="00757A98">
              <w:rPr>
                <w:rFonts w:ascii="Arial Narrow" w:hAnsi="Arial Narrow"/>
                <w:sz w:val="22"/>
                <w:szCs w:val="22"/>
              </w:rPr>
              <w:lastRenderedPageBreak/>
              <w:t>"Безопасный регион"</w:t>
            </w:r>
          </w:p>
        </w:tc>
        <w:tc>
          <w:tcPr>
            <w:tcW w:w="1672" w:type="dxa"/>
            <w:vAlign w:val="center"/>
          </w:tcPr>
          <w:p w:rsidR="00E35244" w:rsidRPr="00B22E6A" w:rsidRDefault="00E35244" w:rsidP="00E35244">
            <w:pPr>
              <w:ind w:left="142" w:right="312"/>
              <w:jc w:val="center"/>
              <w:rPr>
                <w:rFonts w:ascii="Arial Narrow" w:hAnsi="Arial Narrow"/>
                <w:sz w:val="22"/>
                <w:szCs w:val="22"/>
                <w:highlight w:val="yellow"/>
              </w:rPr>
            </w:pPr>
          </w:p>
        </w:tc>
      </w:tr>
      <w:tr w:rsidR="00E35244" w:rsidRPr="006F0F1E" w:rsidTr="00B22E6A">
        <w:trPr>
          <w:trHeight w:val="454"/>
        </w:trPr>
        <w:tc>
          <w:tcPr>
            <w:tcW w:w="3006" w:type="dxa"/>
            <w:vAlign w:val="center"/>
          </w:tcPr>
          <w:p w:rsidR="00E35244" w:rsidRPr="006F0F1E"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5</w:t>
            </w:r>
          </w:p>
        </w:tc>
        <w:tc>
          <w:tcPr>
            <w:tcW w:w="5528" w:type="dxa"/>
            <w:vAlign w:val="center"/>
          </w:tcPr>
          <w:p w:rsidR="00E35244" w:rsidRPr="008F6B98" w:rsidRDefault="00757A98" w:rsidP="00E35244">
            <w:pPr>
              <w:overflowPunct w:val="0"/>
              <w:autoSpaceDE w:val="0"/>
              <w:autoSpaceDN w:val="0"/>
              <w:adjustRightInd w:val="0"/>
              <w:ind w:left="29"/>
              <w:jc w:val="both"/>
              <w:textAlignment w:val="baseline"/>
              <w:rPr>
                <w:rFonts w:ascii="Arial Narrow" w:hAnsi="Arial Narrow"/>
                <w:bCs/>
                <w:iCs/>
                <w:sz w:val="22"/>
                <w:szCs w:val="22"/>
              </w:rPr>
            </w:pPr>
            <w:r w:rsidRPr="00757A98">
              <w:rPr>
                <w:rFonts w:ascii="Arial Narrow" w:hAnsi="Arial Narrow"/>
                <w:bCs/>
                <w:iCs/>
                <w:sz w:val="22"/>
                <w:szCs w:val="22"/>
              </w:rPr>
              <w:t>Расстановка оборудования, разводка кабелей системы видеонаблюдения. План земельного участка. М 1:500</w:t>
            </w:r>
          </w:p>
        </w:tc>
        <w:tc>
          <w:tcPr>
            <w:tcW w:w="1672" w:type="dxa"/>
            <w:vAlign w:val="center"/>
          </w:tcPr>
          <w:p w:rsidR="00E35244" w:rsidRPr="00B22E6A" w:rsidRDefault="00E35244" w:rsidP="00E35244">
            <w:pPr>
              <w:ind w:left="142" w:right="312"/>
              <w:jc w:val="center"/>
              <w:rPr>
                <w:rFonts w:ascii="Arial Narrow" w:hAnsi="Arial Narrow"/>
                <w:sz w:val="22"/>
                <w:szCs w:val="22"/>
                <w:highlight w:val="yellow"/>
              </w:rPr>
            </w:pPr>
          </w:p>
        </w:tc>
      </w:tr>
      <w:tr w:rsidR="00E35244" w:rsidRPr="006F0F1E" w:rsidTr="00B22E6A">
        <w:trPr>
          <w:trHeight w:val="454"/>
        </w:trPr>
        <w:tc>
          <w:tcPr>
            <w:tcW w:w="3006" w:type="dxa"/>
            <w:vAlign w:val="center"/>
          </w:tcPr>
          <w:p w:rsidR="00E35244" w:rsidRPr="006F0F1E"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6</w:t>
            </w:r>
          </w:p>
        </w:tc>
        <w:tc>
          <w:tcPr>
            <w:tcW w:w="5528" w:type="dxa"/>
            <w:vAlign w:val="center"/>
          </w:tcPr>
          <w:p w:rsidR="00E35244" w:rsidRPr="008F6B98" w:rsidRDefault="00757A98" w:rsidP="00E35244">
            <w:pPr>
              <w:overflowPunct w:val="0"/>
              <w:autoSpaceDE w:val="0"/>
              <w:autoSpaceDN w:val="0"/>
              <w:adjustRightInd w:val="0"/>
              <w:ind w:left="29"/>
              <w:jc w:val="both"/>
              <w:textAlignment w:val="baseline"/>
              <w:rPr>
                <w:rFonts w:ascii="Arial Narrow" w:hAnsi="Arial Narrow"/>
                <w:bCs/>
                <w:iCs/>
                <w:sz w:val="22"/>
                <w:szCs w:val="22"/>
              </w:rPr>
            </w:pPr>
            <w:r w:rsidRPr="00757A98">
              <w:rPr>
                <w:rFonts w:ascii="Arial Narrow" w:hAnsi="Arial Narrow"/>
                <w:bCs/>
                <w:iCs/>
                <w:sz w:val="22"/>
                <w:szCs w:val="22"/>
              </w:rPr>
              <w:t>Расстановка оборудования, разводка кабелей системы видеонаблюдения. План подземного этажа. М 1:200</w:t>
            </w:r>
          </w:p>
        </w:tc>
        <w:tc>
          <w:tcPr>
            <w:tcW w:w="1672" w:type="dxa"/>
            <w:vAlign w:val="center"/>
          </w:tcPr>
          <w:p w:rsidR="00E35244" w:rsidRPr="00B22E6A" w:rsidRDefault="00E35244" w:rsidP="00E35244">
            <w:pPr>
              <w:ind w:left="142" w:right="312"/>
              <w:jc w:val="center"/>
              <w:rPr>
                <w:rFonts w:ascii="Arial Narrow" w:hAnsi="Arial Narrow"/>
                <w:sz w:val="22"/>
                <w:szCs w:val="22"/>
                <w:highlight w:val="yellow"/>
              </w:rPr>
            </w:pPr>
          </w:p>
        </w:tc>
      </w:tr>
      <w:tr w:rsidR="00E35244" w:rsidRPr="006F0F1E" w:rsidTr="00B22E6A">
        <w:trPr>
          <w:trHeight w:val="454"/>
        </w:trPr>
        <w:tc>
          <w:tcPr>
            <w:tcW w:w="3006" w:type="dxa"/>
            <w:vAlign w:val="center"/>
          </w:tcPr>
          <w:p w:rsidR="00E35244" w:rsidRPr="006F0F1E"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7</w:t>
            </w:r>
          </w:p>
        </w:tc>
        <w:tc>
          <w:tcPr>
            <w:tcW w:w="5528" w:type="dxa"/>
            <w:vAlign w:val="center"/>
          </w:tcPr>
          <w:p w:rsidR="00E35244" w:rsidRPr="008F6B98" w:rsidRDefault="00757A98" w:rsidP="00E35244">
            <w:pPr>
              <w:overflowPunct w:val="0"/>
              <w:autoSpaceDE w:val="0"/>
              <w:autoSpaceDN w:val="0"/>
              <w:adjustRightInd w:val="0"/>
              <w:ind w:left="29"/>
              <w:jc w:val="both"/>
              <w:textAlignment w:val="baseline"/>
              <w:rPr>
                <w:rFonts w:ascii="Arial Narrow" w:hAnsi="Arial Narrow"/>
                <w:bCs/>
                <w:iCs/>
                <w:sz w:val="22"/>
                <w:szCs w:val="22"/>
              </w:rPr>
            </w:pPr>
            <w:r w:rsidRPr="00757A98">
              <w:rPr>
                <w:rFonts w:ascii="Arial Narrow" w:hAnsi="Arial Narrow"/>
                <w:bCs/>
                <w:iCs/>
                <w:sz w:val="22"/>
                <w:szCs w:val="22"/>
              </w:rPr>
              <w:t>Расстановка оборудования, разводка кабелей системы видеонаблюдения. План 1-го этажа. М 1:200</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6F0F1E"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8</w:t>
            </w:r>
          </w:p>
        </w:tc>
        <w:tc>
          <w:tcPr>
            <w:tcW w:w="5528" w:type="dxa"/>
            <w:vAlign w:val="center"/>
          </w:tcPr>
          <w:p w:rsidR="00E35244" w:rsidRPr="008F6B98" w:rsidRDefault="00757A98" w:rsidP="00757A98">
            <w:pPr>
              <w:ind w:left="33" w:hanging="4"/>
              <w:jc w:val="both"/>
              <w:rPr>
                <w:rFonts w:ascii="Arial Narrow" w:hAnsi="Arial Narrow"/>
                <w:bCs/>
                <w:iCs/>
                <w:sz w:val="22"/>
                <w:szCs w:val="22"/>
              </w:rPr>
            </w:pPr>
            <w:r w:rsidRPr="00757A98">
              <w:rPr>
                <w:rFonts w:ascii="Arial Narrow" w:hAnsi="Arial Narrow"/>
                <w:bCs/>
                <w:iCs/>
                <w:sz w:val="22"/>
                <w:szCs w:val="22"/>
              </w:rPr>
              <w:t xml:space="preserve">Расстановка оборудования, разводка кабелей системы видеонаблюдения. План </w:t>
            </w:r>
            <w:r>
              <w:rPr>
                <w:rFonts w:ascii="Arial Narrow" w:hAnsi="Arial Narrow"/>
                <w:bCs/>
                <w:iCs/>
                <w:sz w:val="22"/>
                <w:szCs w:val="22"/>
              </w:rPr>
              <w:t>2</w:t>
            </w:r>
            <w:r w:rsidRPr="00757A98">
              <w:rPr>
                <w:rFonts w:ascii="Arial Narrow" w:hAnsi="Arial Narrow"/>
                <w:bCs/>
                <w:iCs/>
                <w:sz w:val="22"/>
                <w:szCs w:val="22"/>
              </w:rPr>
              <w:t>-го этажа. М 1:200</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6F0F1E"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9</w:t>
            </w:r>
          </w:p>
        </w:tc>
        <w:tc>
          <w:tcPr>
            <w:tcW w:w="5528" w:type="dxa"/>
            <w:vAlign w:val="center"/>
          </w:tcPr>
          <w:p w:rsidR="00E35244" w:rsidRPr="006F0F1E" w:rsidRDefault="00757A98" w:rsidP="00757A98">
            <w:pPr>
              <w:ind w:hanging="4"/>
              <w:rPr>
                <w:rFonts w:ascii="Arial Narrow" w:hAnsi="Arial Narrow"/>
                <w:sz w:val="22"/>
                <w:szCs w:val="22"/>
              </w:rPr>
            </w:pPr>
            <w:r w:rsidRPr="00757A98">
              <w:rPr>
                <w:rFonts w:ascii="Arial Narrow" w:hAnsi="Arial Narrow"/>
                <w:bCs/>
                <w:iCs/>
                <w:sz w:val="22"/>
                <w:szCs w:val="22"/>
              </w:rPr>
              <w:t xml:space="preserve">Расстановка оборудования, разводка кабелей системы видеонаблюдения. План </w:t>
            </w:r>
            <w:r>
              <w:rPr>
                <w:rFonts w:ascii="Arial Narrow" w:hAnsi="Arial Narrow"/>
                <w:bCs/>
                <w:iCs/>
                <w:sz w:val="22"/>
                <w:szCs w:val="22"/>
              </w:rPr>
              <w:t>3</w:t>
            </w:r>
            <w:r w:rsidRPr="00757A98">
              <w:rPr>
                <w:rFonts w:ascii="Arial Narrow" w:hAnsi="Arial Narrow"/>
                <w:bCs/>
                <w:iCs/>
                <w:sz w:val="22"/>
                <w:szCs w:val="22"/>
              </w:rPr>
              <w:t>-го этажа. М 1:200</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10</w:t>
            </w:r>
          </w:p>
        </w:tc>
        <w:tc>
          <w:tcPr>
            <w:tcW w:w="5528" w:type="dxa"/>
            <w:vAlign w:val="center"/>
          </w:tcPr>
          <w:p w:rsidR="00E35244" w:rsidRPr="006F0F1E" w:rsidRDefault="00757A98" w:rsidP="00757A98">
            <w:pPr>
              <w:shd w:val="clear" w:color="auto" w:fill="FFFFFF"/>
              <w:ind w:hanging="4"/>
              <w:rPr>
                <w:rFonts w:ascii="Arial Narrow" w:hAnsi="Arial Narrow"/>
                <w:sz w:val="22"/>
                <w:szCs w:val="22"/>
              </w:rPr>
            </w:pPr>
            <w:r w:rsidRPr="00757A98">
              <w:rPr>
                <w:rFonts w:ascii="Arial Narrow" w:hAnsi="Arial Narrow"/>
                <w:bCs/>
                <w:iCs/>
                <w:sz w:val="22"/>
                <w:szCs w:val="22"/>
              </w:rPr>
              <w:t xml:space="preserve">Расстановка оборудования, разводка кабелей системы видеонаблюдения. План </w:t>
            </w:r>
            <w:r>
              <w:rPr>
                <w:rFonts w:ascii="Arial Narrow" w:hAnsi="Arial Narrow"/>
                <w:bCs/>
                <w:iCs/>
                <w:sz w:val="22"/>
                <w:szCs w:val="22"/>
              </w:rPr>
              <w:t>4</w:t>
            </w:r>
            <w:r w:rsidRPr="00757A98">
              <w:rPr>
                <w:rFonts w:ascii="Arial Narrow" w:hAnsi="Arial Narrow"/>
                <w:bCs/>
                <w:iCs/>
                <w:sz w:val="22"/>
                <w:szCs w:val="22"/>
              </w:rPr>
              <w:t>-го этажа. М 1:200</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11</w:t>
            </w:r>
          </w:p>
        </w:tc>
        <w:tc>
          <w:tcPr>
            <w:tcW w:w="5528" w:type="dxa"/>
            <w:vAlign w:val="center"/>
          </w:tcPr>
          <w:p w:rsidR="00E35244" w:rsidRPr="006F0F1E" w:rsidRDefault="00757A98" w:rsidP="00E35244">
            <w:pPr>
              <w:shd w:val="clear" w:color="auto" w:fill="FFFFFF"/>
              <w:ind w:left="33" w:hanging="4"/>
              <w:rPr>
                <w:rFonts w:ascii="Arial Narrow" w:hAnsi="Arial Narrow"/>
                <w:sz w:val="22"/>
                <w:szCs w:val="22"/>
              </w:rPr>
            </w:pPr>
            <w:r w:rsidRPr="00757A98">
              <w:rPr>
                <w:rFonts w:ascii="Arial Narrow" w:hAnsi="Arial Narrow"/>
                <w:sz w:val="22"/>
                <w:szCs w:val="22"/>
              </w:rPr>
              <w:t>Схема охраны лестничных клеток, согласно Р 78.36.008-99, утвержденных МВД РФ</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12</w:t>
            </w:r>
          </w:p>
        </w:tc>
        <w:tc>
          <w:tcPr>
            <w:tcW w:w="5528" w:type="dxa"/>
            <w:vAlign w:val="center"/>
          </w:tcPr>
          <w:p w:rsidR="00E35244" w:rsidRPr="006F0F1E" w:rsidRDefault="00757A98" w:rsidP="00E35244">
            <w:pPr>
              <w:shd w:val="clear" w:color="auto" w:fill="FFFFFF"/>
              <w:ind w:left="33" w:hanging="4"/>
              <w:rPr>
                <w:rFonts w:ascii="Arial Narrow" w:hAnsi="Arial Narrow"/>
                <w:sz w:val="22"/>
                <w:szCs w:val="22"/>
              </w:rPr>
            </w:pPr>
            <w:r w:rsidRPr="00757A98">
              <w:rPr>
                <w:rFonts w:ascii="Arial Narrow" w:hAnsi="Arial Narrow"/>
                <w:sz w:val="22"/>
                <w:szCs w:val="22"/>
              </w:rPr>
              <w:t xml:space="preserve">Схема </w:t>
            </w:r>
            <w:proofErr w:type="spellStart"/>
            <w:r w:rsidRPr="00757A98">
              <w:rPr>
                <w:rFonts w:ascii="Arial Narrow" w:hAnsi="Arial Narrow"/>
                <w:sz w:val="22"/>
                <w:szCs w:val="22"/>
              </w:rPr>
              <w:t>разварки</w:t>
            </w:r>
            <w:proofErr w:type="spellEnd"/>
            <w:r w:rsidRPr="00757A98">
              <w:rPr>
                <w:rFonts w:ascii="Arial Narrow" w:hAnsi="Arial Narrow"/>
                <w:sz w:val="22"/>
                <w:szCs w:val="22"/>
              </w:rPr>
              <w:t xml:space="preserve"> ВОЛС. Схема обжима кабеля UTP</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13</w:t>
            </w:r>
          </w:p>
        </w:tc>
        <w:tc>
          <w:tcPr>
            <w:tcW w:w="5528" w:type="dxa"/>
            <w:vAlign w:val="center"/>
          </w:tcPr>
          <w:p w:rsidR="00E35244" w:rsidRPr="006F0F1E" w:rsidRDefault="00757A98" w:rsidP="00E35244">
            <w:pPr>
              <w:autoSpaceDE w:val="0"/>
              <w:autoSpaceDN w:val="0"/>
              <w:adjustRightInd w:val="0"/>
              <w:ind w:hanging="4"/>
              <w:rPr>
                <w:rFonts w:ascii="Arial Narrow" w:hAnsi="Arial Narrow"/>
                <w:sz w:val="22"/>
                <w:szCs w:val="22"/>
              </w:rPr>
            </w:pPr>
            <w:r w:rsidRPr="00757A98">
              <w:rPr>
                <w:rFonts w:ascii="Arial Narrow" w:hAnsi="Arial Narrow"/>
                <w:sz w:val="22"/>
                <w:szCs w:val="22"/>
              </w:rPr>
              <w:t>Расчет времени автономной работы ИБП.</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14</w:t>
            </w:r>
          </w:p>
        </w:tc>
        <w:tc>
          <w:tcPr>
            <w:tcW w:w="5528" w:type="dxa"/>
            <w:vAlign w:val="center"/>
          </w:tcPr>
          <w:p w:rsidR="00E35244" w:rsidRPr="00157354" w:rsidRDefault="00757A98" w:rsidP="00E35244">
            <w:pPr>
              <w:autoSpaceDE w:val="0"/>
              <w:autoSpaceDN w:val="0"/>
              <w:adjustRightInd w:val="0"/>
              <w:ind w:hanging="4"/>
              <w:rPr>
                <w:rFonts w:ascii="Arial Narrow" w:hAnsi="Arial Narrow"/>
                <w:sz w:val="22"/>
                <w:szCs w:val="22"/>
              </w:rPr>
            </w:pPr>
            <w:r w:rsidRPr="00757A98">
              <w:rPr>
                <w:rFonts w:ascii="Arial Narrow" w:hAnsi="Arial Narrow"/>
                <w:sz w:val="22"/>
                <w:szCs w:val="22"/>
              </w:rPr>
              <w:t>Схема электрическая однолинейная. Щит ЩСС</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15</w:t>
            </w:r>
          </w:p>
        </w:tc>
        <w:tc>
          <w:tcPr>
            <w:tcW w:w="5528" w:type="dxa"/>
            <w:vAlign w:val="center"/>
          </w:tcPr>
          <w:p w:rsidR="00E35244" w:rsidRPr="00157354" w:rsidRDefault="00757A98" w:rsidP="00E35244">
            <w:pPr>
              <w:autoSpaceDE w:val="0"/>
              <w:autoSpaceDN w:val="0"/>
              <w:adjustRightInd w:val="0"/>
              <w:ind w:hanging="4"/>
              <w:rPr>
                <w:rFonts w:ascii="Arial Narrow" w:hAnsi="Arial Narrow"/>
                <w:sz w:val="22"/>
                <w:szCs w:val="22"/>
              </w:rPr>
            </w:pPr>
            <w:r w:rsidRPr="00757A98">
              <w:rPr>
                <w:rFonts w:ascii="Arial Narrow" w:hAnsi="Arial Narrow"/>
                <w:sz w:val="22"/>
                <w:szCs w:val="22"/>
              </w:rPr>
              <w:t>Расчетные данные глубины видеоархива</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 xml:space="preserve">СОТ </w:t>
            </w:r>
            <w:r w:rsidR="00E35244" w:rsidRPr="00A0235A">
              <w:rPr>
                <w:rFonts w:ascii="Arial Narrow" w:hAnsi="Arial Narrow"/>
                <w:sz w:val="22"/>
                <w:szCs w:val="22"/>
              </w:rPr>
              <w:t>Лист 16</w:t>
            </w:r>
          </w:p>
        </w:tc>
        <w:tc>
          <w:tcPr>
            <w:tcW w:w="5528" w:type="dxa"/>
            <w:vAlign w:val="center"/>
          </w:tcPr>
          <w:p w:rsidR="00E35244" w:rsidRPr="006F0F1E" w:rsidRDefault="00757A98" w:rsidP="00E35244">
            <w:pPr>
              <w:autoSpaceDE w:val="0"/>
              <w:autoSpaceDN w:val="0"/>
              <w:adjustRightInd w:val="0"/>
              <w:rPr>
                <w:rFonts w:ascii="Arial Narrow" w:hAnsi="Arial Narrow"/>
                <w:sz w:val="22"/>
                <w:szCs w:val="22"/>
              </w:rPr>
            </w:pPr>
            <w:r w:rsidRPr="00757A98">
              <w:rPr>
                <w:rFonts w:ascii="Arial Narrow" w:hAnsi="Arial Narrow"/>
                <w:sz w:val="22"/>
                <w:szCs w:val="22"/>
              </w:rPr>
              <w:t>Расположения оборудования в телекоммуникационном шкафу.</w:t>
            </w:r>
          </w:p>
        </w:tc>
        <w:tc>
          <w:tcPr>
            <w:tcW w:w="1672" w:type="dxa"/>
            <w:vAlign w:val="center"/>
          </w:tcPr>
          <w:p w:rsidR="00E35244" w:rsidRPr="00B22E6A" w:rsidRDefault="00E35244" w:rsidP="00E35244">
            <w:pPr>
              <w:ind w:left="142" w:right="312"/>
              <w:jc w:val="center"/>
              <w:rPr>
                <w:rFonts w:ascii="Arial Narrow" w:hAnsi="Arial Narrow"/>
                <w:color w:val="FF0000"/>
                <w:sz w:val="22"/>
                <w:szCs w:val="22"/>
                <w:highlight w:val="yellow"/>
              </w:rPr>
            </w:pPr>
          </w:p>
        </w:tc>
      </w:tr>
      <w:tr w:rsidR="00757A98" w:rsidRPr="006F0F1E" w:rsidTr="00B22E6A">
        <w:trPr>
          <w:trHeight w:val="454"/>
        </w:trPr>
        <w:tc>
          <w:tcPr>
            <w:tcW w:w="3006" w:type="dxa"/>
            <w:vAlign w:val="center"/>
          </w:tcPr>
          <w:p w:rsidR="00757A98" w:rsidRPr="00B8568B" w:rsidRDefault="00775873" w:rsidP="00E35244">
            <w:pPr>
              <w:jc w:val="center"/>
              <w:rPr>
                <w:rFonts w:ascii="Arial Narrow" w:hAnsi="Arial Narrow"/>
                <w:sz w:val="22"/>
                <w:szCs w:val="22"/>
              </w:rPr>
            </w:pPr>
            <w:r>
              <w:rPr>
                <w:rFonts w:ascii="Arial Narrow" w:hAnsi="Arial Narrow"/>
                <w:sz w:val="22"/>
                <w:szCs w:val="22"/>
              </w:rPr>
              <w:t>XX123456-78</w:t>
            </w:r>
            <w:r w:rsidR="00757A98" w:rsidRPr="000007BE">
              <w:rPr>
                <w:rFonts w:ascii="Arial Narrow" w:hAnsi="Arial Narrow"/>
                <w:sz w:val="22"/>
                <w:szCs w:val="22"/>
              </w:rPr>
              <w:t>-</w:t>
            </w:r>
            <w:r w:rsidR="00757A98" w:rsidRPr="00A0235A">
              <w:rPr>
                <w:rFonts w:ascii="Arial Narrow" w:hAnsi="Arial Narrow"/>
                <w:sz w:val="22"/>
                <w:szCs w:val="22"/>
              </w:rPr>
              <w:t>СОТ Лист 17</w:t>
            </w:r>
          </w:p>
        </w:tc>
        <w:tc>
          <w:tcPr>
            <w:tcW w:w="5528" w:type="dxa"/>
            <w:vAlign w:val="center"/>
          </w:tcPr>
          <w:p w:rsidR="00757A98" w:rsidRPr="00757A98" w:rsidRDefault="00757A98" w:rsidP="00E35244">
            <w:pPr>
              <w:autoSpaceDE w:val="0"/>
              <w:autoSpaceDN w:val="0"/>
              <w:adjustRightInd w:val="0"/>
              <w:rPr>
                <w:rFonts w:ascii="Arial Narrow" w:hAnsi="Arial Narrow"/>
                <w:sz w:val="22"/>
                <w:szCs w:val="22"/>
              </w:rPr>
            </w:pPr>
            <w:r w:rsidRPr="00757A98">
              <w:rPr>
                <w:rFonts w:ascii="Arial Narrow" w:hAnsi="Arial Narrow"/>
                <w:sz w:val="22"/>
                <w:szCs w:val="22"/>
              </w:rPr>
              <w:t>Способы крепления видеокамер</w:t>
            </w:r>
          </w:p>
        </w:tc>
        <w:tc>
          <w:tcPr>
            <w:tcW w:w="1672" w:type="dxa"/>
            <w:vAlign w:val="center"/>
          </w:tcPr>
          <w:p w:rsidR="00757A98" w:rsidRPr="008F6B98" w:rsidRDefault="00757A98" w:rsidP="00E35244">
            <w:pPr>
              <w:ind w:left="142" w:right="312"/>
              <w:jc w:val="center"/>
              <w:rPr>
                <w:rFonts w:ascii="Arial Narrow" w:hAnsi="Arial Narrow"/>
                <w:sz w:val="22"/>
                <w:szCs w:val="22"/>
              </w:rPr>
            </w:pPr>
          </w:p>
        </w:tc>
      </w:tr>
      <w:tr w:rsidR="00757A98" w:rsidRPr="006F0F1E" w:rsidTr="00B22E6A">
        <w:trPr>
          <w:trHeight w:val="454"/>
        </w:trPr>
        <w:tc>
          <w:tcPr>
            <w:tcW w:w="3006" w:type="dxa"/>
            <w:vAlign w:val="center"/>
          </w:tcPr>
          <w:p w:rsidR="00757A98" w:rsidRPr="00B8568B" w:rsidRDefault="00775873" w:rsidP="001F1C8B">
            <w:pPr>
              <w:jc w:val="center"/>
              <w:rPr>
                <w:rFonts w:ascii="Arial Narrow" w:hAnsi="Arial Narrow"/>
                <w:sz w:val="22"/>
                <w:szCs w:val="22"/>
              </w:rPr>
            </w:pPr>
            <w:r>
              <w:rPr>
                <w:rFonts w:ascii="Arial Narrow" w:hAnsi="Arial Narrow"/>
                <w:sz w:val="22"/>
                <w:szCs w:val="22"/>
              </w:rPr>
              <w:t>XX123456-78</w:t>
            </w:r>
            <w:r w:rsidR="001F1C8B" w:rsidRPr="000007BE">
              <w:rPr>
                <w:rFonts w:ascii="Arial Narrow" w:hAnsi="Arial Narrow"/>
                <w:sz w:val="22"/>
                <w:szCs w:val="22"/>
              </w:rPr>
              <w:t>-</w:t>
            </w:r>
            <w:r w:rsidR="001F1C8B" w:rsidRPr="00A0235A">
              <w:rPr>
                <w:rFonts w:ascii="Arial Narrow" w:hAnsi="Arial Narrow"/>
                <w:sz w:val="22"/>
                <w:szCs w:val="22"/>
              </w:rPr>
              <w:t>СОТ Лист 18</w:t>
            </w:r>
          </w:p>
        </w:tc>
        <w:tc>
          <w:tcPr>
            <w:tcW w:w="5528" w:type="dxa"/>
            <w:vAlign w:val="center"/>
          </w:tcPr>
          <w:p w:rsidR="00757A98" w:rsidRPr="00757A98" w:rsidRDefault="001F1C8B" w:rsidP="00E35244">
            <w:pPr>
              <w:autoSpaceDE w:val="0"/>
              <w:autoSpaceDN w:val="0"/>
              <w:adjustRightInd w:val="0"/>
              <w:rPr>
                <w:rFonts w:ascii="Arial Narrow" w:hAnsi="Arial Narrow"/>
                <w:sz w:val="22"/>
                <w:szCs w:val="22"/>
              </w:rPr>
            </w:pPr>
            <w:r>
              <w:rPr>
                <w:rFonts w:ascii="Arial Narrow" w:hAnsi="Arial Narrow"/>
                <w:sz w:val="22"/>
                <w:szCs w:val="22"/>
              </w:rPr>
              <w:t>Кабельный журнал</w:t>
            </w:r>
          </w:p>
        </w:tc>
        <w:tc>
          <w:tcPr>
            <w:tcW w:w="1672" w:type="dxa"/>
            <w:vAlign w:val="center"/>
          </w:tcPr>
          <w:p w:rsidR="00757A98" w:rsidRPr="008F6B98" w:rsidRDefault="00757A98" w:rsidP="00E35244">
            <w:pPr>
              <w:ind w:left="142" w:right="312"/>
              <w:jc w:val="center"/>
              <w:rPr>
                <w:rFonts w:ascii="Arial Narrow" w:hAnsi="Arial Narrow"/>
                <w:sz w:val="22"/>
                <w:szCs w:val="22"/>
              </w:rPr>
            </w:pPr>
          </w:p>
        </w:tc>
      </w:tr>
      <w:tr w:rsidR="00E35244" w:rsidRPr="006F0F1E" w:rsidTr="00B22E6A">
        <w:trPr>
          <w:trHeight w:val="454"/>
        </w:trPr>
        <w:tc>
          <w:tcPr>
            <w:tcW w:w="3006" w:type="dxa"/>
            <w:vAlign w:val="center"/>
          </w:tcPr>
          <w:p w:rsidR="00E35244" w:rsidRPr="006F0F1E" w:rsidRDefault="00E35244" w:rsidP="00E35244">
            <w:pPr>
              <w:jc w:val="center"/>
              <w:rPr>
                <w:rFonts w:ascii="Arial Narrow" w:hAnsi="Arial Narrow"/>
                <w:color w:val="FF0000"/>
              </w:rPr>
            </w:pPr>
          </w:p>
        </w:tc>
        <w:tc>
          <w:tcPr>
            <w:tcW w:w="5528" w:type="dxa"/>
            <w:vAlign w:val="center"/>
          </w:tcPr>
          <w:p w:rsidR="00E35244" w:rsidRPr="006F0F1E" w:rsidRDefault="00E35244" w:rsidP="00E35244">
            <w:pPr>
              <w:overflowPunct w:val="0"/>
              <w:autoSpaceDE w:val="0"/>
              <w:autoSpaceDN w:val="0"/>
              <w:adjustRightInd w:val="0"/>
              <w:jc w:val="center"/>
              <w:textAlignment w:val="baseline"/>
              <w:rPr>
                <w:rFonts w:ascii="Arial Narrow" w:hAnsi="Arial Narrow"/>
                <w:color w:val="FF0000"/>
                <w:u w:val="single"/>
              </w:rPr>
            </w:pPr>
            <w:r w:rsidRPr="006F0F1E">
              <w:rPr>
                <w:rFonts w:ascii="Arial Narrow" w:hAnsi="Arial Narrow"/>
                <w:u w:val="single"/>
              </w:rPr>
              <w:t>П</w:t>
            </w:r>
            <w:r w:rsidRPr="006F0F1E">
              <w:rPr>
                <w:rFonts w:ascii="Arial Narrow" w:hAnsi="Arial Narrow"/>
                <w:sz w:val="22"/>
                <w:szCs w:val="22"/>
                <w:u w:val="single"/>
              </w:rPr>
              <w:t>риложения</w:t>
            </w:r>
          </w:p>
        </w:tc>
        <w:tc>
          <w:tcPr>
            <w:tcW w:w="1672" w:type="dxa"/>
            <w:vAlign w:val="center"/>
          </w:tcPr>
          <w:p w:rsidR="00E35244" w:rsidRPr="006F0F1E" w:rsidRDefault="00E35244" w:rsidP="00E35244">
            <w:pPr>
              <w:tabs>
                <w:tab w:val="left" w:pos="1910"/>
              </w:tabs>
              <w:ind w:right="34"/>
              <w:jc w:val="center"/>
              <w:rPr>
                <w:rFonts w:ascii="Arial Narrow" w:hAnsi="Arial Narrow"/>
                <w:color w:val="FF0000"/>
              </w:rPr>
            </w:pPr>
          </w:p>
        </w:tc>
      </w:tr>
      <w:tr w:rsidR="00E35244" w:rsidRPr="006F0F1E" w:rsidTr="00B22E6A">
        <w:trPr>
          <w:trHeight w:val="454"/>
        </w:trPr>
        <w:tc>
          <w:tcPr>
            <w:tcW w:w="3006" w:type="dxa"/>
            <w:vAlign w:val="center"/>
          </w:tcPr>
          <w:p w:rsidR="00E35244" w:rsidRPr="00A0235A" w:rsidRDefault="00775873" w:rsidP="00E35244">
            <w:pPr>
              <w:jc w:val="center"/>
              <w:rPr>
                <w:rFonts w:ascii="Arial Narrow" w:hAnsi="Arial Narrow"/>
                <w:sz w:val="22"/>
                <w:szCs w:val="22"/>
              </w:rPr>
            </w:pPr>
            <w:r>
              <w:rPr>
                <w:rFonts w:ascii="Arial Narrow" w:hAnsi="Arial Narrow"/>
                <w:sz w:val="22"/>
                <w:szCs w:val="22"/>
              </w:rPr>
              <w:t>XX123456-78</w:t>
            </w:r>
            <w:r w:rsidR="001F1C8B" w:rsidRPr="000007BE">
              <w:rPr>
                <w:rFonts w:ascii="Arial Narrow" w:hAnsi="Arial Narrow"/>
                <w:sz w:val="22"/>
                <w:szCs w:val="22"/>
              </w:rPr>
              <w:t>-</w:t>
            </w:r>
            <w:r w:rsidR="001F1C8B" w:rsidRPr="00A0235A">
              <w:rPr>
                <w:rFonts w:ascii="Arial Narrow" w:hAnsi="Arial Narrow"/>
                <w:sz w:val="22"/>
                <w:szCs w:val="22"/>
              </w:rPr>
              <w:t>СОТ</w:t>
            </w:r>
            <w:r w:rsidR="00E35244" w:rsidRPr="00A0235A">
              <w:rPr>
                <w:rFonts w:ascii="Arial Narrow" w:hAnsi="Arial Narrow"/>
                <w:sz w:val="22"/>
                <w:szCs w:val="22"/>
              </w:rPr>
              <w:t>.С</w:t>
            </w:r>
          </w:p>
        </w:tc>
        <w:tc>
          <w:tcPr>
            <w:tcW w:w="5528" w:type="dxa"/>
            <w:vAlign w:val="center"/>
          </w:tcPr>
          <w:p w:rsidR="00E35244" w:rsidRPr="008F6B98" w:rsidRDefault="00E35244" w:rsidP="00E35244">
            <w:pPr>
              <w:overflowPunct w:val="0"/>
              <w:autoSpaceDE w:val="0"/>
              <w:autoSpaceDN w:val="0"/>
              <w:adjustRightInd w:val="0"/>
              <w:jc w:val="both"/>
              <w:textAlignment w:val="baseline"/>
              <w:rPr>
                <w:rFonts w:ascii="Arial Narrow" w:hAnsi="Arial Narrow"/>
                <w:color w:val="FF0000"/>
                <w:sz w:val="22"/>
                <w:szCs w:val="22"/>
              </w:rPr>
            </w:pPr>
            <w:r w:rsidRPr="008F6B98">
              <w:rPr>
                <w:rFonts w:ascii="Arial Narrow" w:hAnsi="Arial Narrow"/>
                <w:sz w:val="22"/>
                <w:szCs w:val="22"/>
              </w:rPr>
              <w:t>Спецификация оборудования</w:t>
            </w:r>
          </w:p>
        </w:tc>
        <w:tc>
          <w:tcPr>
            <w:tcW w:w="1672" w:type="dxa"/>
            <w:vAlign w:val="center"/>
          </w:tcPr>
          <w:p w:rsidR="00E35244" w:rsidRPr="006F0F1E" w:rsidRDefault="00E35244" w:rsidP="001F1C8B">
            <w:pPr>
              <w:tabs>
                <w:tab w:val="left" w:pos="1910"/>
              </w:tabs>
              <w:ind w:right="34"/>
              <w:jc w:val="center"/>
              <w:rPr>
                <w:rFonts w:ascii="Arial Narrow" w:hAnsi="Arial Narrow"/>
                <w:color w:val="FF0000"/>
              </w:rPr>
            </w:pPr>
            <w:r w:rsidRPr="008F6B98">
              <w:rPr>
                <w:rFonts w:ascii="Arial Narrow" w:hAnsi="Arial Narrow"/>
                <w:sz w:val="22"/>
                <w:szCs w:val="22"/>
              </w:rPr>
              <w:t xml:space="preserve">На </w:t>
            </w:r>
            <w:r w:rsidR="001F1C8B">
              <w:rPr>
                <w:rFonts w:ascii="Arial Narrow" w:hAnsi="Arial Narrow"/>
                <w:sz w:val="22"/>
                <w:szCs w:val="22"/>
              </w:rPr>
              <w:t>10</w:t>
            </w:r>
            <w:r w:rsidRPr="008F6B98">
              <w:rPr>
                <w:rFonts w:ascii="Arial Narrow" w:hAnsi="Arial Narrow"/>
                <w:sz w:val="22"/>
                <w:szCs w:val="22"/>
              </w:rPr>
              <w:t xml:space="preserve"> листах</w:t>
            </w:r>
          </w:p>
        </w:tc>
      </w:tr>
      <w:tr w:rsidR="00E35244" w:rsidRPr="006F0F1E" w:rsidTr="00B22E6A">
        <w:trPr>
          <w:trHeight w:val="454"/>
        </w:trPr>
        <w:tc>
          <w:tcPr>
            <w:tcW w:w="3006" w:type="dxa"/>
            <w:vAlign w:val="center"/>
          </w:tcPr>
          <w:p w:rsidR="00E35244" w:rsidRPr="008F6B98" w:rsidRDefault="00E35244" w:rsidP="00E35244">
            <w:pPr>
              <w:jc w:val="center"/>
              <w:rPr>
                <w:rFonts w:ascii="Arial Narrow" w:hAnsi="Arial Narrow"/>
                <w:bCs/>
                <w:iCs/>
              </w:rPr>
            </w:pPr>
          </w:p>
        </w:tc>
        <w:tc>
          <w:tcPr>
            <w:tcW w:w="5528" w:type="dxa"/>
            <w:vAlign w:val="center"/>
          </w:tcPr>
          <w:p w:rsidR="00E35244" w:rsidRPr="008F6B98" w:rsidRDefault="00E70088" w:rsidP="00E35244">
            <w:pPr>
              <w:overflowPunct w:val="0"/>
              <w:autoSpaceDE w:val="0"/>
              <w:autoSpaceDN w:val="0"/>
              <w:adjustRightInd w:val="0"/>
              <w:jc w:val="both"/>
              <w:textAlignment w:val="baseline"/>
              <w:rPr>
                <w:rFonts w:ascii="Arial Narrow" w:hAnsi="Arial Narrow"/>
                <w:sz w:val="22"/>
                <w:szCs w:val="22"/>
              </w:rPr>
            </w:pPr>
            <w:r w:rsidRPr="00E70088">
              <w:rPr>
                <w:rFonts w:ascii="Arial Narrow" w:hAnsi="Arial Narrow"/>
                <w:sz w:val="22"/>
                <w:szCs w:val="22"/>
              </w:rPr>
              <w:t>ТУ №123456-7 от XX.XX.20XX</w:t>
            </w:r>
            <w:r>
              <w:rPr>
                <w:rFonts w:ascii="Arial Narrow" w:hAnsi="Arial Narrow"/>
                <w:sz w:val="22"/>
                <w:szCs w:val="22"/>
              </w:rPr>
              <w:t xml:space="preserve"> </w:t>
            </w:r>
            <w:r w:rsidR="001F1C8B" w:rsidRPr="001F1C8B">
              <w:rPr>
                <w:rFonts w:ascii="Arial Narrow" w:hAnsi="Arial Narrow"/>
                <w:sz w:val="22"/>
                <w:szCs w:val="22"/>
              </w:rPr>
              <w:t>года, выданные Министерством государственного управления, информационных технологий и связи Московской области для подключения к Системе</w:t>
            </w:r>
          </w:p>
        </w:tc>
        <w:tc>
          <w:tcPr>
            <w:tcW w:w="1672" w:type="dxa"/>
            <w:vAlign w:val="center"/>
          </w:tcPr>
          <w:p w:rsidR="00E35244" w:rsidRPr="006F0F1E" w:rsidRDefault="00E35244" w:rsidP="00E35244">
            <w:pPr>
              <w:tabs>
                <w:tab w:val="left" w:pos="1910"/>
              </w:tabs>
              <w:ind w:right="34"/>
              <w:jc w:val="center"/>
              <w:rPr>
                <w:rFonts w:ascii="Arial Narrow" w:hAnsi="Arial Narrow"/>
                <w:color w:val="FF0000"/>
              </w:rPr>
            </w:pPr>
          </w:p>
        </w:tc>
      </w:tr>
      <w:tr w:rsidR="00E35244" w:rsidRPr="006F0F1E" w:rsidTr="00B22E6A">
        <w:trPr>
          <w:trHeight w:val="454"/>
        </w:trPr>
        <w:tc>
          <w:tcPr>
            <w:tcW w:w="3006" w:type="dxa"/>
            <w:vAlign w:val="center"/>
          </w:tcPr>
          <w:p w:rsidR="00E35244" w:rsidRPr="006F0F1E" w:rsidRDefault="00E35244" w:rsidP="00E35244">
            <w:pPr>
              <w:jc w:val="center"/>
              <w:rPr>
                <w:rFonts w:ascii="Arial Narrow" w:hAnsi="Arial Narrow"/>
                <w:color w:val="FF0000"/>
              </w:rPr>
            </w:pPr>
          </w:p>
        </w:tc>
        <w:tc>
          <w:tcPr>
            <w:tcW w:w="5528" w:type="dxa"/>
            <w:vAlign w:val="center"/>
          </w:tcPr>
          <w:p w:rsidR="00E35244" w:rsidRPr="008F6B98" w:rsidRDefault="00E70088" w:rsidP="00E70088">
            <w:pPr>
              <w:overflowPunct w:val="0"/>
              <w:autoSpaceDE w:val="0"/>
              <w:autoSpaceDN w:val="0"/>
              <w:adjustRightInd w:val="0"/>
              <w:jc w:val="both"/>
              <w:textAlignment w:val="baseline"/>
              <w:rPr>
                <w:rFonts w:ascii="Arial Narrow" w:hAnsi="Arial Narrow"/>
                <w:sz w:val="22"/>
                <w:szCs w:val="22"/>
              </w:rPr>
            </w:pPr>
            <w:r w:rsidRPr="00E70088">
              <w:rPr>
                <w:rFonts w:ascii="Arial Narrow" w:hAnsi="Arial Narrow"/>
                <w:sz w:val="22"/>
                <w:szCs w:val="22"/>
              </w:rPr>
              <w:t>ТУ №123 от XX.XX.20XX</w:t>
            </w:r>
            <w:r>
              <w:rPr>
                <w:rFonts w:ascii="Arial Narrow" w:hAnsi="Arial Narrow"/>
                <w:sz w:val="22"/>
                <w:szCs w:val="22"/>
              </w:rPr>
              <w:t xml:space="preserve"> </w:t>
            </w:r>
            <w:r w:rsidR="001F1C8B" w:rsidRPr="001F1C8B">
              <w:rPr>
                <w:rFonts w:ascii="Arial Narrow" w:hAnsi="Arial Narrow"/>
                <w:sz w:val="22"/>
                <w:szCs w:val="22"/>
              </w:rPr>
              <w:t>г., выданные ООО «</w:t>
            </w:r>
            <w:r>
              <w:rPr>
                <w:rFonts w:ascii="Arial Narrow" w:hAnsi="Arial Narrow"/>
                <w:sz w:val="22"/>
                <w:szCs w:val="22"/>
              </w:rPr>
              <w:t>ХХХХХ</w:t>
            </w:r>
            <w:r w:rsidR="001F1C8B" w:rsidRPr="001F1C8B">
              <w:rPr>
                <w:rFonts w:ascii="Arial Narrow" w:hAnsi="Arial Narrow"/>
                <w:sz w:val="22"/>
                <w:szCs w:val="22"/>
              </w:rPr>
              <w:t>» для присоединения и организации канала связи к системе "БР"</w:t>
            </w:r>
          </w:p>
        </w:tc>
        <w:tc>
          <w:tcPr>
            <w:tcW w:w="1672" w:type="dxa"/>
            <w:vAlign w:val="center"/>
          </w:tcPr>
          <w:p w:rsidR="00E35244" w:rsidRPr="006F0F1E" w:rsidRDefault="00E35244" w:rsidP="00E35244">
            <w:pPr>
              <w:tabs>
                <w:tab w:val="left" w:pos="1910"/>
              </w:tabs>
              <w:ind w:right="34"/>
              <w:jc w:val="center"/>
              <w:rPr>
                <w:rFonts w:ascii="Arial Narrow" w:hAnsi="Arial Narrow"/>
                <w:color w:val="FF0000"/>
              </w:rPr>
            </w:pPr>
          </w:p>
        </w:tc>
      </w:tr>
      <w:tr w:rsidR="00E35244" w:rsidRPr="006F0F1E" w:rsidTr="00B22E6A">
        <w:trPr>
          <w:trHeight w:val="454"/>
        </w:trPr>
        <w:tc>
          <w:tcPr>
            <w:tcW w:w="3006" w:type="dxa"/>
            <w:vAlign w:val="center"/>
          </w:tcPr>
          <w:p w:rsidR="00E35244" w:rsidRPr="006F0F1E" w:rsidRDefault="00E35244" w:rsidP="00E35244">
            <w:pPr>
              <w:jc w:val="center"/>
              <w:rPr>
                <w:rFonts w:ascii="Arial Narrow" w:hAnsi="Arial Narrow"/>
                <w:color w:val="FF0000"/>
              </w:rPr>
            </w:pPr>
          </w:p>
        </w:tc>
        <w:tc>
          <w:tcPr>
            <w:tcW w:w="5528" w:type="dxa"/>
            <w:vAlign w:val="center"/>
          </w:tcPr>
          <w:p w:rsidR="00E35244" w:rsidRPr="008F6B98" w:rsidRDefault="00E70088" w:rsidP="00E35244">
            <w:pPr>
              <w:overflowPunct w:val="0"/>
              <w:autoSpaceDE w:val="0"/>
              <w:autoSpaceDN w:val="0"/>
              <w:adjustRightInd w:val="0"/>
              <w:jc w:val="both"/>
              <w:textAlignment w:val="baseline"/>
              <w:rPr>
                <w:rFonts w:ascii="Arial Narrow" w:hAnsi="Arial Narrow"/>
                <w:sz w:val="22"/>
                <w:szCs w:val="22"/>
              </w:rPr>
            </w:pPr>
            <w:r w:rsidRPr="00E70088">
              <w:rPr>
                <w:rFonts w:ascii="Arial Narrow" w:hAnsi="Arial Narrow"/>
                <w:sz w:val="22"/>
                <w:szCs w:val="22"/>
              </w:rPr>
              <w:t>Письмо ГУРБ МО №</w:t>
            </w:r>
            <w:proofErr w:type="spellStart"/>
            <w:r w:rsidRPr="00E70088">
              <w:rPr>
                <w:rFonts w:ascii="Arial Narrow" w:hAnsi="Arial Narrow"/>
                <w:sz w:val="22"/>
                <w:szCs w:val="22"/>
              </w:rPr>
              <w:t>Исх</w:t>
            </w:r>
            <w:proofErr w:type="spellEnd"/>
            <w:r w:rsidRPr="00E70088">
              <w:rPr>
                <w:rFonts w:ascii="Arial Narrow" w:hAnsi="Arial Narrow"/>
                <w:sz w:val="22"/>
                <w:szCs w:val="22"/>
              </w:rPr>
              <w:t xml:space="preserve">-ХХХХ/ХХ-ХХ-ХХ от ХХ.ХХ.20ХХ г. </w:t>
            </w:r>
            <w:r w:rsidR="001F1C8B" w:rsidRPr="001F1C8B">
              <w:rPr>
                <w:rFonts w:ascii="Arial Narrow" w:hAnsi="Arial Narrow"/>
                <w:sz w:val="22"/>
                <w:szCs w:val="22"/>
              </w:rPr>
              <w:t>О согласовании мест установки и сцен обзора ВК на Объекте.</w:t>
            </w:r>
          </w:p>
        </w:tc>
        <w:tc>
          <w:tcPr>
            <w:tcW w:w="1672" w:type="dxa"/>
            <w:vAlign w:val="center"/>
          </w:tcPr>
          <w:p w:rsidR="00E35244" w:rsidRPr="006F0F1E" w:rsidRDefault="00E35244" w:rsidP="00E35244">
            <w:pPr>
              <w:tabs>
                <w:tab w:val="left" w:pos="1910"/>
              </w:tabs>
              <w:ind w:right="34"/>
              <w:jc w:val="center"/>
              <w:rPr>
                <w:rFonts w:ascii="Arial Narrow" w:hAnsi="Arial Narrow"/>
                <w:color w:val="FF0000"/>
              </w:rPr>
            </w:pPr>
          </w:p>
        </w:tc>
      </w:tr>
    </w:tbl>
    <w:p w:rsidR="000007BE" w:rsidRPr="006F0F1E" w:rsidRDefault="000007BE" w:rsidP="00670DF4">
      <w:pPr>
        <w:spacing w:line="276" w:lineRule="auto"/>
        <w:ind w:left="142"/>
        <w:rPr>
          <w:rFonts w:ascii="Arial Narrow" w:hAnsi="Arial Narrow"/>
          <w:sz w:val="28"/>
          <w:szCs w:val="28"/>
        </w:rPr>
        <w:sectPr w:rsidR="000007BE" w:rsidRPr="006F0F1E" w:rsidSect="00670DF4">
          <w:headerReference w:type="even" r:id="rId12"/>
          <w:headerReference w:type="default" r:id="rId13"/>
          <w:footerReference w:type="even" r:id="rId14"/>
          <w:footerReference w:type="default" r:id="rId15"/>
          <w:headerReference w:type="first" r:id="rId16"/>
          <w:footerReference w:type="first" r:id="rId17"/>
          <w:pgSz w:w="11906" w:h="16838" w:code="9"/>
          <w:pgMar w:top="851" w:right="566" w:bottom="851" w:left="1134" w:header="0" w:footer="0" w:gutter="0"/>
          <w:pgNumType w:start="1"/>
          <w:cols w:space="720"/>
          <w:titlePg/>
          <w:docGrid w:linePitch="272"/>
        </w:sectPr>
      </w:pPr>
    </w:p>
    <w:bookmarkEnd w:id="0"/>
    <w:p w:rsidR="009E2EFB" w:rsidRPr="006F0F1E" w:rsidRDefault="009E2EFB">
      <w:pP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D91155" w:rsidRPr="006F0F1E" w:rsidRDefault="00D91155" w:rsidP="00D91155">
      <w:pPr>
        <w:jc w:val="center"/>
        <w:rPr>
          <w:rFonts w:ascii="Arial Narrow" w:hAnsi="Arial Narrow"/>
          <w:b/>
          <w:bCs/>
          <w:i/>
          <w:sz w:val="28"/>
          <w:szCs w:val="28"/>
          <w:lang w:eastAsia="ar-SA"/>
        </w:rPr>
      </w:pPr>
    </w:p>
    <w:p w:rsidR="006A75FF" w:rsidRPr="006F0F1E" w:rsidRDefault="006A75FF" w:rsidP="00D91155">
      <w:pPr>
        <w:jc w:val="center"/>
        <w:rPr>
          <w:rFonts w:ascii="Arial Narrow" w:hAnsi="Arial Narrow"/>
          <w:b/>
          <w:bCs/>
          <w:i/>
          <w:sz w:val="28"/>
          <w:szCs w:val="28"/>
          <w:lang w:eastAsia="ar-SA"/>
        </w:rPr>
      </w:pPr>
      <w:r w:rsidRPr="006F0F1E">
        <w:rPr>
          <w:rFonts w:ascii="Arial Narrow" w:hAnsi="Arial Narrow"/>
          <w:b/>
          <w:bCs/>
          <w:sz w:val="28"/>
          <w:szCs w:val="28"/>
          <w:lang w:eastAsia="ar-SA"/>
        </w:rPr>
        <w:t>СПРАВКА ГЛАВНОГО ИНЖЕНЕРА ПРОЕКТА</w:t>
      </w:r>
    </w:p>
    <w:p w:rsidR="006A75FF" w:rsidRPr="006F0F1E" w:rsidRDefault="006A75FF" w:rsidP="00670DF4">
      <w:pPr>
        <w:suppressAutoHyphens/>
        <w:spacing w:line="276" w:lineRule="auto"/>
        <w:ind w:left="142" w:right="-203" w:firstLine="284"/>
        <w:jc w:val="both"/>
        <w:rPr>
          <w:rFonts w:ascii="Arial Narrow" w:hAnsi="Arial Narrow"/>
          <w:b/>
          <w:sz w:val="28"/>
          <w:szCs w:val="28"/>
          <w:lang w:eastAsia="ar-SA"/>
        </w:rPr>
      </w:pPr>
    </w:p>
    <w:p w:rsidR="000007BE" w:rsidRPr="006F0F1E" w:rsidRDefault="000007BE" w:rsidP="000007BE">
      <w:pPr>
        <w:shd w:val="clear" w:color="auto" w:fill="FFFFFF"/>
        <w:ind w:left="284"/>
        <w:jc w:val="both"/>
        <w:rPr>
          <w:rFonts w:ascii="Arial Narrow" w:hAnsi="Arial Narrow"/>
          <w:sz w:val="24"/>
          <w:szCs w:val="24"/>
        </w:rPr>
      </w:pPr>
      <w:r w:rsidRPr="006F0F1E">
        <w:rPr>
          <w:rFonts w:ascii="Arial Narrow" w:hAnsi="Arial Narrow"/>
          <w:sz w:val="24"/>
          <w:szCs w:val="24"/>
        </w:rPr>
        <w:t>Проектная документация разработана в соответствии с градостроительным планом земельного участка, заданием на проектирование, кадастровым планом земельного участка, техническими условиями на подключение к сетям инженерно-технического обеспечения.</w:t>
      </w:r>
    </w:p>
    <w:p w:rsidR="000007BE" w:rsidRPr="006F0F1E" w:rsidRDefault="000007BE" w:rsidP="000007BE">
      <w:pPr>
        <w:shd w:val="clear" w:color="auto" w:fill="FFFFFF"/>
        <w:ind w:left="284"/>
        <w:jc w:val="both"/>
        <w:rPr>
          <w:rFonts w:ascii="Arial Narrow" w:hAnsi="Arial Narrow"/>
          <w:sz w:val="24"/>
          <w:szCs w:val="24"/>
        </w:rPr>
      </w:pPr>
      <w:r w:rsidRPr="006F0F1E">
        <w:rPr>
          <w:rFonts w:ascii="Arial Narrow" w:hAnsi="Arial Narrow"/>
          <w:sz w:val="24"/>
          <w:szCs w:val="24"/>
        </w:rPr>
        <w:t xml:space="preserve">        Технические решения, принятые в проектной документации, соответствуют требованиям экологических, санитарно-гигиенических, </w:t>
      </w:r>
      <w:proofErr w:type="gramStart"/>
      <w:r w:rsidRPr="006F0F1E">
        <w:rPr>
          <w:rFonts w:ascii="Arial Narrow" w:hAnsi="Arial Narrow"/>
          <w:sz w:val="24"/>
          <w:szCs w:val="24"/>
        </w:rPr>
        <w:t>противопожарных и других норм</w:t>
      </w:r>
      <w:proofErr w:type="gramEnd"/>
      <w:r w:rsidRPr="006F0F1E">
        <w:rPr>
          <w:rFonts w:ascii="Arial Narrow" w:hAnsi="Arial Narrow"/>
          <w:sz w:val="24"/>
          <w:szCs w:val="24"/>
        </w:rPr>
        <w:t xml:space="preserve"> действующих на территории Российской Федерации, и обеспечивают безопасную для жизни и здоровья людей эксплуатацию объекта при соблюдении предусмотренных проектом мероприятий.</w:t>
      </w:r>
    </w:p>
    <w:p w:rsidR="000007BE" w:rsidRPr="006F0F1E" w:rsidRDefault="000007BE" w:rsidP="000007BE">
      <w:pPr>
        <w:shd w:val="clear" w:color="auto" w:fill="FFFFFF"/>
        <w:ind w:left="284"/>
        <w:jc w:val="both"/>
        <w:rPr>
          <w:rFonts w:ascii="Arial Narrow" w:hAnsi="Arial Narrow"/>
          <w:sz w:val="24"/>
          <w:szCs w:val="24"/>
        </w:rPr>
      </w:pPr>
    </w:p>
    <w:p w:rsidR="000007BE" w:rsidRPr="006F0F1E" w:rsidRDefault="000007BE" w:rsidP="000007BE">
      <w:pPr>
        <w:suppressAutoHyphens/>
        <w:spacing w:line="276" w:lineRule="auto"/>
        <w:ind w:left="284" w:right="-203" w:firstLine="284"/>
        <w:jc w:val="both"/>
        <w:rPr>
          <w:rFonts w:ascii="Arial Narrow" w:hAnsi="Arial Narrow"/>
          <w:sz w:val="24"/>
          <w:szCs w:val="24"/>
          <w:lang w:eastAsia="ar-SA"/>
        </w:rPr>
      </w:pPr>
    </w:p>
    <w:p w:rsidR="000007BE" w:rsidRPr="006F0F1E" w:rsidRDefault="000007BE" w:rsidP="000007BE">
      <w:pPr>
        <w:suppressAutoHyphens/>
        <w:spacing w:line="276" w:lineRule="auto"/>
        <w:ind w:left="284" w:right="-203" w:firstLine="284"/>
        <w:jc w:val="both"/>
        <w:rPr>
          <w:rFonts w:ascii="Arial Narrow" w:hAnsi="Arial Narrow"/>
          <w:sz w:val="24"/>
          <w:szCs w:val="24"/>
          <w:lang w:eastAsia="ar-SA"/>
        </w:rPr>
      </w:pPr>
    </w:p>
    <w:p w:rsidR="000007BE" w:rsidRPr="006F0F1E" w:rsidRDefault="000007BE" w:rsidP="000007BE">
      <w:pPr>
        <w:suppressAutoHyphens/>
        <w:spacing w:line="276" w:lineRule="auto"/>
        <w:ind w:left="284" w:right="-203" w:firstLine="424"/>
        <w:rPr>
          <w:rFonts w:ascii="Arial Narrow" w:hAnsi="Arial Narrow"/>
          <w:sz w:val="24"/>
          <w:szCs w:val="24"/>
          <w:lang w:eastAsia="ar-SA"/>
        </w:rPr>
      </w:pPr>
      <w:r w:rsidRPr="006F0F1E">
        <w:rPr>
          <w:rFonts w:ascii="Arial Narrow" w:hAnsi="Arial Narrow"/>
          <w:sz w:val="24"/>
          <w:szCs w:val="24"/>
          <w:lang w:eastAsia="ar-SA"/>
        </w:rPr>
        <w:t xml:space="preserve">Главный инженер проекта                                       </w:t>
      </w:r>
      <w:r w:rsidRPr="006F0F1E">
        <w:rPr>
          <w:rFonts w:ascii="Arial Narrow" w:hAnsi="Arial Narrow"/>
          <w:sz w:val="24"/>
          <w:szCs w:val="24"/>
          <w:lang w:eastAsia="ar-SA"/>
        </w:rPr>
        <w:tab/>
      </w:r>
      <w:r w:rsidRPr="006F0F1E">
        <w:rPr>
          <w:rFonts w:ascii="Arial Narrow" w:hAnsi="Arial Narrow"/>
          <w:sz w:val="24"/>
          <w:szCs w:val="24"/>
          <w:lang w:eastAsia="ar-SA"/>
        </w:rPr>
        <w:tab/>
      </w:r>
    </w:p>
    <w:p w:rsidR="006A75FF" w:rsidRPr="006F0F1E" w:rsidRDefault="006A75FF" w:rsidP="00670DF4">
      <w:pPr>
        <w:suppressAutoHyphens/>
        <w:spacing w:line="276" w:lineRule="auto"/>
        <w:ind w:left="142" w:right="-203" w:firstLine="424"/>
        <w:rPr>
          <w:rFonts w:ascii="Arial Narrow" w:hAnsi="Arial Narrow"/>
          <w:sz w:val="28"/>
          <w:szCs w:val="28"/>
          <w:lang w:eastAsia="ar-SA"/>
        </w:rPr>
      </w:pPr>
    </w:p>
    <w:p w:rsidR="006A75FF" w:rsidRPr="006F0F1E" w:rsidRDefault="006A75FF" w:rsidP="00670DF4">
      <w:pPr>
        <w:spacing w:line="276" w:lineRule="auto"/>
        <w:ind w:left="142"/>
        <w:rPr>
          <w:rFonts w:ascii="Arial Narrow" w:hAnsi="Arial Narrow"/>
          <w:b/>
          <w:bCs/>
          <w:i/>
          <w:sz w:val="28"/>
          <w:szCs w:val="28"/>
          <w:lang w:eastAsia="ar-SA"/>
        </w:rPr>
      </w:pPr>
    </w:p>
    <w:p w:rsidR="006A75FF" w:rsidRPr="006F0F1E" w:rsidRDefault="006A75FF" w:rsidP="00670DF4">
      <w:pPr>
        <w:spacing w:line="276" w:lineRule="auto"/>
        <w:ind w:left="142"/>
        <w:rPr>
          <w:rFonts w:ascii="Arial Narrow" w:hAnsi="Arial Narrow"/>
          <w:b/>
          <w:bCs/>
          <w:i/>
          <w:sz w:val="28"/>
          <w:szCs w:val="28"/>
          <w:lang w:eastAsia="ar-SA"/>
        </w:rPr>
      </w:pPr>
    </w:p>
    <w:p w:rsidR="006A75FF" w:rsidRPr="006F0F1E" w:rsidRDefault="006A75FF" w:rsidP="00670DF4">
      <w:pPr>
        <w:spacing w:line="276" w:lineRule="auto"/>
        <w:ind w:left="142"/>
        <w:rPr>
          <w:rFonts w:ascii="Arial Narrow" w:hAnsi="Arial Narrow"/>
          <w:b/>
          <w:bCs/>
          <w:i/>
          <w:sz w:val="28"/>
          <w:szCs w:val="28"/>
          <w:lang w:eastAsia="ar-SA"/>
        </w:rPr>
      </w:pPr>
    </w:p>
    <w:p w:rsidR="006A75FF" w:rsidRPr="006F0F1E" w:rsidRDefault="006A75FF" w:rsidP="00670DF4">
      <w:pPr>
        <w:spacing w:line="276" w:lineRule="auto"/>
        <w:ind w:left="142"/>
        <w:rPr>
          <w:rFonts w:ascii="Arial Narrow" w:hAnsi="Arial Narrow"/>
          <w:b/>
          <w:bCs/>
          <w:i/>
          <w:sz w:val="28"/>
          <w:szCs w:val="28"/>
          <w:lang w:eastAsia="ar-SA"/>
        </w:rPr>
      </w:pPr>
    </w:p>
    <w:p w:rsidR="006A75FF" w:rsidRPr="006F0F1E" w:rsidRDefault="006A75FF" w:rsidP="00670DF4">
      <w:pPr>
        <w:spacing w:line="276" w:lineRule="auto"/>
        <w:ind w:left="142"/>
        <w:rPr>
          <w:rFonts w:ascii="Arial Narrow" w:hAnsi="Arial Narrow"/>
          <w:b/>
          <w:bCs/>
          <w:i/>
          <w:sz w:val="28"/>
          <w:szCs w:val="28"/>
          <w:lang w:eastAsia="ar-SA"/>
        </w:rPr>
      </w:pPr>
    </w:p>
    <w:p w:rsidR="00EC11C3" w:rsidRPr="006F0F1E" w:rsidRDefault="00690341" w:rsidP="00670DF4">
      <w:pPr>
        <w:spacing w:line="276" w:lineRule="auto"/>
        <w:ind w:left="142"/>
        <w:rPr>
          <w:rFonts w:ascii="Arial Narrow" w:hAnsi="Arial Narrow"/>
          <w:i/>
          <w:sz w:val="28"/>
          <w:szCs w:val="28"/>
        </w:rPr>
      </w:pPr>
      <w:r w:rsidRPr="006F0F1E">
        <w:rPr>
          <w:rFonts w:ascii="Arial Narrow" w:hAnsi="Arial Narrow"/>
          <w:b/>
          <w:bCs/>
          <w:i/>
          <w:sz w:val="28"/>
          <w:szCs w:val="28"/>
          <w:lang w:eastAsia="ar-SA"/>
        </w:rPr>
        <w:br w:type="page"/>
      </w:r>
    </w:p>
    <w:p w:rsidR="00F20060" w:rsidRPr="006F0F1E" w:rsidRDefault="00F20060" w:rsidP="00670DF4">
      <w:pPr>
        <w:framePr w:w="9957" w:wrap="auto" w:hAnchor="text"/>
        <w:spacing w:line="276" w:lineRule="auto"/>
        <w:ind w:left="142"/>
        <w:rPr>
          <w:rFonts w:ascii="Arial Narrow" w:hAnsi="Arial Narrow"/>
          <w:i/>
          <w:sz w:val="28"/>
          <w:szCs w:val="28"/>
        </w:rPr>
        <w:sectPr w:rsidR="00F20060" w:rsidRPr="006F0F1E" w:rsidSect="00670DF4">
          <w:headerReference w:type="default" r:id="rId18"/>
          <w:footerReference w:type="default" r:id="rId19"/>
          <w:headerReference w:type="first" r:id="rId20"/>
          <w:footerReference w:type="first" r:id="rId21"/>
          <w:pgSz w:w="11906" w:h="16838" w:code="9"/>
          <w:pgMar w:top="851" w:right="566" w:bottom="851" w:left="1134" w:header="0" w:footer="0" w:gutter="0"/>
          <w:pgNumType w:start="1"/>
          <w:cols w:space="720"/>
          <w:titlePg/>
          <w:docGrid w:linePitch="272"/>
        </w:sectPr>
      </w:pPr>
      <w:bookmarkStart w:id="1" w:name="R2"/>
    </w:p>
    <w:bookmarkEnd w:id="1"/>
    <w:p w:rsidR="00406F9C" w:rsidRPr="006F0F1E" w:rsidRDefault="00186654" w:rsidP="00B66EAE">
      <w:pPr>
        <w:overflowPunct w:val="0"/>
        <w:autoSpaceDE w:val="0"/>
        <w:autoSpaceDN w:val="0"/>
        <w:adjustRightInd w:val="0"/>
        <w:spacing w:line="276" w:lineRule="auto"/>
        <w:ind w:left="426"/>
        <w:jc w:val="center"/>
        <w:textAlignment w:val="baseline"/>
        <w:rPr>
          <w:rFonts w:ascii="Arial Narrow" w:hAnsi="Arial Narrow"/>
          <w:b/>
          <w:bCs/>
          <w:sz w:val="28"/>
          <w:szCs w:val="28"/>
        </w:rPr>
      </w:pPr>
      <w:r w:rsidRPr="006F0F1E">
        <w:rPr>
          <w:rFonts w:ascii="Arial Narrow" w:hAnsi="Arial Narrow"/>
          <w:b/>
          <w:bCs/>
          <w:sz w:val="28"/>
          <w:szCs w:val="28"/>
        </w:rPr>
        <w:lastRenderedPageBreak/>
        <w:t>ТЕК</w:t>
      </w:r>
      <w:r w:rsidR="00D91155" w:rsidRPr="006F0F1E">
        <w:rPr>
          <w:rFonts w:ascii="Arial Narrow" w:hAnsi="Arial Narrow"/>
          <w:b/>
          <w:bCs/>
          <w:sz w:val="28"/>
          <w:szCs w:val="28"/>
        </w:rPr>
        <w:t>СТОВАЯ ЧАСТЬ</w:t>
      </w:r>
    </w:p>
    <w:p w:rsidR="001D2668" w:rsidRPr="006F0F1E" w:rsidRDefault="001D2668" w:rsidP="00EE61A9">
      <w:pPr>
        <w:spacing w:line="360" w:lineRule="auto"/>
        <w:ind w:left="426" w:firstLine="283"/>
        <w:rPr>
          <w:bCs/>
          <w:i/>
          <w:sz w:val="24"/>
          <w:szCs w:val="24"/>
        </w:rPr>
      </w:pPr>
      <w:r w:rsidRPr="006F0F1E">
        <w:rPr>
          <w:bCs/>
          <w:i/>
          <w:sz w:val="24"/>
          <w:szCs w:val="24"/>
        </w:rPr>
        <w:t xml:space="preserve"> </w:t>
      </w:r>
    </w:p>
    <w:p w:rsidR="00AA6694" w:rsidRPr="006F0F1E" w:rsidRDefault="00573F7C" w:rsidP="00573F7C">
      <w:pPr>
        <w:pStyle w:val="af"/>
        <w:numPr>
          <w:ilvl w:val="0"/>
          <w:numId w:val="40"/>
        </w:numPr>
        <w:overflowPunct w:val="0"/>
        <w:autoSpaceDE w:val="0"/>
        <w:autoSpaceDN w:val="0"/>
        <w:adjustRightInd w:val="0"/>
        <w:spacing w:after="0"/>
        <w:jc w:val="both"/>
        <w:textAlignment w:val="baseline"/>
        <w:rPr>
          <w:rFonts w:ascii="Arial Narrow" w:hAnsi="Arial Narrow"/>
          <w:b/>
          <w:bCs/>
          <w:sz w:val="32"/>
          <w:szCs w:val="28"/>
        </w:rPr>
      </w:pPr>
      <w:r w:rsidRPr="006F0F1E">
        <w:rPr>
          <w:rFonts w:ascii="Arial Narrow" w:hAnsi="Arial Narrow"/>
          <w:b/>
          <w:sz w:val="24"/>
        </w:rPr>
        <w:t>Список используемой нормативной документации по проекту "Безопасный регион".</w:t>
      </w:r>
    </w:p>
    <w:p w:rsidR="00573F7C" w:rsidRPr="006F0F1E" w:rsidRDefault="00573F7C" w:rsidP="00626C87">
      <w:pPr>
        <w:spacing w:line="276" w:lineRule="auto"/>
        <w:ind w:left="284" w:firstLine="436"/>
        <w:jc w:val="both"/>
        <w:rPr>
          <w:rFonts w:ascii="Arial Narrow" w:hAnsi="Arial Narrow"/>
          <w:sz w:val="24"/>
          <w:szCs w:val="24"/>
        </w:rPr>
      </w:pPr>
      <w:r w:rsidRPr="006F0F1E">
        <w:rPr>
          <w:rFonts w:ascii="Arial Narrow" w:hAnsi="Arial Narrow"/>
          <w:sz w:val="24"/>
          <w:szCs w:val="24"/>
        </w:rPr>
        <w:t>Основными нормативными документами для проектирования являются:</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Постановление Правительства Российской Федерации от 16 февраля 2008 года № 87 «О составе разделов проектной документации и требованиях к их содержанию»;</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ГОСТ 21.1101-2009 «Система проектной документации для строительства. Основные требования к проектной и рабочей документации»;</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ГОСТ Р 21.1703-2000 «СПДС. Правила выполнения рабочей документации проводных средств связи»;</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ГОСТ Р 53315-2009 «Кабельные изделия. Требования пожарной безопасности»;</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 xml:space="preserve">ГОСТ 12.1.030-81 «Система стандартов безопасности труда. Электробезопасность. Защитное заземление, </w:t>
      </w:r>
      <w:proofErr w:type="spellStart"/>
      <w:r w:rsidRPr="006F0F1E">
        <w:rPr>
          <w:rFonts w:ascii="Arial Narrow" w:hAnsi="Arial Narrow"/>
        </w:rPr>
        <w:t>зануление</w:t>
      </w:r>
      <w:proofErr w:type="spellEnd"/>
      <w:r w:rsidRPr="006F0F1E">
        <w:rPr>
          <w:rFonts w:ascii="Arial Narrow" w:hAnsi="Arial Narrow"/>
        </w:rPr>
        <w:t>»;</w:t>
      </w:r>
    </w:p>
    <w:p w:rsidR="00573F7C" w:rsidRPr="006F0F1E" w:rsidRDefault="008B4BCB"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ГОСТ 464</w:t>
      </w:r>
      <w:r w:rsidR="00573F7C" w:rsidRPr="006F0F1E">
        <w:rPr>
          <w:rFonts w:ascii="Arial Narrow" w:hAnsi="Arial Narrow"/>
        </w:rPr>
        <w:t>-79 «</w:t>
      </w:r>
      <w:r w:rsidRPr="006F0F1E">
        <w:rPr>
          <w:rFonts w:ascii="Arial Narrow" w:hAnsi="Arial Narrow"/>
        </w:rPr>
        <w:t xml:space="preserve">Заземление для станционных </w:t>
      </w:r>
      <w:proofErr w:type="gramStart"/>
      <w:r w:rsidRPr="006F0F1E">
        <w:rPr>
          <w:rFonts w:ascii="Arial Narrow" w:hAnsi="Arial Narrow"/>
        </w:rPr>
        <w:t>установок</w:t>
      </w:r>
      <w:r w:rsidR="00573F7C" w:rsidRPr="006F0F1E">
        <w:rPr>
          <w:rFonts w:ascii="Arial Narrow" w:hAnsi="Arial Narrow"/>
        </w:rPr>
        <w:t xml:space="preserve">  проводной</w:t>
      </w:r>
      <w:proofErr w:type="gramEnd"/>
      <w:r w:rsidR="00573F7C" w:rsidRPr="006F0F1E">
        <w:rPr>
          <w:rFonts w:ascii="Arial Narrow" w:hAnsi="Arial Narrow"/>
        </w:rPr>
        <w:t xml:space="preserve"> связи, радиорелейных станций, радиотрансляционных узлов, систем коллективного приема телевидения»; </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 xml:space="preserve">СНиП 3.05.06-85 «Электротехнические устройства»; </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СНиП 12-03-2001 «Безопасность труда в строительстве. Часть I. Общие требования»;</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СНиП 12-04-2002 «Безопасность труда в строительстве. Часть 2. Строительное производство»;</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ВСН 604-III-87 «Техника безопасности при монтаже технологического оборудования»;</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ГОСТ Р 51558-2000 «Системы охранные телевизионные. Общие технические требования и методы испытаний»;</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 xml:space="preserve">ГОСТ 21829-76 «Система «ЧЕЛОВЕК-МАШИНА». Кодирование зрительной информации. Общие </w:t>
      </w:r>
      <w:proofErr w:type="spellStart"/>
      <w:r w:rsidRPr="006F0F1E">
        <w:rPr>
          <w:rFonts w:ascii="Arial Narrow" w:hAnsi="Arial Narrow"/>
        </w:rPr>
        <w:t>энергономические</w:t>
      </w:r>
      <w:proofErr w:type="spellEnd"/>
      <w:r w:rsidRPr="006F0F1E">
        <w:rPr>
          <w:rFonts w:ascii="Arial Narrow" w:hAnsi="Arial Narrow"/>
        </w:rPr>
        <w:t xml:space="preserve"> требования»;</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ГОСТ 22269-76 «Система «ЧЕЛОВЕК-МАШИНА». Рабочее место оператора. Взаимное расположение элементов рабочего места. Общие эргономические требования»;</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 xml:space="preserve">РД 78.36.003-2002 «Инженерно-техническая </w:t>
      </w:r>
      <w:proofErr w:type="spellStart"/>
      <w:r w:rsidRPr="006F0F1E">
        <w:rPr>
          <w:rFonts w:ascii="Arial Narrow" w:hAnsi="Arial Narrow"/>
        </w:rPr>
        <w:t>укрепленность</w:t>
      </w:r>
      <w:proofErr w:type="spellEnd"/>
      <w:r w:rsidRPr="006F0F1E">
        <w:rPr>
          <w:rFonts w:ascii="Arial Narrow" w:hAnsi="Arial Narrow"/>
        </w:rPr>
        <w:t>. Технические средства охраны. Требования и нормы проектирования по защите объектов от преступных посягательств»;</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Р 78.36.002-99 «Выбор и применение телевизионных систем видеоконтроля (рекомендации)»;</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Р 78.36.008-99 «Проектирование и монтаж систем охранного телевидения и домофонов»;</w:t>
      </w:r>
    </w:p>
    <w:p w:rsidR="00573F7C" w:rsidRPr="00E21D68" w:rsidRDefault="00573F7C" w:rsidP="00626C87">
      <w:pPr>
        <w:pStyle w:val="2"/>
        <w:numPr>
          <w:ilvl w:val="0"/>
          <w:numId w:val="41"/>
        </w:numPr>
        <w:spacing w:line="276" w:lineRule="auto"/>
        <w:ind w:left="284" w:right="0" w:firstLine="436"/>
        <w:rPr>
          <w:rFonts w:ascii="Arial Narrow" w:hAnsi="Arial Narrow"/>
        </w:rPr>
      </w:pPr>
      <w:r w:rsidRPr="00E21D68">
        <w:rPr>
          <w:rFonts w:ascii="Arial Narrow" w:hAnsi="Arial Narrow"/>
        </w:rPr>
        <w:t xml:space="preserve">Постановление Правительства Московской области от 27 </w:t>
      </w:r>
      <w:r w:rsidR="007F5FDB" w:rsidRPr="00E21D68">
        <w:rPr>
          <w:rFonts w:ascii="Arial Narrow" w:hAnsi="Arial Narrow"/>
        </w:rPr>
        <w:t>марта</w:t>
      </w:r>
      <w:r w:rsidRPr="00E21D68">
        <w:rPr>
          <w:rFonts w:ascii="Arial Narrow" w:hAnsi="Arial Narrow"/>
        </w:rPr>
        <w:t xml:space="preserve"> 201</w:t>
      </w:r>
      <w:r w:rsidR="007F5FDB" w:rsidRPr="00E21D68">
        <w:rPr>
          <w:rFonts w:ascii="Arial Narrow" w:hAnsi="Arial Narrow"/>
        </w:rPr>
        <w:t>8</w:t>
      </w:r>
      <w:r w:rsidRPr="00E21D68">
        <w:rPr>
          <w:rFonts w:ascii="Arial Narrow" w:hAnsi="Arial Narrow"/>
        </w:rPr>
        <w:t xml:space="preserve"> г. </w:t>
      </w:r>
      <w:r w:rsidR="007F5FDB" w:rsidRPr="00E21D68">
        <w:rPr>
          <w:rFonts w:ascii="Arial Narrow" w:hAnsi="Arial Narrow"/>
        </w:rPr>
        <w:t>№</w:t>
      </w:r>
      <w:r w:rsidRPr="00E21D68">
        <w:rPr>
          <w:rFonts w:ascii="Arial Narrow" w:hAnsi="Arial Narrow"/>
        </w:rPr>
        <w:t xml:space="preserve"> </w:t>
      </w:r>
      <w:r w:rsidR="007F5FDB" w:rsidRPr="00E21D68">
        <w:rPr>
          <w:rFonts w:ascii="Arial Narrow" w:hAnsi="Arial Narrow"/>
        </w:rPr>
        <w:t>195/12</w:t>
      </w:r>
      <w:r w:rsidRPr="00E21D68">
        <w:rPr>
          <w:rFonts w:ascii="Arial Narrow" w:hAnsi="Arial Narrow"/>
        </w:rPr>
        <w:t xml:space="preserve"> </w:t>
      </w:r>
      <w:r w:rsidR="007F5FDB" w:rsidRPr="00E21D68">
        <w:rPr>
          <w:rFonts w:ascii="Arial Narrow" w:hAnsi="Arial Narrow"/>
        </w:rPr>
        <w:t>Об утверждении Плана мероприятий по созданию, развитию и эксплуатации системы технологического обеспечения региональной общественной безопасности и оперативного управления «Безопасный регион» и внесении изменений в постановление Правительства Московской области от 27.01.2015 №23/3 «О создании в Московской области системы технологического обеспечения региональной общественной безопасности и оперативного управления «Безопасный регион»</w:t>
      </w:r>
      <w:r w:rsidRPr="00E21D68">
        <w:rPr>
          <w:rFonts w:ascii="Arial Narrow" w:hAnsi="Arial Narrow"/>
        </w:rPr>
        <w:t>;</w:t>
      </w:r>
    </w:p>
    <w:p w:rsidR="006C0E96" w:rsidRPr="00E21D68" w:rsidRDefault="006C0E96" w:rsidP="006C0E96">
      <w:pPr>
        <w:pStyle w:val="2"/>
        <w:numPr>
          <w:ilvl w:val="0"/>
          <w:numId w:val="0"/>
        </w:numPr>
        <w:spacing w:line="276" w:lineRule="auto"/>
        <w:ind w:left="643" w:right="0" w:hanging="360"/>
        <w:rPr>
          <w:rFonts w:ascii="Arial Narrow" w:hAnsi="Arial Narrow"/>
        </w:rPr>
      </w:pPr>
    </w:p>
    <w:p w:rsidR="00B75042" w:rsidRPr="00B75042" w:rsidRDefault="00B75042" w:rsidP="00626C87">
      <w:pPr>
        <w:pStyle w:val="2"/>
        <w:numPr>
          <w:ilvl w:val="0"/>
          <w:numId w:val="41"/>
        </w:numPr>
        <w:spacing w:line="276" w:lineRule="auto"/>
        <w:ind w:left="284" w:right="0" w:firstLine="436"/>
        <w:rPr>
          <w:rFonts w:ascii="Arial Narrow" w:hAnsi="Arial Narrow"/>
        </w:rPr>
      </w:pPr>
      <w:r w:rsidRPr="00B75042">
        <w:rPr>
          <w:rFonts w:ascii="Arial Narrow" w:hAnsi="Arial Narrow"/>
        </w:rPr>
        <w:lastRenderedPageBreak/>
        <w:t>Распоряжение Министерства государственного управления, информационных технологий и связи Московской области от 17.07.2018 №10-80/РВ О внесении изменений в распоряжение Министерства государственного управления, информационных технологий и связи Московской области от 30 июня 2015 г. №10-17/РВ "Об утверждении общих технических 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w:t>
      </w:r>
    </w:p>
    <w:p w:rsidR="00573F7C" w:rsidRPr="00E21D68" w:rsidRDefault="00573F7C" w:rsidP="00626C87">
      <w:pPr>
        <w:pStyle w:val="2"/>
        <w:numPr>
          <w:ilvl w:val="0"/>
          <w:numId w:val="41"/>
        </w:numPr>
        <w:spacing w:line="276" w:lineRule="auto"/>
        <w:ind w:left="284" w:right="0" w:firstLine="436"/>
        <w:rPr>
          <w:rFonts w:ascii="Arial Narrow" w:hAnsi="Arial Narrow"/>
        </w:rPr>
      </w:pPr>
      <w:r w:rsidRPr="00E21D68">
        <w:rPr>
          <w:rFonts w:ascii="Arial Narrow" w:hAnsi="Arial Narrow"/>
        </w:rPr>
        <w:t>Распоряжение Министерства государственного управления, информационных технологий и связи Московской области от 04.09.2015 №10-26/РВ Об утверждении правил подключения специальных программно-технических комплексов видеонаблюдения к муниципальным центрам обработки и хранения информации;</w:t>
      </w:r>
    </w:p>
    <w:p w:rsidR="00573F7C" w:rsidRPr="00E21D68" w:rsidRDefault="00573F7C" w:rsidP="00626C87">
      <w:pPr>
        <w:pStyle w:val="2"/>
        <w:numPr>
          <w:ilvl w:val="0"/>
          <w:numId w:val="41"/>
        </w:numPr>
        <w:spacing w:line="276" w:lineRule="auto"/>
        <w:ind w:left="284" w:right="0" w:firstLine="436"/>
        <w:rPr>
          <w:rFonts w:ascii="Arial Narrow" w:hAnsi="Arial Narrow"/>
        </w:rPr>
      </w:pPr>
      <w:r w:rsidRPr="00E21D68">
        <w:rPr>
          <w:rFonts w:ascii="Arial Narrow" w:hAnsi="Arial Narrow"/>
        </w:rPr>
        <w:t>Распоряжение Министерства государственного управления, информационных технологий и связи Московской области от 13.07.2017 №10-81/РВ Об утверждении Положения о системе технологического обеспечения региональной общественной безопасности и оперативного управления "Безопасный регион";</w:t>
      </w:r>
    </w:p>
    <w:p w:rsidR="00573F7C" w:rsidRPr="006F0F1E" w:rsidRDefault="00573F7C" w:rsidP="00626C87">
      <w:pPr>
        <w:pStyle w:val="2"/>
        <w:numPr>
          <w:ilvl w:val="0"/>
          <w:numId w:val="41"/>
        </w:numPr>
        <w:spacing w:line="276" w:lineRule="auto"/>
        <w:ind w:left="284" w:right="0" w:firstLine="436"/>
        <w:rPr>
          <w:rFonts w:ascii="Arial Narrow" w:hAnsi="Arial Narrow"/>
        </w:rPr>
      </w:pPr>
      <w:r w:rsidRPr="006F0F1E">
        <w:rPr>
          <w:rFonts w:ascii="Arial Narrow" w:hAnsi="Arial Narrow"/>
        </w:rPr>
        <w:t>ПУЭ «Правила устройства электроустановок»</w:t>
      </w:r>
    </w:p>
    <w:p w:rsidR="00573F7C" w:rsidRPr="006F0F1E" w:rsidRDefault="00573F7C">
      <w:pPr>
        <w:rPr>
          <w:rFonts w:ascii="Arial Narrow" w:hAnsi="Arial Narrow"/>
          <w:sz w:val="24"/>
          <w:szCs w:val="24"/>
        </w:rPr>
      </w:pPr>
      <w:r w:rsidRPr="006F0F1E">
        <w:rPr>
          <w:rFonts w:ascii="Arial Narrow" w:hAnsi="Arial Narrow"/>
        </w:rPr>
        <w:br w:type="page"/>
      </w:r>
    </w:p>
    <w:p w:rsidR="00573F7C" w:rsidRPr="006F0F1E" w:rsidRDefault="00573F7C" w:rsidP="006F0F1E">
      <w:pPr>
        <w:pStyle w:val="2"/>
        <w:numPr>
          <w:ilvl w:val="0"/>
          <w:numId w:val="40"/>
        </w:numPr>
        <w:spacing w:line="276" w:lineRule="auto"/>
        <w:ind w:right="0"/>
        <w:jc w:val="center"/>
        <w:rPr>
          <w:rFonts w:ascii="Arial Narrow" w:hAnsi="Arial Narrow"/>
          <w:b/>
          <w:sz w:val="28"/>
        </w:rPr>
      </w:pPr>
      <w:r w:rsidRPr="006F0F1E">
        <w:rPr>
          <w:rFonts w:ascii="Arial Narrow" w:hAnsi="Arial Narrow"/>
          <w:b/>
          <w:szCs w:val="22"/>
        </w:rPr>
        <w:lastRenderedPageBreak/>
        <w:t>Описание создаваемой системы видеонаблюдения (СВН), цели и назначение, типы используемых видеокамер.</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 xml:space="preserve">Система видеонаблюдения (СВН) предназначена для решения задач оперативного контроля технологического процесса Объекта, </w:t>
      </w:r>
      <w:proofErr w:type="spellStart"/>
      <w:r w:rsidRPr="006F0F1E">
        <w:rPr>
          <w:rFonts w:ascii="Arial Narrow" w:hAnsi="Arial Narrow"/>
          <w:sz w:val="24"/>
          <w:szCs w:val="24"/>
        </w:rPr>
        <w:t>видеорегистрации</w:t>
      </w:r>
      <w:proofErr w:type="spellEnd"/>
      <w:r w:rsidRPr="006F0F1E">
        <w:rPr>
          <w:rFonts w:ascii="Arial Narrow" w:hAnsi="Arial Narrow"/>
          <w:sz w:val="24"/>
          <w:szCs w:val="24"/>
        </w:rPr>
        <w:t xml:space="preserve"> нарушений общественного порядка, наблюдением за входом и выходом в/из </w:t>
      </w:r>
      <w:r w:rsidR="00251615">
        <w:rPr>
          <w:rFonts w:ascii="Arial Narrow" w:hAnsi="Arial Narrow"/>
          <w:sz w:val="24"/>
          <w:szCs w:val="24"/>
        </w:rPr>
        <w:t>проектируемое здание</w:t>
      </w:r>
      <w:r w:rsidRPr="006F0F1E">
        <w:rPr>
          <w:rFonts w:ascii="Arial Narrow" w:hAnsi="Arial Narrow"/>
          <w:sz w:val="24"/>
          <w:szCs w:val="24"/>
        </w:rPr>
        <w:t>, просмотра записанной информации с соблюдением разграничения прав доступа. Система СВН так же служит для предотвращения и обнаружения вторжений, проникновений, краж путем формирования, обработки и хранения видеоинформации о состоянии наблюдаемых зон, обеспечения обработанной видеоинформацией постов наблюдения и формирования сигналов предупреждения о тревожных событиях для дежурных служб.</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Исходя из этого, выбрана цифровая схема СВН с применением IP-камер, активных коммутаторов с POE и видеосервера. Такое решение позволяет получать изображение высокого качества и вести просмотр видеоизображения с объектов любой удаленности при наличии каналов передачи данных. Также цифровые системы IP видеонаблюдения обладают большей надежностью. Любые функции по записи и просмотру можно перенести в любой момент на другие ПЭВМ в рамках сети.</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Цифровой видеосервер позволяют создавать оперативные архивы видеоинформации с большой глубиной хранения (</w:t>
      </w:r>
      <w:r w:rsidR="005F7E4C" w:rsidRPr="006F0F1E">
        <w:rPr>
          <w:rFonts w:ascii="Arial Narrow" w:hAnsi="Arial Narrow"/>
          <w:sz w:val="24"/>
          <w:szCs w:val="24"/>
        </w:rPr>
        <w:t>30 дней</w:t>
      </w:r>
      <w:r w:rsidRPr="006F0F1E">
        <w:rPr>
          <w:rFonts w:ascii="Arial Narrow" w:hAnsi="Arial Narrow"/>
          <w:sz w:val="24"/>
          <w:szCs w:val="24"/>
        </w:rPr>
        <w:t xml:space="preserve">), давая при этом пользователю широкий инструментарий по поиску и выборке требуемой информации (дата, время, номер камер, событие, привязка по месту и др.). </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 xml:space="preserve">Для визуализации сигналов, получаемых </w:t>
      </w:r>
      <w:r w:rsidR="005F7E4C" w:rsidRPr="006F0F1E">
        <w:rPr>
          <w:rFonts w:ascii="Arial Narrow" w:hAnsi="Arial Narrow"/>
          <w:sz w:val="24"/>
          <w:szCs w:val="24"/>
        </w:rPr>
        <w:t>с видеокамер,</w:t>
      </w:r>
      <w:r w:rsidRPr="006F0F1E">
        <w:rPr>
          <w:rFonts w:ascii="Arial Narrow" w:hAnsi="Arial Narrow"/>
          <w:sz w:val="24"/>
          <w:szCs w:val="24"/>
        </w:rPr>
        <w:t xml:space="preserve"> использу</w:t>
      </w:r>
      <w:r w:rsidR="00EE311C" w:rsidRPr="006F0F1E">
        <w:rPr>
          <w:rFonts w:ascii="Arial Narrow" w:hAnsi="Arial Narrow"/>
          <w:sz w:val="24"/>
          <w:szCs w:val="24"/>
        </w:rPr>
        <w:t>ю</w:t>
      </w:r>
      <w:r w:rsidRPr="006F0F1E">
        <w:rPr>
          <w:rFonts w:ascii="Arial Narrow" w:hAnsi="Arial Narrow"/>
          <w:sz w:val="24"/>
          <w:szCs w:val="24"/>
        </w:rPr>
        <w:t xml:space="preserve">тся </w:t>
      </w:r>
      <w:r w:rsidR="00EE311C" w:rsidRPr="006F0F1E">
        <w:rPr>
          <w:rFonts w:ascii="Arial Narrow" w:hAnsi="Arial Narrow"/>
          <w:sz w:val="24"/>
          <w:szCs w:val="24"/>
        </w:rPr>
        <w:t xml:space="preserve">2 </w:t>
      </w:r>
      <w:proofErr w:type="spellStart"/>
      <w:r w:rsidR="00EE311C" w:rsidRPr="006F0F1E">
        <w:rPr>
          <w:rFonts w:ascii="Arial Narrow" w:hAnsi="Arial Narrow"/>
          <w:sz w:val="24"/>
          <w:szCs w:val="24"/>
        </w:rPr>
        <w:t>видеопанели</w:t>
      </w:r>
      <w:proofErr w:type="spellEnd"/>
      <w:r w:rsidRPr="006F0F1E">
        <w:rPr>
          <w:rFonts w:ascii="Arial Narrow" w:hAnsi="Arial Narrow"/>
          <w:sz w:val="24"/>
          <w:szCs w:val="24"/>
        </w:rPr>
        <w:t xml:space="preserve"> </w:t>
      </w:r>
      <w:r w:rsidR="00EE311C" w:rsidRPr="006F0F1E">
        <w:rPr>
          <w:rFonts w:ascii="Arial Narrow" w:hAnsi="Arial Narrow"/>
          <w:sz w:val="24"/>
          <w:szCs w:val="24"/>
        </w:rPr>
        <w:t xml:space="preserve">NEC </w:t>
      </w:r>
      <w:proofErr w:type="spellStart"/>
      <w:r w:rsidR="00EE311C" w:rsidRPr="006F0F1E">
        <w:rPr>
          <w:rFonts w:ascii="Arial Narrow" w:hAnsi="Arial Narrow"/>
          <w:sz w:val="24"/>
          <w:szCs w:val="24"/>
        </w:rPr>
        <w:t>MultiSync</w:t>
      </w:r>
      <w:proofErr w:type="spellEnd"/>
      <w:r w:rsidR="00EE311C" w:rsidRPr="006F0F1E">
        <w:rPr>
          <w:rFonts w:ascii="Arial Narrow" w:hAnsi="Arial Narrow"/>
          <w:sz w:val="24"/>
          <w:szCs w:val="24"/>
        </w:rPr>
        <w:t xml:space="preserve"> E324</w:t>
      </w:r>
      <w:r w:rsidR="002A2452" w:rsidRPr="006F0F1E">
        <w:rPr>
          <w:rFonts w:ascii="Arial Narrow" w:hAnsi="Arial Narrow"/>
          <w:sz w:val="24"/>
          <w:szCs w:val="24"/>
        </w:rPr>
        <w:t xml:space="preserve"> </w:t>
      </w:r>
      <w:r w:rsidRPr="006F0F1E">
        <w:rPr>
          <w:rFonts w:ascii="Arial Narrow" w:hAnsi="Arial Narrow"/>
          <w:sz w:val="24"/>
          <w:szCs w:val="24"/>
        </w:rPr>
        <w:t xml:space="preserve">с диагональю </w:t>
      </w:r>
      <w:r w:rsidR="00EE311C" w:rsidRPr="006F0F1E">
        <w:rPr>
          <w:rFonts w:ascii="Arial Narrow" w:hAnsi="Arial Narrow"/>
          <w:sz w:val="24"/>
          <w:szCs w:val="24"/>
        </w:rPr>
        <w:t>32".</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Система охранного теленаблюдения физически отделена от СКС и является полностью обособленной.</w:t>
      </w:r>
    </w:p>
    <w:p w:rsidR="00573F7C" w:rsidRPr="006F0F1E" w:rsidRDefault="00573F7C" w:rsidP="006F0F1E">
      <w:pPr>
        <w:spacing w:line="276" w:lineRule="auto"/>
        <w:ind w:left="284" w:firstLine="425"/>
        <w:jc w:val="both"/>
        <w:rPr>
          <w:rFonts w:ascii="Arial Narrow" w:hAnsi="Arial Narrow"/>
          <w:sz w:val="24"/>
          <w:szCs w:val="24"/>
        </w:rPr>
      </w:pPr>
      <w:r w:rsidRPr="006F0F1E">
        <w:rPr>
          <w:rFonts w:ascii="Arial Narrow" w:hAnsi="Arial Narrow"/>
          <w:sz w:val="24"/>
          <w:szCs w:val="24"/>
        </w:rPr>
        <w:t>СВН построена по топологии «Иерархическая звезда», вершиной которой явля</w:t>
      </w:r>
      <w:r w:rsidR="00E21D68">
        <w:rPr>
          <w:rFonts w:ascii="Arial Narrow" w:hAnsi="Arial Narrow"/>
          <w:sz w:val="24"/>
          <w:szCs w:val="24"/>
        </w:rPr>
        <w:t>е</w:t>
      </w:r>
      <w:r w:rsidRPr="006F0F1E">
        <w:rPr>
          <w:rFonts w:ascii="Arial Narrow" w:hAnsi="Arial Narrow"/>
          <w:sz w:val="24"/>
          <w:szCs w:val="24"/>
        </w:rPr>
        <w:t>тся</w:t>
      </w:r>
      <w:r w:rsidR="002A2452" w:rsidRPr="006F0F1E">
        <w:rPr>
          <w:rFonts w:ascii="Arial Narrow" w:hAnsi="Arial Narrow"/>
          <w:sz w:val="24"/>
          <w:szCs w:val="24"/>
        </w:rPr>
        <w:t xml:space="preserve"> </w:t>
      </w:r>
      <w:proofErr w:type="gramStart"/>
      <w:r w:rsidRPr="006F0F1E">
        <w:rPr>
          <w:rFonts w:ascii="Arial Narrow" w:hAnsi="Arial Narrow"/>
          <w:sz w:val="24"/>
          <w:szCs w:val="24"/>
        </w:rPr>
        <w:t>видеосервер</w:t>
      </w:r>
      <w:r w:rsidR="002A2452" w:rsidRPr="006F0F1E">
        <w:rPr>
          <w:rFonts w:ascii="Arial Narrow" w:hAnsi="Arial Narrow"/>
          <w:sz w:val="24"/>
          <w:szCs w:val="24"/>
        </w:rPr>
        <w:t xml:space="preserve">  </w:t>
      </w:r>
      <w:r w:rsidR="00E21D68">
        <w:rPr>
          <w:rFonts w:ascii="Arial Narrow" w:hAnsi="Arial Narrow"/>
          <w:sz w:val="24"/>
          <w:szCs w:val="24"/>
          <w:lang w:val="en-US"/>
        </w:rPr>
        <w:t>VIDEOMAX</w:t>
      </w:r>
      <w:proofErr w:type="gramEnd"/>
      <w:r w:rsidRPr="006F0F1E">
        <w:rPr>
          <w:rFonts w:ascii="Arial Narrow" w:hAnsi="Arial Narrow"/>
          <w:sz w:val="24"/>
          <w:szCs w:val="24"/>
        </w:rPr>
        <w:t>, размещаемы</w:t>
      </w:r>
      <w:r w:rsidR="00E21D68">
        <w:rPr>
          <w:rFonts w:ascii="Arial Narrow" w:hAnsi="Arial Narrow"/>
          <w:sz w:val="24"/>
          <w:szCs w:val="24"/>
        </w:rPr>
        <w:t>й в</w:t>
      </w:r>
      <w:r w:rsidRPr="006F0F1E">
        <w:rPr>
          <w:rFonts w:ascii="Arial Narrow" w:hAnsi="Arial Narrow"/>
          <w:sz w:val="24"/>
          <w:szCs w:val="24"/>
        </w:rPr>
        <w:t xml:space="preserve"> телекоммуникационном шкафу</w:t>
      </w:r>
      <w:r w:rsidR="00E21D68">
        <w:rPr>
          <w:rFonts w:ascii="Arial Narrow" w:hAnsi="Arial Narrow"/>
          <w:sz w:val="24"/>
          <w:szCs w:val="24"/>
        </w:rPr>
        <w:t xml:space="preserve"> ШТК-7</w:t>
      </w:r>
      <w:r w:rsidRPr="006F0F1E">
        <w:rPr>
          <w:rFonts w:ascii="Arial Narrow" w:hAnsi="Arial Narrow"/>
          <w:sz w:val="24"/>
          <w:szCs w:val="24"/>
        </w:rPr>
        <w:t xml:space="preserve">, который в свою очередь расположен в помещении </w:t>
      </w:r>
      <w:r w:rsidR="00E21D68">
        <w:rPr>
          <w:rFonts w:ascii="Arial Narrow" w:hAnsi="Arial Narrow"/>
          <w:sz w:val="24"/>
          <w:szCs w:val="24"/>
        </w:rPr>
        <w:t>систем связи здания (№439)</w:t>
      </w:r>
      <w:r w:rsidRPr="006F0F1E">
        <w:rPr>
          <w:rFonts w:ascii="Arial Narrow" w:hAnsi="Arial Narrow"/>
          <w:sz w:val="24"/>
          <w:szCs w:val="24"/>
        </w:rPr>
        <w:t xml:space="preserve">. Информация от IP-видеокамер, размещаемых внутри здания и IP-видеокамер, наблюдающих за периметром и </w:t>
      </w:r>
      <w:proofErr w:type="gramStart"/>
      <w:r w:rsidRPr="006F0F1E">
        <w:rPr>
          <w:rFonts w:ascii="Arial Narrow" w:hAnsi="Arial Narrow"/>
          <w:sz w:val="24"/>
          <w:szCs w:val="24"/>
        </w:rPr>
        <w:t>территорией объекта</w:t>
      </w:r>
      <w:proofErr w:type="gramEnd"/>
      <w:r w:rsidRPr="006F0F1E">
        <w:rPr>
          <w:rFonts w:ascii="Arial Narrow" w:hAnsi="Arial Narrow"/>
          <w:sz w:val="24"/>
          <w:szCs w:val="24"/>
        </w:rPr>
        <w:t xml:space="preserve"> поступает по кабелям типа UTP 4х2х0,5 категории 5е на коммутационный узел (коммутатор). Информация от IP-видеокамер, размещаемых вдоль ограждения территории поступает по кабелям типа UTP 4х2х0,5 категории 5е на специальный уличный коммутатор (узел доступа). Объектовые и уличные коммутационные узлы соединяются с главным коммутационным узлом системы видеонаблюдения (</w:t>
      </w:r>
      <w:r w:rsidR="00E21D68">
        <w:rPr>
          <w:rFonts w:ascii="Arial Narrow" w:hAnsi="Arial Narrow"/>
          <w:sz w:val="24"/>
          <w:szCs w:val="24"/>
        </w:rPr>
        <w:t>к</w:t>
      </w:r>
      <w:r w:rsidRPr="006F0F1E">
        <w:rPr>
          <w:rFonts w:ascii="Arial Narrow" w:hAnsi="Arial Narrow"/>
          <w:sz w:val="24"/>
          <w:szCs w:val="24"/>
        </w:rPr>
        <w:t>оммутатор</w:t>
      </w:r>
      <w:r w:rsidR="00006028">
        <w:rPr>
          <w:rFonts w:ascii="Arial Narrow" w:hAnsi="Arial Narrow"/>
          <w:sz w:val="24"/>
          <w:szCs w:val="24"/>
        </w:rPr>
        <w:t xml:space="preserve"> </w:t>
      </w:r>
      <w:r w:rsidR="00006028">
        <w:rPr>
          <w:rFonts w:ascii="Arial Narrow" w:hAnsi="Arial Narrow"/>
          <w:sz w:val="24"/>
          <w:szCs w:val="24"/>
          <w:lang w:val="en-US"/>
        </w:rPr>
        <w:t>DAS</w:t>
      </w:r>
      <w:r w:rsidR="00006028" w:rsidRPr="00006028">
        <w:rPr>
          <w:rFonts w:ascii="Arial Narrow" w:hAnsi="Arial Narrow"/>
          <w:sz w:val="24"/>
          <w:szCs w:val="24"/>
        </w:rPr>
        <w:t>-24</w:t>
      </w:r>
      <w:r w:rsidR="00006028">
        <w:rPr>
          <w:rFonts w:ascii="Arial Narrow" w:hAnsi="Arial Narrow"/>
          <w:sz w:val="24"/>
          <w:szCs w:val="24"/>
          <w:lang w:val="en-US"/>
        </w:rPr>
        <w:t>G</w:t>
      </w:r>
      <w:r w:rsidR="00006028" w:rsidRPr="00006028">
        <w:rPr>
          <w:rFonts w:ascii="Arial Narrow" w:hAnsi="Arial Narrow"/>
          <w:sz w:val="24"/>
          <w:szCs w:val="24"/>
        </w:rPr>
        <w:t>)</w:t>
      </w:r>
      <w:r w:rsidRPr="006F0F1E">
        <w:rPr>
          <w:rFonts w:ascii="Arial Narrow" w:hAnsi="Arial Narrow"/>
          <w:sz w:val="24"/>
          <w:szCs w:val="24"/>
        </w:rPr>
        <w:t xml:space="preserve"> </w:t>
      </w:r>
      <w:proofErr w:type="spellStart"/>
      <w:r w:rsidRPr="006F0F1E">
        <w:rPr>
          <w:rFonts w:ascii="Arial Narrow" w:hAnsi="Arial Narrow"/>
          <w:sz w:val="24"/>
          <w:szCs w:val="24"/>
        </w:rPr>
        <w:t>одномодовыми</w:t>
      </w:r>
      <w:proofErr w:type="spellEnd"/>
      <w:r w:rsidRPr="006F0F1E">
        <w:rPr>
          <w:rFonts w:ascii="Arial Narrow" w:hAnsi="Arial Narrow"/>
          <w:sz w:val="24"/>
          <w:szCs w:val="24"/>
        </w:rPr>
        <w:t xml:space="preserve"> волоконно-оптическими кабелями типа NKF-L-004S9I-00C-ВК. Проектом предусмотрена возможность принять и обработать сигналы от всех видеокамер, предусмотренных проектом (</w:t>
      </w:r>
      <w:r w:rsidR="00E21D68">
        <w:rPr>
          <w:rFonts w:ascii="Arial Narrow" w:hAnsi="Arial Narrow"/>
          <w:sz w:val="24"/>
          <w:szCs w:val="24"/>
        </w:rPr>
        <w:t>135</w:t>
      </w:r>
      <w:r w:rsidRPr="006F0F1E">
        <w:rPr>
          <w:rFonts w:ascii="Arial Narrow" w:hAnsi="Arial Narrow"/>
          <w:sz w:val="24"/>
          <w:szCs w:val="24"/>
        </w:rPr>
        <w:t xml:space="preserve"> видеокамер. Из них </w:t>
      </w:r>
      <w:r w:rsidR="00E21D68">
        <w:rPr>
          <w:rFonts w:ascii="Arial Narrow" w:hAnsi="Arial Narrow"/>
          <w:sz w:val="24"/>
          <w:szCs w:val="24"/>
        </w:rPr>
        <w:t>41</w:t>
      </w:r>
      <w:r w:rsidRPr="006F0F1E">
        <w:rPr>
          <w:rFonts w:ascii="Arial Narrow" w:hAnsi="Arial Narrow"/>
          <w:sz w:val="24"/>
          <w:szCs w:val="24"/>
        </w:rPr>
        <w:t xml:space="preserve"> видеокамер</w:t>
      </w:r>
      <w:r w:rsidR="00E21D68">
        <w:rPr>
          <w:rFonts w:ascii="Arial Narrow" w:hAnsi="Arial Narrow"/>
          <w:sz w:val="24"/>
          <w:szCs w:val="24"/>
        </w:rPr>
        <w:t>а</w:t>
      </w:r>
      <w:r w:rsidRPr="006F0F1E">
        <w:rPr>
          <w:rFonts w:ascii="Arial Narrow" w:hAnsi="Arial Narrow"/>
          <w:sz w:val="24"/>
          <w:szCs w:val="24"/>
        </w:rPr>
        <w:t xml:space="preserve"> тип-1, </w:t>
      </w:r>
      <w:r w:rsidR="00E21D68">
        <w:rPr>
          <w:rFonts w:ascii="Arial Narrow" w:hAnsi="Arial Narrow"/>
          <w:sz w:val="24"/>
          <w:szCs w:val="24"/>
        </w:rPr>
        <w:t>22</w:t>
      </w:r>
      <w:r w:rsidRPr="006F0F1E">
        <w:rPr>
          <w:rFonts w:ascii="Arial Narrow" w:hAnsi="Arial Narrow"/>
          <w:sz w:val="24"/>
          <w:szCs w:val="24"/>
        </w:rPr>
        <w:t xml:space="preserve"> видеокамер</w:t>
      </w:r>
      <w:r w:rsidR="00E21D68">
        <w:rPr>
          <w:rFonts w:ascii="Arial Narrow" w:hAnsi="Arial Narrow"/>
          <w:sz w:val="24"/>
          <w:szCs w:val="24"/>
        </w:rPr>
        <w:t>ы</w:t>
      </w:r>
      <w:r w:rsidRPr="006F0F1E">
        <w:rPr>
          <w:rFonts w:ascii="Arial Narrow" w:hAnsi="Arial Narrow"/>
          <w:sz w:val="24"/>
          <w:szCs w:val="24"/>
        </w:rPr>
        <w:t xml:space="preserve"> тип-3 и </w:t>
      </w:r>
      <w:r w:rsidR="00E21D68">
        <w:rPr>
          <w:rFonts w:ascii="Arial Narrow" w:hAnsi="Arial Narrow"/>
          <w:sz w:val="24"/>
          <w:szCs w:val="24"/>
        </w:rPr>
        <w:t>72</w:t>
      </w:r>
      <w:r w:rsidRPr="006F0F1E">
        <w:rPr>
          <w:rFonts w:ascii="Arial Narrow" w:hAnsi="Arial Narrow"/>
          <w:sz w:val="24"/>
          <w:szCs w:val="24"/>
        </w:rPr>
        <w:t xml:space="preserve"> видеокамер</w:t>
      </w:r>
      <w:r w:rsidR="00E21D68">
        <w:rPr>
          <w:rFonts w:ascii="Arial Narrow" w:hAnsi="Arial Narrow"/>
          <w:sz w:val="24"/>
          <w:szCs w:val="24"/>
        </w:rPr>
        <w:t>ы</w:t>
      </w:r>
      <w:r w:rsidRPr="006F0F1E">
        <w:rPr>
          <w:rFonts w:ascii="Arial Narrow" w:hAnsi="Arial Narrow"/>
          <w:sz w:val="24"/>
          <w:szCs w:val="24"/>
        </w:rPr>
        <w:t xml:space="preserve"> тип-4).</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 xml:space="preserve">Система видеонаблюдения предназначена для круглосуточного визуального контроля обстановки в охраняемых зонах проектируемого объекта, на ближайшей прилегающей территории и наблюдения за периметром территории. </w:t>
      </w:r>
    </w:p>
    <w:p w:rsidR="00573F7C" w:rsidRPr="006F0F1E" w:rsidRDefault="00573F7C" w:rsidP="00626C87">
      <w:pPr>
        <w:spacing w:line="276" w:lineRule="auto"/>
        <w:ind w:left="284" w:firstLine="425"/>
        <w:jc w:val="both"/>
        <w:rPr>
          <w:rFonts w:ascii="Arial Narrow" w:hAnsi="Arial Narrow"/>
          <w:sz w:val="24"/>
          <w:szCs w:val="24"/>
        </w:rPr>
      </w:pPr>
      <w:r w:rsidRPr="006F0F1E">
        <w:rPr>
          <w:rFonts w:ascii="Arial Narrow" w:hAnsi="Arial Narrow"/>
          <w:sz w:val="24"/>
          <w:szCs w:val="24"/>
        </w:rPr>
        <w:t>Проектируемая система телевизионного наблюдения обеспечивает передачу визуальной информации об обстановке в следующих зонах:</w:t>
      </w:r>
    </w:p>
    <w:p w:rsidR="00573F7C" w:rsidRPr="006F0F1E" w:rsidRDefault="00573F7C" w:rsidP="006F0F1E">
      <w:pPr>
        <w:pStyle w:val="af"/>
        <w:numPr>
          <w:ilvl w:val="0"/>
          <w:numId w:val="42"/>
        </w:numPr>
        <w:tabs>
          <w:tab w:val="left" w:pos="567"/>
        </w:tabs>
        <w:spacing w:after="0"/>
        <w:ind w:left="284" w:firstLine="283"/>
        <w:contextualSpacing w:val="0"/>
        <w:jc w:val="both"/>
        <w:rPr>
          <w:rFonts w:ascii="Arial Narrow" w:hAnsi="Arial Narrow"/>
          <w:sz w:val="24"/>
          <w:szCs w:val="24"/>
        </w:rPr>
      </w:pPr>
      <w:r w:rsidRPr="006F0F1E">
        <w:rPr>
          <w:rFonts w:ascii="Arial Narrow" w:hAnsi="Arial Narrow"/>
          <w:sz w:val="24"/>
          <w:szCs w:val="24"/>
        </w:rPr>
        <w:t>- периметр ограждения территории – видеокамеры во всепогодном исполнении (ВК тип-1);</w:t>
      </w:r>
    </w:p>
    <w:p w:rsidR="00573F7C" w:rsidRPr="006F0F1E" w:rsidRDefault="0064070D" w:rsidP="006F0F1E">
      <w:pPr>
        <w:pStyle w:val="af"/>
        <w:numPr>
          <w:ilvl w:val="0"/>
          <w:numId w:val="42"/>
        </w:numPr>
        <w:tabs>
          <w:tab w:val="left" w:pos="567"/>
        </w:tabs>
        <w:spacing w:after="0"/>
        <w:ind w:left="284" w:firstLine="283"/>
        <w:contextualSpacing w:val="0"/>
        <w:jc w:val="both"/>
        <w:rPr>
          <w:rFonts w:ascii="Arial Narrow" w:hAnsi="Arial Narrow"/>
          <w:sz w:val="24"/>
          <w:szCs w:val="24"/>
        </w:rPr>
      </w:pPr>
      <w:r w:rsidRPr="006F0F1E">
        <w:rPr>
          <w:rFonts w:ascii="Arial Narrow" w:hAnsi="Arial Narrow"/>
          <w:sz w:val="24"/>
          <w:szCs w:val="24"/>
        </w:rPr>
        <w:t xml:space="preserve">- места </w:t>
      </w:r>
      <w:r w:rsidR="00573F7C" w:rsidRPr="006F0F1E">
        <w:rPr>
          <w:rFonts w:ascii="Arial Narrow" w:hAnsi="Arial Narrow"/>
          <w:sz w:val="24"/>
          <w:szCs w:val="24"/>
        </w:rPr>
        <w:t>пребывания людей внутри территории– видеокамеры во всепогодном исполнении (ВК тип-1);</w:t>
      </w:r>
    </w:p>
    <w:p w:rsidR="00573F7C" w:rsidRPr="006F0F1E" w:rsidRDefault="00573F7C" w:rsidP="006F0F1E">
      <w:pPr>
        <w:pStyle w:val="af"/>
        <w:numPr>
          <w:ilvl w:val="0"/>
          <w:numId w:val="42"/>
        </w:numPr>
        <w:tabs>
          <w:tab w:val="left" w:pos="567"/>
        </w:tabs>
        <w:spacing w:after="0"/>
        <w:ind w:left="284" w:firstLine="283"/>
        <w:contextualSpacing w:val="0"/>
        <w:jc w:val="both"/>
        <w:rPr>
          <w:rFonts w:ascii="Arial Narrow" w:hAnsi="Arial Narrow"/>
          <w:sz w:val="24"/>
          <w:szCs w:val="24"/>
        </w:rPr>
      </w:pPr>
      <w:r w:rsidRPr="006F0F1E">
        <w:rPr>
          <w:rFonts w:ascii="Arial Narrow" w:hAnsi="Arial Narrow"/>
          <w:sz w:val="24"/>
          <w:szCs w:val="24"/>
        </w:rPr>
        <w:t>- входы выходы в здание – видеокамеры в специальном корпусном исполнении (ВК тип-3);</w:t>
      </w:r>
    </w:p>
    <w:p w:rsidR="00573F7C" w:rsidRPr="006F0F1E" w:rsidRDefault="00573F7C" w:rsidP="006F0F1E">
      <w:pPr>
        <w:pStyle w:val="af"/>
        <w:numPr>
          <w:ilvl w:val="0"/>
          <w:numId w:val="42"/>
        </w:numPr>
        <w:tabs>
          <w:tab w:val="left" w:pos="567"/>
        </w:tabs>
        <w:spacing w:after="0"/>
        <w:ind w:left="284" w:firstLine="283"/>
        <w:contextualSpacing w:val="0"/>
        <w:jc w:val="both"/>
        <w:rPr>
          <w:rFonts w:ascii="Arial Narrow" w:hAnsi="Arial Narrow"/>
          <w:sz w:val="24"/>
          <w:szCs w:val="24"/>
        </w:rPr>
      </w:pPr>
      <w:r w:rsidRPr="006F0F1E">
        <w:rPr>
          <w:rFonts w:ascii="Arial Narrow" w:hAnsi="Arial Narrow"/>
          <w:sz w:val="24"/>
          <w:szCs w:val="24"/>
        </w:rPr>
        <w:t xml:space="preserve">- наблюдение за общей обстановкой внутри здания– видеокамеры в купольном исполнении (ВК тип-4); </w:t>
      </w:r>
    </w:p>
    <w:p w:rsidR="005F7E4C" w:rsidRPr="006F0F1E" w:rsidRDefault="00573F7C" w:rsidP="006F0F1E">
      <w:pPr>
        <w:pStyle w:val="2"/>
        <w:numPr>
          <w:ilvl w:val="0"/>
          <w:numId w:val="42"/>
        </w:numPr>
        <w:tabs>
          <w:tab w:val="left" w:pos="567"/>
        </w:tabs>
        <w:spacing w:line="276" w:lineRule="auto"/>
        <w:ind w:left="284" w:right="0" w:firstLine="283"/>
        <w:rPr>
          <w:rFonts w:ascii="Arial Narrow" w:hAnsi="Arial Narrow"/>
        </w:rPr>
      </w:pPr>
      <w:r w:rsidRPr="006F0F1E">
        <w:rPr>
          <w:rFonts w:ascii="Arial Narrow" w:hAnsi="Arial Narrow"/>
        </w:rPr>
        <w:t>- въезды/выезды с территории объекта – видеокамеры во всепогодном исполнении (ВК тип-1)</w:t>
      </w:r>
      <w:r w:rsidR="005F7E4C" w:rsidRPr="006F0F1E">
        <w:rPr>
          <w:rFonts w:ascii="Arial Narrow" w:hAnsi="Arial Narrow"/>
        </w:rPr>
        <w:t>.</w:t>
      </w:r>
    </w:p>
    <w:p w:rsidR="005F7E4C" w:rsidRPr="006F0F1E" w:rsidRDefault="005F7E4C">
      <w:pPr>
        <w:rPr>
          <w:rFonts w:ascii="Arial Narrow" w:hAnsi="Arial Narrow"/>
        </w:rPr>
      </w:pPr>
      <w:r w:rsidRPr="006F0F1E">
        <w:rPr>
          <w:rFonts w:ascii="Arial Narrow" w:hAnsi="Arial Narrow"/>
        </w:rPr>
        <w:br w:type="page"/>
      </w:r>
    </w:p>
    <w:p w:rsidR="00244C9C" w:rsidRPr="006F0F1E" w:rsidRDefault="005F7E4C" w:rsidP="006F0F1E">
      <w:pPr>
        <w:pStyle w:val="af"/>
        <w:numPr>
          <w:ilvl w:val="0"/>
          <w:numId w:val="40"/>
        </w:numPr>
        <w:spacing w:after="0"/>
        <w:jc w:val="center"/>
        <w:rPr>
          <w:rFonts w:ascii="Arial Narrow" w:hAnsi="Arial Narrow"/>
          <w:b/>
          <w:sz w:val="28"/>
          <w:szCs w:val="24"/>
        </w:rPr>
      </w:pPr>
      <w:r w:rsidRPr="006F0F1E">
        <w:rPr>
          <w:rFonts w:ascii="Arial Narrow" w:hAnsi="Arial Narrow"/>
          <w:b/>
          <w:sz w:val="24"/>
        </w:rPr>
        <w:lastRenderedPageBreak/>
        <w:t>Описание подключения СВН к системе "Безопасный регион" со ссылкой на полученные ТУ.</w:t>
      </w:r>
    </w:p>
    <w:p w:rsidR="005F7E4C" w:rsidRPr="006F0F1E" w:rsidRDefault="005F7E4C" w:rsidP="006F0F1E">
      <w:pPr>
        <w:spacing w:line="276" w:lineRule="auto"/>
        <w:ind w:left="284" w:firstLine="436"/>
        <w:jc w:val="both"/>
        <w:rPr>
          <w:rFonts w:ascii="Arial Narrow" w:hAnsi="Arial Narrow"/>
          <w:sz w:val="24"/>
          <w:szCs w:val="24"/>
        </w:rPr>
      </w:pPr>
      <w:r w:rsidRPr="006F0F1E">
        <w:rPr>
          <w:rFonts w:ascii="Arial Narrow" w:hAnsi="Arial Narrow"/>
          <w:sz w:val="24"/>
          <w:szCs w:val="24"/>
        </w:rPr>
        <w:t xml:space="preserve">Подключение объекта к системе «Безопасный регион» предусмотрено согласно техническим условиям </w:t>
      </w:r>
      <w:r w:rsidR="00C562B3" w:rsidRPr="00C562B3">
        <w:rPr>
          <w:rFonts w:ascii="Arial Narrow" w:hAnsi="Arial Narrow"/>
          <w:sz w:val="24"/>
          <w:szCs w:val="24"/>
        </w:rPr>
        <w:t>ТУ №123456-7 от XX.XX.20XX</w:t>
      </w:r>
      <w:r w:rsidR="00C562B3">
        <w:rPr>
          <w:rFonts w:ascii="Arial Narrow" w:hAnsi="Arial Narrow"/>
          <w:sz w:val="24"/>
          <w:szCs w:val="24"/>
        </w:rPr>
        <w:t xml:space="preserve">, </w:t>
      </w:r>
      <w:r w:rsidRPr="006F0F1E">
        <w:rPr>
          <w:rFonts w:ascii="Arial Narrow" w:hAnsi="Arial Narrow"/>
          <w:sz w:val="24"/>
          <w:szCs w:val="24"/>
        </w:rPr>
        <w:t>выданны</w:t>
      </w:r>
      <w:r w:rsidR="0019035B">
        <w:rPr>
          <w:rFonts w:ascii="Arial Narrow" w:hAnsi="Arial Narrow"/>
          <w:sz w:val="24"/>
          <w:szCs w:val="24"/>
        </w:rPr>
        <w:t>м</w:t>
      </w:r>
      <w:r w:rsidRPr="006F0F1E">
        <w:rPr>
          <w:rFonts w:ascii="Arial Narrow" w:hAnsi="Arial Narrow"/>
          <w:sz w:val="24"/>
          <w:szCs w:val="24"/>
        </w:rPr>
        <w:t xml:space="preserve"> письмом от </w:t>
      </w:r>
      <w:r w:rsidR="00C562B3" w:rsidRPr="00C562B3">
        <w:rPr>
          <w:rFonts w:ascii="Arial Narrow" w:hAnsi="Arial Narrow"/>
          <w:sz w:val="24"/>
          <w:szCs w:val="24"/>
        </w:rPr>
        <w:t>XX.XX.20XX</w:t>
      </w:r>
      <w:r w:rsidRPr="006F0F1E">
        <w:rPr>
          <w:rFonts w:ascii="Arial Narrow" w:hAnsi="Arial Narrow"/>
          <w:sz w:val="24"/>
          <w:szCs w:val="24"/>
        </w:rPr>
        <w:t>, Министерства государственного управления, информационных технол</w:t>
      </w:r>
      <w:r w:rsidR="00DE09F3" w:rsidRPr="006F0F1E">
        <w:rPr>
          <w:rFonts w:ascii="Arial Narrow" w:hAnsi="Arial Narrow"/>
          <w:sz w:val="24"/>
          <w:szCs w:val="24"/>
        </w:rPr>
        <w:t xml:space="preserve">огий и связи Московской области. </w:t>
      </w:r>
    </w:p>
    <w:p w:rsidR="00C64EEF" w:rsidRPr="00C2315C" w:rsidRDefault="005F7E4C" w:rsidP="0019035B">
      <w:pPr>
        <w:spacing w:line="276" w:lineRule="auto"/>
        <w:ind w:left="284" w:firstLine="436"/>
        <w:jc w:val="both"/>
        <w:rPr>
          <w:rFonts w:ascii="Arial Narrow" w:hAnsi="Arial Narrow"/>
          <w:sz w:val="24"/>
          <w:szCs w:val="24"/>
        </w:rPr>
      </w:pPr>
      <w:r w:rsidRPr="006F0F1E">
        <w:rPr>
          <w:rFonts w:ascii="Arial Narrow" w:hAnsi="Arial Narrow"/>
          <w:sz w:val="24"/>
          <w:szCs w:val="24"/>
        </w:rPr>
        <w:t>Обеспечение канала связи объекта с системой «Безопасный регион» выполнено посредств</w:t>
      </w:r>
      <w:r w:rsidR="00006028">
        <w:rPr>
          <w:rFonts w:ascii="Arial Narrow" w:hAnsi="Arial Narrow"/>
          <w:sz w:val="24"/>
          <w:szCs w:val="24"/>
        </w:rPr>
        <w:t xml:space="preserve">ом </w:t>
      </w:r>
      <w:r w:rsidR="0019035B">
        <w:rPr>
          <w:rFonts w:ascii="Arial Narrow" w:hAnsi="Arial Narrow"/>
          <w:sz w:val="24"/>
          <w:szCs w:val="24"/>
        </w:rPr>
        <w:t>подключения оборудования</w:t>
      </w:r>
      <w:r w:rsidR="00C130C2">
        <w:rPr>
          <w:rFonts w:ascii="Arial Narrow" w:hAnsi="Arial Narrow"/>
          <w:sz w:val="24"/>
          <w:szCs w:val="24"/>
        </w:rPr>
        <w:t xml:space="preserve"> системы видеонаблюдения проектируемого образовательного </w:t>
      </w:r>
      <w:proofErr w:type="gramStart"/>
      <w:r w:rsidR="00C130C2">
        <w:rPr>
          <w:rFonts w:ascii="Arial Narrow" w:hAnsi="Arial Narrow"/>
          <w:sz w:val="24"/>
          <w:szCs w:val="24"/>
        </w:rPr>
        <w:t xml:space="preserve">учреждения </w:t>
      </w:r>
      <w:r w:rsidR="0019035B">
        <w:rPr>
          <w:rFonts w:ascii="Arial Narrow" w:hAnsi="Arial Narrow"/>
          <w:sz w:val="24"/>
          <w:szCs w:val="24"/>
        </w:rPr>
        <w:t xml:space="preserve"> к</w:t>
      </w:r>
      <w:proofErr w:type="gramEnd"/>
      <w:r w:rsidR="0019035B">
        <w:rPr>
          <w:rFonts w:ascii="Arial Narrow" w:hAnsi="Arial Narrow"/>
          <w:sz w:val="24"/>
          <w:szCs w:val="24"/>
        </w:rPr>
        <w:t xml:space="preserve"> порту 100/1000 </w:t>
      </w:r>
      <w:r w:rsidR="0019035B">
        <w:rPr>
          <w:rFonts w:ascii="Arial Narrow" w:hAnsi="Arial Narrow"/>
          <w:sz w:val="24"/>
          <w:szCs w:val="24"/>
          <w:lang w:val="en-US"/>
        </w:rPr>
        <w:t>Base</w:t>
      </w:r>
      <w:r w:rsidR="0019035B" w:rsidRPr="0019035B">
        <w:rPr>
          <w:rFonts w:ascii="Arial Narrow" w:hAnsi="Arial Narrow"/>
          <w:sz w:val="24"/>
          <w:szCs w:val="24"/>
        </w:rPr>
        <w:t>-</w:t>
      </w:r>
      <w:r w:rsidR="0019035B">
        <w:rPr>
          <w:rFonts w:ascii="Arial Narrow" w:hAnsi="Arial Narrow"/>
          <w:sz w:val="24"/>
          <w:szCs w:val="24"/>
          <w:lang w:val="en-US"/>
        </w:rPr>
        <w:t>T</w:t>
      </w:r>
      <w:r w:rsidR="0019035B" w:rsidRPr="0019035B">
        <w:rPr>
          <w:rFonts w:ascii="Arial Narrow" w:hAnsi="Arial Narrow"/>
          <w:sz w:val="24"/>
          <w:szCs w:val="24"/>
        </w:rPr>
        <w:t xml:space="preserve"> </w:t>
      </w:r>
      <w:r w:rsidR="0019035B">
        <w:rPr>
          <w:rFonts w:ascii="Arial Narrow" w:hAnsi="Arial Narrow"/>
          <w:sz w:val="24"/>
          <w:szCs w:val="24"/>
        </w:rPr>
        <w:t>телекоммуникационно</w:t>
      </w:r>
      <w:r w:rsidR="00C130C2">
        <w:rPr>
          <w:rFonts w:ascii="Arial Narrow" w:hAnsi="Arial Narrow"/>
          <w:sz w:val="24"/>
          <w:szCs w:val="24"/>
        </w:rPr>
        <w:t>го</w:t>
      </w:r>
      <w:r w:rsidR="0019035B">
        <w:rPr>
          <w:rFonts w:ascii="Arial Narrow" w:hAnsi="Arial Narrow"/>
          <w:sz w:val="24"/>
          <w:szCs w:val="24"/>
        </w:rPr>
        <w:t xml:space="preserve"> шкаф</w:t>
      </w:r>
      <w:r w:rsidR="00C130C2">
        <w:rPr>
          <w:rFonts w:ascii="Arial Narrow" w:hAnsi="Arial Narrow"/>
          <w:sz w:val="24"/>
          <w:szCs w:val="24"/>
        </w:rPr>
        <w:t>а</w:t>
      </w:r>
      <w:r w:rsidR="0019035B">
        <w:rPr>
          <w:rFonts w:ascii="Arial Narrow" w:hAnsi="Arial Narrow"/>
          <w:sz w:val="24"/>
          <w:szCs w:val="24"/>
        </w:rPr>
        <w:t xml:space="preserve"> ШТ-</w:t>
      </w:r>
      <w:r w:rsidR="0019035B">
        <w:rPr>
          <w:rFonts w:ascii="Arial Narrow" w:hAnsi="Arial Narrow"/>
          <w:sz w:val="24"/>
          <w:szCs w:val="24"/>
          <w:lang w:val="en-US"/>
        </w:rPr>
        <w:t>N</w:t>
      </w:r>
      <w:r w:rsidR="0019035B" w:rsidRPr="0019035B">
        <w:rPr>
          <w:rFonts w:ascii="Arial Narrow" w:hAnsi="Arial Narrow"/>
          <w:sz w:val="24"/>
          <w:szCs w:val="24"/>
        </w:rPr>
        <w:t>1</w:t>
      </w:r>
      <w:r w:rsidR="00C130C2">
        <w:rPr>
          <w:rFonts w:ascii="Arial Narrow" w:hAnsi="Arial Narrow"/>
          <w:sz w:val="24"/>
          <w:szCs w:val="24"/>
        </w:rPr>
        <w:t>, находящемуся в помещении систем связи (№439). Подключение выполняется</w:t>
      </w:r>
      <w:r w:rsidRPr="006F0F1E">
        <w:rPr>
          <w:rFonts w:ascii="Arial Narrow" w:hAnsi="Arial Narrow"/>
          <w:sz w:val="24"/>
          <w:szCs w:val="24"/>
        </w:rPr>
        <w:t xml:space="preserve"> согласно Техническим условиям </w:t>
      </w:r>
      <w:r w:rsidR="00006028">
        <w:rPr>
          <w:rFonts w:ascii="Arial Narrow" w:hAnsi="Arial Narrow"/>
          <w:sz w:val="24"/>
          <w:szCs w:val="24"/>
        </w:rPr>
        <w:t>ОО</w:t>
      </w:r>
      <w:r w:rsidRPr="006F0F1E">
        <w:rPr>
          <w:rFonts w:ascii="Arial Narrow" w:hAnsi="Arial Narrow"/>
          <w:sz w:val="24"/>
          <w:szCs w:val="24"/>
        </w:rPr>
        <w:t>О «</w:t>
      </w:r>
      <w:r w:rsidR="00C562B3" w:rsidRPr="00C562B3">
        <w:rPr>
          <w:rFonts w:ascii="Arial Narrow" w:hAnsi="Arial Narrow"/>
          <w:sz w:val="24"/>
          <w:szCs w:val="24"/>
        </w:rPr>
        <w:t>ХХХХХ</w:t>
      </w:r>
      <w:r w:rsidRPr="006F0F1E">
        <w:rPr>
          <w:rFonts w:ascii="Arial Narrow" w:hAnsi="Arial Narrow"/>
          <w:sz w:val="24"/>
          <w:szCs w:val="24"/>
        </w:rPr>
        <w:t xml:space="preserve">» </w:t>
      </w:r>
      <w:r w:rsidR="003F143F" w:rsidRPr="003F143F">
        <w:rPr>
          <w:rFonts w:ascii="Arial Narrow" w:hAnsi="Arial Narrow"/>
          <w:sz w:val="24"/>
          <w:szCs w:val="24"/>
        </w:rPr>
        <w:t>№ХХХ</w:t>
      </w:r>
      <w:r w:rsidR="003F143F">
        <w:rPr>
          <w:rFonts w:ascii="Arial Narrow" w:hAnsi="Arial Narrow"/>
          <w:sz w:val="24"/>
          <w:szCs w:val="24"/>
        </w:rPr>
        <w:t xml:space="preserve"> </w:t>
      </w:r>
      <w:r w:rsidR="003F143F" w:rsidRPr="003F143F">
        <w:rPr>
          <w:rFonts w:ascii="Arial Narrow" w:hAnsi="Arial Narrow"/>
          <w:sz w:val="24"/>
          <w:szCs w:val="24"/>
        </w:rPr>
        <w:t>от XX.XX.20XX</w:t>
      </w:r>
      <w:r w:rsidRPr="006F0F1E">
        <w:rPr>
          <w:rFonts w:ascii="Arial Narrow" w:hAnsi="Arial Narrow"/>
          <w:sz w:val="24"/>
          <w:szCs w:val="24"/>
        </w:rPr>
        <w:t xml:space="preserve"> на </w:t>
      </w:r>
      <w:r w:rsidR="00006028">
        <w:rPr>
          <w:rFonts w:ascii="Arial Narrow" w:hAnsi="Arial Narrow"/>
          <w:sz w:val="24"/>
          <w:szCs w:val="24"/>
        </w:rPr>
        <w:t>организацию выделенного канала передачи данных</w:t>
      </w:r>
      <w:r w:rsidR="00EF531E">
        <w:rPr>
          <w:rFonts w:ascii="Arial Narrow" w:hAnsi="Arial Narrow"/>
          <w:sz w:val="24"/>
          <w:szCs w:val="24"/>
        </w:rPr>
        <w:t xml:space="preserve"> для подключения системы видеонаблюдения </w:t>
      </w:r>
      <w:r w:rsidR="00C2315C">
        <w:rPr>
          <w:rFonts w:ascii="Arial Narrow" w:hAnsi="Arial Narrow"/>
          <w:sz w:val="24"/>
          <w:szCs w:val="24"/>
        </w:rPr>
        <w:t xml:space="preserve">объекта </w:t>
      </w:r>
      <w:r w:rsidR="00EF531E">
        <w:rPr>
          <w:rFonts w:ascii="Arial Narrow" w:hAnsi="Arial Narrow"/>
          <w:sz w:val="24"/>
          <w:szCs w:val="24"/>
        </w:rPr>
        <w:t>«</w:t>
      </w:r>
      <w:r w:rsidR="0019035B" w:rsidRPr="0019035B">
        <w:rPr>
          <w:rFonts w:ascii="Arial Narrow" w:hAnsi="Arial Narrow"/>
          <w:sz w:val="24"/>
          <w:szCs w:val="24"/>
        </w:rPr>
        <w:t xml:space="preserve">Общеобразовательная школа на 825 мест </w:t>
      </w:r>
      <w:r w:rsidR="0019035B">
        <w:rPr>
          <w:rFonts w:ascii="Arial Narrow" w:hAnsi="Arial Narrow"/>
          <w:sz w:val="24"/>
          <w:szCs w:val="24"/>
        </w:rPr>
        <w:t>п</w:t>
      </w:r>
      <w:r w:rsidR="0019035B" w:rsidRPr="0019035B">
        <w:rPr>
          <w:rFonts w:ascii="Arial Narrow" w:hAnsi="Arial Narrow"/>
          <w:sz w:val="24"/>
          <w:szCs w:val="24"/>
        </w:rPr>
        <w:t xml:space="preserve">о адресу: </w:t>
      </w:r>
      <w:r w:rsidR="00C562B3" w:rsidRPr="00C562B3">
        <w:rPr>
          <w:rFonts w:ascii="Arial Narrow" w:hAnsi="Arial Narrow"/>
          <w:sz w:val="24"/>
          <w:szCs w:val="24"/>
        </w:rPr>
        <w:t>Московская область, Городской округ ХХХХХХХХ</w:t>
      </w:r>
      <w:r w:rsidR="00C2315C">
        <w:rPr>
          <w:rFonts w:ascii="Arial Narrow" w:hAnsi="Arial Narrow"/>
          <w:sz w:val="24"/>
          <w:szCs w:val="24"/>
        </w:rPr>
        <w:t>»</w:t>
      </w:r>
      <w:r w:rsidR="00EF531E">
        <w:rPr>
          <w:rFonts w:ascii="Arial Narrow" w:hAnsi="Arial Narrow"/>
          <w:sz w:val="24"/>
          <w:szCs w:val="24"/>
        </w:rPr>
        <w:t xml:space="preserve"> к системе технологического обеспечения региональной общественной безопасности и оперативного</w:t>
      </w:r>
      <w:r w:rsidR="00C64EEF">
        <w:rPr>
          <w:rFonts w:ascii="Arial Narrow" w:hAnsi="Arial Narrow"/>
          <w:sz w:val="24"/>
          <w:szCs w:val="24"/>
        </w:rPr>
        <w:t xml:space="preserve"> управления «Безопасный регион».</w:t>
      </w:r>
      <w:r w:rsidR="00EF531E">
        <w:rPr>
          <w:rFonts w:ascii="Arial Narrow" w:hAnsi="Arial Narrow"/>
          <w:sz w:val="24"/>
          <w:szCs w:val="24"/>
        </w:rPr>
        <w:t xml:space="preserve"> </w:t>
      </w:r>
      <w:r w:rsidR="00C2315C">
        <w:rPr>
          <w:rFonts w:ascii="Arial Narrow" w:hAnsi="Arial Narrow"/>
          <w:sz w:val="24"/>
          <w:szCs w:val="24"/>
        </w:rPr>
        <w:t xml:space="preserve">Подключение выполняется по типу </w:t>
      </w:r>
      <w:r w:rsidR="00C2315C">
        <w:rPr>
          <w:rFonts w:ascii="Arial Narrow" w:hAnsi="Arial Narrow"/>
          <w:sz w:val="24"/>
          <w:szCs w:val="24"/>
          <w:lang w:val="en-US"/>
        </w:rPr>
        <w:t>L</w:t>
      </w:r>
      <w:r w:rsidR="00C2315C" w:rsidRPr="00B75042">
        <w:rPr>
          <w:rFonts w:ascii="Arial Narrow" w:hAnsi="Arial Narrow"/>
          <w:sz w:val="24"/>
          <w:szCs w:val="24"/>
        </w:rPr>
        <w:t xml:space="preserve">2 </w:t>
      </w:r>
      <w:r w:rsidR="00C2315C">
        <w:rPr>
          <w:rFonts w:ascii="Arial Narrow" w:hAnsi="Arial Narrow"/>
          <w:sz w:val="24"/>
          <w:szCs w:val="24"/>
          <w:lang w:val="en-US"/>
        </w:rPr>
        <w:t>VPN</w:t>
      </w:r>
      <w:r w:rsidR="00C2315C">
        <w:rPr>
          <w:rFonts w:ascii="Arial Narrow" w:hAnsi="Arial Narrow"/>
          <w:sz w:val="24"/>
          <w:szCs w:val="24"/>
        </w:rPr>
        <w:t>.</w:t>
      </w:r>
    </w:p>
    <w:p w:rsidR="005F7E4C" w:rsidRDefault="005F7E4C" w:rsidP="006F0F1E">
      <w:pPr>
        <w:spacing w:line="276" w:lineRule="auto"/>
        <w:ind w:left="284" w:firstLine="436"/>
        <w:jc w:val="both"/>
        <w:rPr>
          <w:rFonts w:ascii="Arial Narrow" w:hAnsi="Arial Narrow"/>
          <w:sz w:val="24"/>
          <w:szCs w:val="24"/>
        </w:rPr>
      </w:pPr>
      <w:r w:rsidRPr="006F0F1E">
        <w:rPr>
          <w:rFonts w:ascii="Arial Narrow" w:hAnsi="Arial Narrow"/>
          <w:sz w:val="24"/>
          <w:szCs w:val="24"/>
        </w:rPr>
        <w:t>Интерфейс подключения - 100BASE-T/1000BASE-T/1000BASE-TX в соответствии с рекомендацией IEEE 802.3.</w:t>
      </w:r>
    </w:p>
    <w:p w:rsidR="00C2315C" w:rsidRDefault="00C2315C">
      <w:pPr>
        <w:rPr>
          <w:rFonts w:ascii="Arial Narrow" w:hAnsi="Arial Narrow"/>
          <w:sz w:val="24"/>
          <w:szCs w:val="24"/>
        </w:rPr>
      </w:pPr>
      <w:r>
        <w:rPr>
          <w:rFonts w:ascii="Arial Narrow" w:hAnsi="Arial Narrow"/>
          <w:sz w:val="24"/>
          <w:szCs w:val="24"/>
        </w:rPr>
        <w:br w:type="page"/>
      </w:r>
    </w:p>
    <w:p w:rsidR="005F7E4C" w:rsidRPr="00C2315C" w:rsidRDefault="00C2315C" w:rsidP="00C2315C">
      <w:pPr>
        <w:pStyle w:val="af"/>
        <w:numPr>
          <w:ilvl w:val="0"/>
          <w:numId w:val="40"/>
        </w:numPr>
        <w:spacing w:after="0"/>
        <w:jc w:val="center"/>
        <w:rPr>
          <w:rFonts w:ascii="Arial Narrow" w:hAnsi="Arial Narrow"/>
          <w:b/>
          <w:sz w:val="24"/>
        </w:rPr>
      </w:pPr>
      <w:r w:rsidRPr="00C2315C">
        <w:rPr>
          <w:rFonts w:ascii="Arial Narrow" w:hAnsi="Arial Narrow"/>
          <w:b/>
          <w:sz w:val="24"/>
        </w:rPr>
        <w:lastRenderedPageBreak/>
        <w:t>Указание точки подключени</w:t>
      </w:r>
      <w:r>
        <w:rPr>
          <w:rFonts w:ascii="Arial Narrow" w:hAnsi="Arial Narrow"/>
          <w:b/>
          <w:sz w:val="24"/>
        </w:rPr>
        <w:t>я к системе "Безопасный регион"</w:t>
      </w:r>
    </w:p>
    <w:p w:rsidR="00C2315C" w:rsidRPr="006F0F1E" w:rsidRDefault="00C2315C" w:rsidP="00C2315C">
      <w:pPr>
        <w:spacing w:line="276" w:lineRule="auto"/>
        <w:ind w:left="284" w:firstLine="436"/>
        <w:jc w:val="both"/>
        <w:rPr>
          <w:rFonts w:ascii="Arial Narrow" w:hAnsi="Arial Narrow"/>
          <w:sz w:val="24"/>
          <w:szCs w:val="24"/>
        </w:rPr>
      </w:pPr>
      <w:r>
        <w:rPr>
          <w:rFonts w:ascii="Arial Narrow" w:hAnsi="Arial Narrow"/>
          <w:sz w:val="24"/>
          <w:szCs w:val="24"/>
        </w:rPr>
        <w:t xml:space="preserve">Согласно </w:t>
      </w:r>
      <w:r w:rsidR="00C562B3" w:rsidRPr="00C562B3">
        <w:rPr>
          <w:rFonts w:ascii="Arial Narrow" w:hAnsi="Arial Narrow"/>
          <w:sz w:val="24"/>
          <w:szCs w:val="24"/>
        </w:rPr>
        <w:t>ТУ №123456-7 от XX.XX.20XX</w:t>
      </w:r>
      <w:r w:rsidR="00C562B3">
        <w:rPr>
          <w:rFonts w:ascii="Arial Narrow" w:hAnsi="Arial Narrow"/>
          <w:sz w:val="24"/>
          <w:szCs w:val="24"/>
        </w:rPr>
        <w:t xml:space="preserve"> </w:t>
      </w:r>
      <w:r w:rsidRPr="006F0F1E">
        <w:rPr>
          <w:rFonts w:ascii="Arial Narrow" w:hAnsi="Arial Narrow"/>
          <w:sz w:val="24"/>
          <w:szCs w:val="24"/>
        </w:rPr>
        <w:t>выданны</w:t>
      </w:r>
      <w:r>
        <w:rPr>
          <w:rFonts w:ascii="Arial Narrow" w:hAnsi="Arial Narrow"/>
          <w:sz w:val="24"/>
          <w:szCs w:val="24"/>
        </w:rPr>
        <w:t>м</w:t>
      </w:r>
      <w:r w:rsidRPr="006F0F1E">
        <w:rPr>
          <w:rFonts w:ascii="Arial Narrow" w:hAnsi="Arial Narrow"/>
          <w:sz w:val="24"/>
          <w:szCs w:val="24"/>
        </w:rPr>
        <w:t xml:space="preserve"> письмом от </w:t>
      </w:r>
      <w:r w:rsidR="00C562B3" w:rsidRPr="00C562B3">
        <w:rPr>
          <w:rFonts w:ascii="Arial Narrow" w:hAnsi="Arial Narrow"/>
          <w:sz w:val="24"/>
          <w:szCs w:val="24"/>
        </w:rPr>
        <w:t>XX.XX.20XX</w:t>
      </w:r>
      <w:r w:rsidRPr="006F0F1E">
        <w:rPr>
          <w:rFonts w:ascii="Arial Narrow" w:hAnsi="Arial Narrow"/>
          <w:sz w:val="24"/>
          <w:szCs w:val="24"/>
        </w:rPr>
        <w:t>, Министерства государственного управления, информационных технологий и связи Московской области</w:t>
      </w:r>
      <w:r>
        <w:rPr>
          <w:rFonts w:ascii="Arial Narrow" w:hAnsi="Arial Narrow"/>
          <w:sz w:val="24"/>
          <w:szCs w:val="24"/>
        </w:rPr>
        <w:t>, точкой подключения является</w:t>
      </w:r>
      <w:r w:rsidR="00C562B3">
        <w:rPr>
          <w:rFonts w:ascii="Arial Narrow" w:hAnsi="Arial Narrow"/>
          <w:sz w:val="24"/>
          <w:szCs w:val="24"/>
        </w:rPr>
        <w:t xml:space="preserve"> </w:t>
      </w:r>
      <w:r w:rsidR="00C562B3" w:rsidRPr="00C562B3">
        <w:rPr>
          <w:rFonts w:ascii="Arial Narrow" w:hAnsi="Arial Narrow"/>
          <w:sz w:val="24"/>
          <w:szCs w:val="24"/>
        </w:rPr>
        <w:t>Московская область, Городской округ ХХХХХХХХ, ул. ХХХХХХ, Х.</w:t>
      </w:r>
    </w:p>
    <w:p w:rsidR="00C2315C" w:rsidRDefault="00C2315C">
      <w:pPr>
        <w:rPr>
          <w:rFonts w:ascii="Arial Narrow" w:hAnsi="Arial Narrow"/>
          <w:sz w:val="24"/>
          <w:szCs w:val="24"/>
        </w:rPr>
      </w:pPr>
      <w:r>
        <w:rPr>
          <w:rFonts w:ascii="Arial Narrow" w:hAnsi="Arial Narrow"/>
          <w:sz w:val="24"/>
          <w:szCs w:val="24"/>
        </w:rPr>
        <w:br w:type="page"/>
      </w:r>
    </w:p>
    <w:p w:rsidR="005F7E4C" w:rsidRDefault="005F7E4C">
      <w:pPr>
        <w:rPr>
          <w:rFonts w:ascii="Arial Narrow" w:hAnsi="Arial Narrow"/>
          <w:sz w:val="24"/>
          <w:szCs w:val="24"/>
        </w:rPr>
      </w:pPr>
    </w:p>
    <w:p w:rsidR="005F7E4C" w:rsidRPr="005F7E4C" w:rsidRDefault="005F7E4C" w:rsidP="006F0F1E">
      <w:pPr>
        <w:pStyle w:val="af"/>
        <w:numPr>
          <w:ilvl w:val="0"/>
          <w:numId w:val="40"/>
        </w:numPr>
        <w:spacing w:after="0"/>
        <w:jc w:val="center"/>
        <w:rPr>
          <w:rFonts w:ascii="Arial Narrow" w:hAnsi="Arial Narrow"/>
          <w:b/>
          <w:sz w:val="28"/>
          <w:szCs w:val="24"/>
        </w:rPr>
      </w:pPr>
      <w:r w:rsidRPr="005F7E4C">
        <w:rPr>
          <w:rFonts w:ascii="Arial Narrow" w:hAnsi="Arial Narrow"/>
          <w:b/>
          <w:bCs/>
          <w:sz w:val="24"/>
        </w:rPr>
        <w:t>Требования к системе передачи данных (СПД)</w:t>
      </w:r>
      <w:r>
        <w:rPr>
          <w:rFonts w:ascii="Arial Narrow" w:hAnsi="Arial Narrow"/>
          <w:b/>
          <w:bCs/>
          <w:sz w:val="24"/>
        </w:rPr>
        <w:t>.</w:t>
      </w:r>
    </w:p>
    <w:p w:rsidR="005F7E4C" w:rsidRPr="006F0F1E" w:rsidRDefault="005F7E4C" w:rsidP="006F0F1E">
      <w:pPr>
        <w:spacing w:line="276" w:lineRule="auto"/>
        <w:ind w:left="284" w:firstLine="436"/>
        <w:jc w:val="both"/>
        <w:rPr>
          <w:rFonts w:ascii="Arial Narrow" w:hAnsi="Arial Narrow"/>
          <w:sz w:val="24"/>
          <w:szCs w:val="24"/>
        </w:rPr>
      </w:pPr>
      <w:r w:rsidRPr="006F0F1E">
        <w:rPr>
          <w:rFonts w:ascii="Arial Narrow" w:hAnsi="Arial Narrow"/>
          <w:sz w:val="24"/>
          <w:szCs w:val="24"/>
        </w:rPr>
        <w:t>Для организации подключения каналов СПД к Системе должна использоваться «виртуальная частная сеть третьего уровня» (L3 VPN).</w:t>
      </w:r>
      <w:r w:rsidR="006F0F1E" w:rsidRPr="006F0F1E">
        <w:rPr>
          <w:rFonts w:ascii="Arial Narrow" w:hAnsi="Arial Narrow"/>
          <w:sz w:val="24"/>
          <w:szCs w:val="24"/>
        </w:rPr>
        <w:t xml:space="preserve"> </w:t>
      </w:r>
      <w:r w:rsidRPr="006F0F1E">
        <w:rPr>
          <w:rFonts w:ascii="Arial Narrow" w:hAnsi="Arial Narrow"/>
          <w:sz w:val="24"/>
          <w:szCs w:val="24"/>
        </w:rPr>
        <w:t>Виртуальная частная сеть (</w:t>
      </w:r>
      <w:proofErr w:type="spellStart"/>
      <w:r w:rsidRPr="006F0F1E">
        <w:rPr>
          <w:rFonts w:ascii="Arial Narrow" w:hAnsi="Arial Narrow"/>
          <w:sz w:val="24"/>
          <w:szCs w:val="24"/>
        </w:rPr>
        <w:t>Virtual</w:t>
      </w:r>
      <w:proofErr w:type="spellEnd"/>
      <w:r w:rsidRPr="006F0F1E">
        <w:rPr>
          <w:rFonts w:ascii="Arial Narrow" w:hAnsi="Arial Narrow"/>
          <w:sz w:val="24"/>
          <w:szCs w:val="24"/>
        </w:rPr>
        <w:t xml:space="preserve"> </w:t>
      </w:r>
      <w:proofErr w:type="spellStart"/>
      <w:r w:rsidRPr="006F0F1E">
        <w:rPr>
          <w:rFonts w:ascii="Arial Narrow" w:hAnsi="Arial Narrow"/>
          <w:sz w:val="24"/>
          <w:szCs w:val="24"/>
        </w:rPr>
        <w:t>Private</w:t>
      </w:r>
      <w:proofErr w:type="spellEnd"/>
      <w:r w:rsidRPr="006F0F1E">
        <w:rPr>
          <w:rFonts w:ascii="Arial Narrow" w:hAnsi="Arial Narrow"/>
          <w:sz w:val="24"/>
          <w:szCs w:val="24"/>
        </w:rPr>
        <w:t xml:space="preserve"> </w:t>
      </w:r>
      <w:proofErr w:type="spellStart"/>
      <w:r w:rsidRPr="006F0F1E">
        <w:rPr>
          <w:rFonts w:ascii="Arial Narrow" w:hAnsi="Arial Narrow"/>
          <w:sz w:val="24"/>
          <w:szCs w:val="24"/>
        </w:rPr>
        <w:t>Network</w:t>
      </w:r>
      <w:proofErr w:type="spellEnd"/>
      <w:r w:rsidRPr="006F0F1E">
        <w:rPr>
          <w:rFonts w:ascii="Arial Narrow" w:hAnsi="Arial Narrow"/>
          <w:sz w:val="24"/>
          <w:szCs w:val="24"/>
        </w:rPr>
        <w:t>) VPN − представляет собой виртуальную изолированную среду, созданную в сети передачи данных IP оператора связи, позволяющую обеспечивать связанность точек, подключенных к этой среде, по схеме «каждый с каждым». Точками, которые подключаются к VPN, могут быть порты сети передачи данных Исполнителя или удаленные точки, «привязанные» к VPN «плечами» − виртуальными каналами доступа к VPN, организованными в сети передачи данных IP.</w:t>
      </w:r>
    </w:p>
    <w:p w:rsidR="005F7E4C" w:rsidRPr="006F0F1E" w:rsidRDefault="005F7E4C" w:rsidP="006F0F1E">
      <w:pPr>
        <w:spacing w:line="276" w:lineRule="auto"/>
        <w:ind w:left="284" w:firstLine="436"/>
        <w:jc w:val="both"/>
        <w:rPr>
          <w:rFonts w:ascii="Arial Narrow" w:hAnsi="Arial Narrow"/>
          <w:sz w:val="24"/>
          <w:szCs w:val="24"/>
        </w:rPr>
      </w:pPr>
      <w:r w:rsidRPr="006F0F1E">
        <w:rPr>
          <w:rFonts w:ascii="Arial Narrow" w:hAnsi="Arial Narrow"/>
          <w:sz w:val="24"/>
          <w:szCs w:val="24"/>
        </w:rPr>
        <w:t>СПД должна быть масштабируемой и обеспечивать передачу всего объема трафика от всех ВК в реальном масштабе времени по протоколу IP с неблокирующей коммутацией пакетов 2-го уровня. На СПД должно быть организовано резервирование полосы пропускания, позволяющее передавать потоки видеоизображения в объеме и качестве в соответствии с Техническим заданием. Базовые критичные параметры СПД указаны ниже:</w:t>
      </w:r>
    </w:p>
    <w:p w:rsidR="005F7E4C" w:rsidRPr="006F0F1E" w:rsidRDefault="005F7E4C" w:rsidP="005F7E4C">
      <w:pPr>
        <w:spacing w:line="276" w:lineRule="auto"/>
        <w:ind w:firstLine="720"/>
        <w:jc w:val="right"/>
        <w:rPr>
          <w:rFonts w:ascii="Arial Narrow" w:hAnsi="Arial Narrow"/>
          <w:sz w:val="24"/>
          <w:szCs w:val="24"/>
        </w:rPr>
      </w:pPr>
      <w:r w:rsidRPr="006F0F1E">
        <w:rPr>
          <w:rFonts w:ascii="Arial Narrow" w:hAnsi="Arial Narrow"/>
          <w:sz w:val="24"/>
          <w:szCs w:val="24"/>
        </w:rPr>
        <w:t>Таблица №1. Базовые критичные параметры СПД</w:t>
      </w:r>
    </w:p>
    <w:tbl>
      <w:tblPr>
        <w:tblW w:w="10207" w:type="dxa"/>
        <w:jc w:val="right"/>
        <w:tblLook w:val="04A0" w:firstRow="1" w:lastRow="0" w:firstColumn="1" w:lastColumn="0" w:noHBand="0" w:noVBand="1"/>
      </w:tblPr>
      <w:tblGrid>
        <w:gridCol w:w="3119"/>
        <w:gridCol w:w="2232"/>
        <w:gridCol w:w="2082"/>
        <w:gridCol w:w="2774"/>
      </w:tblGrid>
      <w:tr w:rsidR="005F7E4C" w:rsidRPr="006F0F1E" w:rsidTr="00F95692">
        <w:trPr>
          <w:trHeight w:val="300"/>
          <w:jc w:val="right"/>
        </w:trPr>
        <w:tc>
          <w:tcPr>
            <w:tcW w:w="311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F7E4C" w:rsidRPr="006F0F1E" w:rsidRDefault="005F7E4C" w:rsidP="00300949">
            <w:pPr>
              <w:ind w:left="426"/>
              <w:jc w:val="center"/>
              <w:rPr>
                <w:rFonts w:ascii="Arial Narrow" w:hAnsi="Arial Narrow" w:cs="Arial"/>
                <w:sz w:val="22"/>
                <w:szCs w:val="24"/>
              </w:rPr>
            </w:pPr>
            <w:r w:rsidRPr="006F0F1E">
              <w:rPr>
                <w:rFonts w:ascii="Arial Narrow" w:hAnsi="Arial Narrow"/>
                <w:sz w:val="22"/>
                <w:szCs w:val="24"/>
              </w:rPr>
              <w:t>Класс</w:t>
            </w:r>
          </w:p>
        </w:tc>
        <w:tc>
          <w:tcPr>
            <w:tcW w:w="7088" w:type="dxa"/>
            <w:gridSpan w:val="3"/>
            <w:tcBorders>
              <w:top w:val="single" w:sz="8" w:space="0" w:color="auto"/>
              <w:left w:val="nil"/>
              <w:bottom w:val="single" w:sz="8" w:space="0" w:color="auto"/>
              <w:right w:val="single" w:sz="8" w:space="0" w:color="000000"/>
            </w:tcBorders>
            <w:shd w:val="clear" w:color="auto" w:fill="auto"/>
            <w:noWrap/>
            <w:vAlign w:val="center"/>
            <w:hideMark/>
          </w:tcPr>
          <w:p w:rsidR="005F7E4C" w:rsidRPr="006F0F1E" w:rsidRDefault="005F7E4C" w:rsidP="00300949">
            <w:pPr>
              <w:jc w:val="center"/>
              <w:rPr>
                <w:rFonts w:ascii="Arial Narrow" w:hAnsi="Arial Narrow" w:cs="Arial"/>
                <w:sz w:val="22"/>
                <w:szCs w:val="24"/>
              </w:rPr>
            </w:pPr>
            <w:r w:rsidRPr="006F0F1E">
              <w:rPr>
                <w:rFonts w:ascii="Arial Narrow" w:hAnsi="Arial Narrow"/>
                <w:sz w:val="22"/>
                <w:szCs w:val="24"/>
              </w:rPr>
              <w:t>Параметры</w:t>
            </w:r>
          </w:p>
        </w:tc>
      </w:tr>
      <w:tr w:rsidR="005F7E4C" w:rsidRPr="006F0F1E" w:rsidTr="00F95692">
        <w:trPr>
          <w:trHeight w:val="300"/>
          <w:jc w:val="right"/>
        </w:trPr>
        <w:tc>
          <w:tcPr>
            <w:tcW w:w="3119" w:type="dxa"/>
            <w:vMerge/>
            <w:tcBorders>
              <w:top w:val="single" w:sz="8" w:space="0" w:color="auto"/>
              <w:left w:val="single" w:sz="8" w:space="0" w:color="auto"/>
              <w:bottom w:val="single" w:sz="8" w:space="0" w:color="000000"/>
              <w:right w:val="single" w:sz="8" w:space="0" w:color="auto"/>
            </w:tcBorders>
            <w:vAlign w:val="center"/>
            <w:hideMark/>
          </w:tcPr>
          <w:p w:rsidR="005F7E4C" w:rsidRPr="006F0F1E" w:rsidRDefault="005F7E4C" w:rsidP="00300949">
            <w:pPr>
              <w:ind w:left="426"/>
              <w:jc w:val="center"/>
              <w:rPr>
                <w:rFonts w:ascii="Arial Narrow" w:hAnsi="Arial Narrow"/>
                <w:sz w:val="22"/>
                <w:szCs w:val="24"/>
              </w:rPr>
            </w:pPr>
          </w:p>
        </w:tc>
        <w:tc>
          <w:tcPr>
            <w:tcW w:w="2232" w:type="dxa"/>
            <w:tcBorders>
              <w:top w:val="nil"/>
              <w:left w:val="nil"/>
              <w:bottom w:val="single" w:sz="8" w:space="0" w:color="auto"/>
              <w:right w:val="single" w:sz="8" w:space="0" w:color="auto"/>
            </w:tcBorders>
            <w:shd w:val="clear" w:color="auto" w:fill="auto"/>
            <w:noWrap/>
            <w:vAlign w:val="center"/>
            <w:hideMark/>
          </w:tcPr>
          <w:p w:rsidR="005F7E4C" w:rsidRPr="006F0F1E" w:rsidRDefault="005F7E4C" w:rsidP="00300949">
            <w:pPr>
              <w:jc w:val="center"/>
              <w:rPr>
                <w:rFonts w:ascii="Arial Narrow" w:hAnsi="Arial Narrow"/>
                <w:sz w:val="22"/>
                <w:szCs w:val="24"/>
              </w:rPr>
            </w:pPr>
            <w:r w:rsidRPr="006F0F1E">
              <w:rPr>
                <w:rFonts w:ascii="Arial Narrow" w:hAnsi="Arial Narrow"/>
                <w:sz w:val="22"/>
                <w:szCs w:val="24"/>
              </w:rPr>
              <w:t xml:space="preserve">RTТ/задержка. </w:t>
            </w:r>
            <w:proofErr w:type="spellStart"/>
            <w:r w:rsidRPr="006F0F1E">
              <w:rPr>
                <w:rFonts w:ascii="Arial Narrow" w:hAnsi="Arial Narrow"/>
                <w:sz w:val="22"/>
                <w:szCs w:val="24"/>
              </w:rPr>
              <w:t>мс</w:t>
            </w:r>
            <w:proofErr w:type="spellEnd"/>
          </w:p>
        </w:tc>
        <w:tc>
          <w:tcPr>
            <w:tcW w:w="2082" w:type="dxa"/>
            <w:tcBorders>
              <w:top w:val="nil"/>
              <w:left w:val="nil"/>
              <w:bottom w:val="single" w:sz="8" w:space="0" w:color="auto"/>
              <w:right w:val="single" w:sz="8" w:space="0" w:color="auto"/>
            </w:tcBorders>
            <w:shd w:val="clear" w:color="auto" w:fill="auto"/>
            <w:vAlign w:val="center"/>
            <w:hideMark/>
          </w:tcPr>
          <w:p w:rsidR="005F7E4C" w:rsidRPr="006F0F1E" w:rsidRDefault="005F7E4C" w:rsidP="00300949">
            <w:pPr>
              <w:jc w:val="center"/>
              <w:rPr>
                <w:rFonts w:ascii="Arial Narrow" w:hAnsi="Arial Narrow" w:cs="Arial"/>
                <w:sz w:val="22"/>
                <w:szCs w:val="24"/>
              </w:rPr>
            </w:pPr>
            <w:proofErr w:type="spellStart"/>
            <w:r w:rsidRPr="006F0F1E">
              <w:rPr>
                <w:rFonts w:ascii="Arial Narrow" w:hAnsi="Arial Narrow"/>
                <w:sz w:val="22"/>
                <w:szCs w:val="24"/>
              </w:rPr>
              <w:t>Jitter</w:t>
            </w:r>
            <w:proofErr w:type="spellEnd"/>
            <w:r w:rsidRPr="006F0F1E">
              <w:rPr>
                <w:rFonts w:ascii="Arial Narrow" w:hAnsi="Arial Narrow"/>
                <w:sz w:val="22"/>
                <w:szCs w:val="24"/>
              </w:rPr>
              <w:t xml:space="preserve">/вариация задержки, </w:t>
            </w:r>
            <w:proofErr w:type="spellStart"/>
            <w:r w:rsidRPr="006F0F1E">
              <w:rPr>
                <w:rFonts w:ascii="Arial Narrow" w:hAnsi="Arial Narrow"/>
                <w:sz w:val="22"/>
                <w:szCs w:val="24"/>
              </w:rPr>
              <w:t>мс</w:t>
            </w:r>
            <w:proofErr w:type="spellEnd"/>
          </w:p>
        </w:tc>
        <w:tc>
          <w:tcPr>
            <w:tcW w:w="2774" w:type="dxa"/>
            <w:tcBorders>
              <w:top w:val="nil"/>
              <w:left w:val="nil"/>
              <w:bottom w:val="single" w:sz="8" w:space="0" w:color="auto"/>
              <w:right w:val="single" w:sz="8" w:space="0" w:color="auto"/>
            </w:tcBorders>
            <w:shd w:val="clear" w:color="auto" w:fill="auto"/>
            <w:vAlign w:val="center"/>
            <w:hideMark/>
          </w:tcPr>
          <w:p w:rsidR="005F7E4C" w:rsidRPr="006F0F1E" w:rsidRDefault="005F7E4C" w:rsidP="00300949">
            <w:pPr>
              <w:jc w:val="center"/>
              <w:rPr>
                <w:rFonts w:ascii="Arial Narrow" w:hAnsi="Arial Narrow" w:cs="Arial"/>
                <w:sz w:val="22"/>
                <w:szCs w:val="24"/>
              </w:rPr>
            </w:pPr>
            <w:proofErr w:type="spellStart"/>
            <w:r w:rsidRPr="006F0F1E">
              <w:rPr>
                <w:rFonts w:ascii="Arial Narrow" w:hAnsi="Arial Narrow"/>
                <w:sz w:val="22"/>
                <w:szCs w:val="24"/>
              </w:rPr>
              <w:t>Packetloss</w:t>
            </w:r>
            <w:proofErr w:type="spellEnd"/>
            <w:r w:rsidRPr="006F0F1E">
              <w:rPr>
                <w:rFonts w:ascii="Arial Narrow" w:hAnsi="Arial Narrow"/>
                <w:sz w:val="22"/>
                <w:szCs w:val="24"/>
              </w:rPr>
              <w:t xml:space="preserve">/Потеря </w:t>
            </w:r>
            <w:proofErr w:type="gramStart"/>
            <w:r w:rsidRPr="006F0F1E">
              <w:rPr>
                <w:rFonts w:ascii="Arial Narrow" w:hAnsi="Arial Narrow"/>
                <w:sz w:val="22"/>
                <w:szCs w:val="24"/>
              </w:rPr>
              <w:t>пакетов.%</w:t>
            </w:r>
            <w:proofErr w:type="gramEnd"/>
          </w:p>
        </w:tc>
      </w:tr>
      <w:tr w:rsidR="005F7E4C" w:rsidRPr="006F0F1E" w:rsidTr="00F95692">
        <w:trPr>
          <w:trHeight w:val="300"/>
          <w:jc w:val="right"/>
        </w:trPr>
        <w:tc>
          <w:tcPr>
            <w:tcW w:w="3119" w:type="dxa"/>
            <w:tcBorders>
              <w:top w:val="nil"/>
              <w:left w:val="single" w:sz="8" w:space="0" w:color="auto"/>
              <w:bottom w:val="single" w:sz="8" w:space="0" w:color="auto"/>
              <w:right w:val="single" w:sz="8" w:space="0" w:color="auto"/>
            </w:tcBorders>
            <w:shd w:val="clear" w:color="auto" w:fill="auto"/>
            <w:vAlign w:val="center"/>
            <w:hideMark/>
          </w:tcPr>
          <w:p w:rsidR="005F7E4C" w:rsidRPr="006F0F1E" w:rsidRDefault="005F7E4C" w:rsidP="00300949">
            <w:pPr>
              <w:ind w:left="426"/>
              <w:jc w:val="center"/>
              <w:rPr>
                <w:rFonts w:ascii="Arial Narrow" w:hAnsi="Arial Narrow" w:cs="Arial"/>
                <w:sz w:val="22"/>
                <w:szCs w:val="24"/>
              </w:rPr>
            </w:pPr>
            <w:r w:rsidRPr="006F0F1E">
              <w:rPr>
                <w:rFonts w:ascii="Arial Narrow" w:hAnsi="Arial Narrow"/>
                <w:sz w:val="22"/>
                <w:szCs w:val="24"/>
              </w:rPr>
              <w:t>Видео в режиме реального времени</w:t>
            </w:r>
          </w:p>
        </w:tc>
        <w:tc>
          <w:tcPr>
            <w:tcW w:w="2232" w:type="dxa"/>
            <w:tcBorders>
              <w:top w:val="nil"/>
              <w:left w:val="nil"/>
              <w:bottom w:val="single" w:sz="8" w:space="0" w:color="auto"/>
              <w:right w:val="single" w:sz="8" w:space="0" w:color="auto"/>
            </w:tcBorders>
            <w:shd w:val="clear" w:color="auto" w:fill="auto"/>
            <w:noWrap/>
            <w:vAlign w:val="center"/>
            <w:hideMark/>
          </w:tcPr>
          <w:p w:rsidR="005F7E4C" w:rsidRPr="006F0F1E" w:rsidRDefault="005F7E4C" w:rsidP="00300949">
            <w:pPr>
              <w:ind w:left="426"/>
              <w:jc w:val="center"/>
              <w:rPr>
                <w:rFonts w:ascii="Arial Narrow" w:hAnsi="Arial Narrow" w:cs="Arial"/>
                <w:sz w:val="22"/>
                <w:szCs w:val="24"/>
              </w:rPr>
            </w:pPr>
            <w:r w:rsidRPr="006F0F1E">
              <w:rPr>
                <w:rFonts w:ascii="Arial Narrow" w:hAnsi="Arial Narrow"/>
                <w:sz w:val="22"/>
                <w:szCs w:val="24"/>
              </w:rPr>
              <w:t>&lt;150</w:t>
            </w:r>
          </w:p>
        </w:tc>
        <w:tc>
          <w:tcPr>
            <w:tcW w:w="2082" w:type="dxa"/>
            <w:tcBorders>
              <w:top w:val="nil"/>
              <w:left w:val="nil"/>
              <w:bottom w:val="single" w:sz="8" w:space="0" w:color="auto"/>
              <w:right w:val="single" w:sz="8" w:space="0" w:color="auto"/>
            </w:tcBorders>
            <w:shd w:val="clear" w:color="auto" w:fill="auto"/>
            <w:noWrap/>
            <w:vAlign w:val="center"/>
            <w:hideMark/>
          </w:tcPr>
          <w:p w:rsidR="005F7E4C" w:rsidRPr="006F0F1E" w:rsidRDefault="005F7E4C" w:rsidP="00300949">
            <w:pPr>
              <w:ind w:left="426"/>
              <w:jc w:val="center"/>
              <w:rPr>
                <w:rFonts w:ascii="Arial Narrow" w:hAnsi="Arial Narrow" w:cs="Arial"/>
                <w:sz w:val="22"/>
                <w:szCs w:val="24"/>
              </w:rPr>
            </w:pPr>
            <w:r w:rsidRPr="006F0F1E">
              <w:rPr>
                <w:rFonts w:ascii="Arial Narrow" w:hAnsi="Arial Narrow"/>
                <w:sz w:val="22"/>
                <w:szCs w:val="24"/>
              </w:rPr>
              <w:t>&lt;50</w:t>
            </w:r>
          </w:p>
        </w:tc>
        <w:tc>
          <w:tcPr>
            <w:tcW w:w="2774" w:type="dxa"/>
            <w:tcBorders>
              <w:top w:val="nil"/>
              <w:left w:val="nil"/>
              <w:bottom w:val="single" w:sz="8" w:space="0" w:color="auto"/>
              <w:right w:val="single" w:sz="8" w:space="0" w:color="auto"/>
            </w:tcBorders>
            <w:shd w:val="clear" w:color="auto" w:fill="auto"/>
            <w:noWrap/>
            <w:vAlign w:val="center"/>
            <w:hideMark/>
          </w:tcPr>
          <w:p w:rsidR="005F7E4C" w:rsidRPr="006F0F1E" w:rsidRDefault="005F7E4C" w:rsidP="00300949">
            <w:pPr>
              <w:ind w:left="426"/>
              <w:jc w:val="center"/>
              <w:rPr>
                <w:rFonts w:ascii="Arial Narrow" w:hAnsi="Arial Narrow" w:cs="Arial"/>
                <w:sz w:val="22"/>
                <w:szCs w:val="24"/>
              </w:rPr>
            </w:pPr>
            <w:r w:rsidRPr="006F0F1E">
              <w:rPr>
                <w:rFonts w:ascii="Arial Narrow" w:hAnsi="Arial Narrow"/>
                <w:sz w:val="22"/>
                <w:szCs w:val="24"/>
              </w:rPr>
              <w:t>&lt;0.25</w:t>
            </w:r>
          </w:p>
        </w:tc>
      </w:tr>
    </w:tbl>
    <w:p w:rsidR="00300949" w:rsidRPr="006F0F1E" w:rsidRDefault="00300949" w:rsidP="00F95692">
      <w:pPr>
        <w:spacing w:line="276" w:lineRule="auto"/>
        <w:ind w:firstLine="720"/>
        <w:jc w:val="both"/>
        <w:rPr>
          <w:rFonts w:ascii="Arial Narrow" w:hAnsi="Arial Narrow"/>
          <w:sz w:val="24"/>
        </w:rPr>
      </w:pPr>
    </w:p>
    <w:p w:rsidR="005F7E4C" w:rsidRPr="006F0F1E" w:rsidRDefault="005F7E4C" w:rsidP="006F0F1E">
      <w:pPr>
        <w:spacing w:line="276" w:lineRule="auto"/>
        <w:ind w:left="284" w:firstLine="436"/>
        <w:jc w:val="both"/>
        <w:rPr>
          <w:rFonts w:ascii="Arial Narrow" w:hAnsi="Arial Narrow"/>
          <w:sz w:val="24"/>
        </w:rPr>
      </w:pPr>
      <w:r w:rsidRPr="006F0F1E">
        <w:rPr>
          <w:rFonts w:ascii="Arial Narrow" w:hAnsi="Arial Narrow"/>
          <w:sz w:val="24"/>
        </w:rPr>
        <w:t xml:space="preserve">Для каналов доступа к L3 VPN используются отдельные порты Ethernet на оконечном оборудовании Исполнителя. При организации на одном объекте канала доступа к L3 VPN совместно с другими услугами передачи данных, Оператору ВСВН по его требованию должен быть предоставлен один </w:t>
      </w:r>
      <w:proofErr w:type="spellStart"/>
      <w:r w:rsidRPr="006F0F1E">
        <w:rPr>
          <w:rFonts w:ascii="Arial Narrow" w:hAnsi="Arial Narrow"/>
          <w:sz w:val="24"/>
        </w:rPr>
        <w:t>транковый</w:t>
      </w:r>
      <w:proofErr w:type="spellEnd"/>
      <w:r w:rsidRPr="006F0F1E">
        <w:rPr>
          <w:rFonts w:ascii="Arial Narrow" w:hAnsi="Arial Narrow"/>
          <w:sz w:val="24"/>
        </w:rPr>
        <w:t xml:space="preserve"> порт Ethernet 802.1q (с поддержкой VLAN). В этом случае каждой услуге будет соответствовать определенный номер VLAN (VLAN ID) в физическом стыке Ethernet.</w:t>
      </w:r>
    </w:p>
    <w:p w:rsidR="005F7E4C" w:rsidRPr="006F0F1E" w:rsidRDefault="005F7E4C" w:rsidP="006F0F1E">
      <w:pPr>
        <w:spacing w:line="276" w:lineRule="auto"/>
        <w:ind w:left="284" w:firstLine="436"/>
        <w:jc w:val="both"/>
        <w:rPr>
          <w:rFonts w:ascii="Arial Narrow" w:hAnsi="Arial Narrow"/>
          <w:sz w:val="24"/>
        </w:rPr>
      </w:pPr>
      <w:r w:rsidRPr="006F0F1E">
        <w:rPr>
          <w:rFonts w:ascii="Arial Narrow" w:hAnsi="Arial Narrow"/>
          <w:sz w:val="24"/>
        </w:rPr>
        <w:t>Приведенные параметры качества поддерживаются при загрузке канала доступа к L3 VPN не более 75% от установленной полосы пропускания. Параметры СПД при оказании Услуг должны соответствовать рекомендациям руководящего документа отрасли РД 45.128-2000 «Сети и службы передачи данных», ITU-T Y.1541, МСЭ-Т Y.1561.</w:t>
      </w:r>
    </w:p>
    <w:p w:rsidR="00E403A5" w:rsidRPr="005C74E7" w:rsidRDefault="00977CCB" w:rsidP="00E403A5">
      <w:pPr>
        <w:pStyle w:val="af"/>
        <w:numPr>
          <w:ilvl w:val="0"/>
          <w:numId w:val="40"/>
        </w:numPr>
        <w:spacing w:after="0"/>
        <w:jc w:val="center"/>
        <w:rPr>
          <w:rFonts w:ascii="Arial Narrow" w:hAnsi="Arial Narrow"/>
          <w:sz w:val="24"/>
        </w:rPr>
      </w:pPr>
      <w:r>
        <w:rPr>
          <w:rFonts w:ascii="Arial Narrow" w:hAnsi="Arial Narrow"/>
          <w:sz w:val="24"/>
        </w:rPr>
        <w:br w:type="page"/>
      </w:r>
      <w:r w:rsidR="00E403A5" w:rsidRPr="00E403A5">
        <w:rPr>
          <w:rFonts w:ascii="Arial Narrow" w:hAnsi="Arial Narrow"/>
          <w:b/>
          <w:bCs/>
          <w:sz w:val="24"/>
        </w:rPr>
        <w:lastRenderedPageBreak/>
        <w:t>Указание требуемой пропускной способности канала в зависимости от количества видеокамер в СВН</w:t>
      </w:r>
    </w:p>
    <w:p w:rsidR="005C74E7" w:rsidRPr="00E403A5" w:rsidRDefault="005C74E7" w:rsidP="005C74E7">
      <w:pPr>
        <w:pStyle w:val="af"/>
        <w:spacing w:after="0"/>
        <w:ind w:left="786"/>
        <w:rPr>
          <w:rFonts w:ascii="Arial Narrow" w:hAnsi="Arial Narrow"/>
          <w:sz w:val="24"/>
        </w:rPr>
      </w:pPr>
    </w:p>
    <w:p w:rsidR="005C74E7" w:rsidRDefault="005C74E7" w:rsidP="005C74E7">
      <w:pPr>
        <w:spacing w:line="276" w:lineRule="auto"/>
        <w:ind w:left="284" w:firstLine="436"/>
        <w:jc w:val="both"/>
        <w:rPr>
          <w:rFonts w:ascii="Arial Narrow" w:hAnsi="Arial Narrow"/>
          <w:sz w:val="24"/>
        </w:rPr>
      </w:pPr>
      <w:r w:rsidRPr="00E85441">
        <w:rPr>
          <w:rFonts w:ascii="Arial Narrow" w:hAnsi="Arial Narrow"/>
          <w:sz w:val="24"/>
        </w:rPr>
        <w:t xml:space="preserve">Пропускная способность канала от </w:t>
      </w:r>
      <w:proofErr w:type="spellStart"/>
      <w:r w:rsidRPr="00E85441">
        <w:rPr>
          <w:rFonts w:ascii="Arial Narrow" w:hAnsi="Arial Narrow"/>
          <w:sz w:val="24"/>
        </w:rPr>
        <w:t>обьекта</w:t>
      </w:r>
      <w:proofErr w:type="spellEnd"/>
      <w:r w:rsidRPr="00E85441">
        <w:rPr>
          <w:rFonts w:ascii="Arial Narrow" w:hAnsi="Arial Narrow"/>
          <w:sz w:val="24"/>
        </w:rPr>
        <w:t xml:space="preserve"> до точки подключения к системе «Безопасный </w:t>
      </w:r>
      <w:proofErr w:type="gramStart"/>
      <w:r w:rsidRPr="00E85441">
        <w:rPr>
          <w:rFonts w:ascii="Arial Narrow" w:hAnsi="Arial Narrow"/>
          <w:sz w:val="24"/>
        </w:rPr>
        <w:t xml:space="preserve">регион»  </w:t>
      </w:r>
      <w:r w:rsidRPr="00B75042">
        <w:rPr>
          <w:rFonts w:ascii="Arial Narrow" w:hAnsi="Arial Narrow"/>
          <w:sz w:val="24"/>
        </w:rPr>
        <w:t>должна</w:t>
      </w:r>
      <w:proofErr w:type="gramEnd"/>
      <w:r w:rsidRPr="00B75042">
        <w:rPr>
          <w:rFonts w:ascii="Arial Narrow" w:hAnsi="Arial Narrow"/>
          <w:sz w:val="24"/>
        </w:rPr>
        <w:t xml:space="preserve"> составлять не менее 100 </w:t>
      </w:r>
      <w:proofErr w:type="spellStart"/>
      <w:r w:rsidRPr="00B75042">
        <w:rPr>
          <w:rFonts w:ascii="Arial Narrow" w:hAnsi="Arial Narrow"/>
          <w:sz w:val="24"/>
        </w:rPr>
        <w:t>МБит</w:t>
      </w:r>
      <w:proofErr w:type="spellEnd"/>
      <w:r w:rsidRPr="00B75042">
        <w:rPr>
          <w:rFonts w:ascii="Arial Narrow" w:hAnsi="Arial Narrow"/>
          <w:sz w:val="24"/>
        </w:rPr>
        <w:t>/с.</w:t>
      </w:r>
      <w:r w:rsidRPr="006F0F1E">
        <w:rPr>
          <w:rFonts w:ascii="Arial Narrow" w:hAnsi="Arial Narrow"/>
          <w:sz w:val="24"/>
        </w:rPr>
        <w:t xml:space="preserve"> Для организации закрытой локальной сети 3 уровня используется коммутаторы для подключения видеокамер, а подключение к сети оператора связи осуществляется через маршрутизатор, благодаря которому ограничивается доступ оператора связи в локальную сеть объекта.</w:t>
      </w:r>
    </w:p>
    <w:p w:rsidR="00E403A5" w:rsidRDefault="00E403A5" w:rsidP="005C74E7">
      <w:pPr>
        <w:spacing w:line="276" w:lineRule="auto"/>
        <w:ind w:left="284" w:firstLine="436"/>
        <w:jc w:val="both"/>
        <w:rPr>
          <w:rFonts w:ascii="Arial Narrow" w:hAnsi="Arial Narrow"/>
          <w:sz w:val="24"/>
        </w:rPr>
      </w:pPr>
      <w:r>
        <w:rPr>
          <w:rFonts w:ascii="Arial Narrow" w:hAnsi="Arial Narrow"/>
          <w:sz w:val="24"/>
        </w:rPr>
        <w:br w:type="page"/>
      </w:r>
    </w:p>
    <w:p w:rsidR="005F7E4C" w:rsidRPr="00382E74" w:rsidRDefault="00382E74" w:rsidP="006F0F1E">
      <w:pPr>
        <w:pStyle w:val="af"/>
        <w:numPr>
          <w:ilvl w:val="0"/>
          <w:numId w:val="40"/>
        </w:numPr>
        <w:spacing w:after="0"/>
        <w:jc w:val="center"/>
        <w:rPr>
          <w:rFonts w:ascii="Arial Narrow" w:hAnsi="Arial Narrow"/>
          <w:b/>
          <w:sz w:val="40"/>
          <w:szCs w:val="24"/>
        </w:rPr>
      </w:pPr>
      <w:r w:rsidRPr="00382E74">
        <w:rPr>
          <w:rFonts w:ascii="Arial Narrow" w:hAnsi="Arial Narrow"/>
          <w:b/>
          <w:bCs/>
          <w:sz w:val="24"/>
        </w:rPr>
        <w:lastRenderedPageBreak/>
        <w:t xml:space="preserve">Общие требования к выполнению работ по поставке, монтажу и </w:t>
      </w:r>
      <w:proofErr w:type="spellStart"/>
      <w:r w:rsidRPr="00382E74">
        <w:rPr>
          <w:rFonts w:ascii="Arial Narrow" w:hAnsi="Arial Narrow"/>
          <w:b/>
          <w:bCs/>
          <w:sz w:val="24"/>
        </w:rPr>
        <w:t>пусконаладке</w:t>
      </w:r>
      <w:proofErr w:type="spellEnd"/>
      <w:r w:rsidRPr="00382E74">
        <w:rPr>
          <w:rFonts w:ascii="Arial Narrow" w:hAnsi="Arial Narrow"/>
          <w:b/>
          <w:bCs/>
          <w:sz w:val="24"/>
        </w:rPr>
        <w:t xml:space="preserve"> СВН, а также подключению СВН к системе "Безопасный регион"</w:t>
      </w:r>
      <w:r>
        <w:rPr>
          <w:rFonts w:ascii="Arial Narrow" w:hAnsi="Arial Narrow"/>
          <w:b/>
          <w:bCs/>
          <w:sz w:val="24"/>
        </w:rPr>
        <w:t>.</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Проектом предусмотрена прокладка кабельных линий линейной части СОТ в соответствии с требованиями РД 78.145-93 МВД России.</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Горизонтальную прокладку кабельных линий в зданиях Объекта предусматривается выполнить по перекрытиям в гофрированной трубе</w:t>
      </w:r>
      <w:r w:rsidR="00C130C2">
        <w:rPr>
          <w:rFonts w:ascii="Arial Narrow" w:hAnsi="Arial Narrow"/>
          <w:sz w:val="24"/>
          <w:szCs w:val="24"/>
        </w:rPr>
        <w:t xml:space="preserve"> и в металлических лотках сечением 100х50</w:t>
      </w:r>
      <w:r w:rsidRPr="00382E74">
        <w:rPr>
          <w:rFonts w:ascii="Arial Narrow" w:hAnsi="Arial Narrow"/>
          <w:sz w:val="24"/>
          <w:szCs w:val="24"/>
        </w:rPr>
        <w:t xml:space="preserve">. Проводку по территории выполнить в двусторонней гофрированной ПНД трубе в траншеях согласно типовому проекту А5-92. </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xml:space="preserve">  Кабельные трассы проложить таким образом, чтобы исключить возникновение в них в процессе монтажа и эксплуатации механических напряжений и повреждений.</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Проектом предусмотрена укладка кабелей с запасом по длине, достаточным для компенсации возможных температурных деформаций, как самих кабелей, так и конструкций, по которым они проложены</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Монтажные работы должны выполняться специализированной организацией, имеющей квалифицированных специалистов и необходимые лицензии на данные виды работ, при строительной готовности объекта, в строгом соответствии с действующими нормами и правилами на монтаж, испытания и сдачу в эксплуатацию.</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xml:space="preserve">При проведении монтажа системы специальных мероприятий для защиты персонала не требуется. В процессе монтажа и включения электрических коммуникаций системы предусматривается проведение необходимых защитных мероприятий в соответствии с действующими “Правилами технической эксплуатации электроустановок потребителей и правилами техники безопасности при эксплуатации электроустановок потребителей”. </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Монтажная организация перед выполнением монтажных работ должна ознакомиться с Рабочей документацией и изучить применяемое оборудование. Организациям, применявшим ранее это оборудование, достаточно изучить только Рабочую документацию.</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xml:space="preserve">К монтажу системы допускаются лица, прошедшие инструктаж по технике безопасности. Прохождение инструктажа отмечается в журнале. </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При монтаже и наладке системы необходимо руководствоваться действующими "Правилами техники безопасности при эксплуатации электроустановок и потребителей напряжением до 1000В" и требованиями ГОСТ 12.1.019-79, ГОСТ 12.3.019-80, а также требованиями эксплуатационной документацией на ВН.</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xml:space="preserve">Перед началом выполнения строительно-монтажных работ должно быть проверено наличие и исправность необходимого инструмента, защитных средств и предохранительных приспособлений.  </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Рабочие места монтажников должны быть оборудованы приспособлениями, обеспечивающими безопасность производства работ.</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При работе с электроинструментом обеспечить выполнение требований ГОСТ 12.2.013.0-91.</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При производстве строительно-монтажных и пуско-наладочных работ необходимо руководствоваться указаниями проекта, а также требованиями по безопасности, изложенными в технических описаниях и инструкциях по эксплуатации на каждый тип устанавливаемого оборудования.</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Монтажные работы вести в соответствии с РД 78.145-93. Пусконаладочные работы проводить в соответствии с требованиями СНиП 3.05.06-85.</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Подключение к Системе произвести согласно Распоряжения Министерства государственного управления, информационных технологий и связи Московской области от 04 сентября 2015 г. № 10-26/РВ.</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При выполнении Работ Исполнитель обязан:</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xml:space="preserve">- Получить доступ к технологическому порталу Системы в соответствии с п.1 Регламента взаимодействия сторон (Приложение № 1 Распоряжение №10-26/РВ от 04.09.2015 «Правила подключения специальных программно-технических комплексов видеонаблюдения к муниципальным центрам </w:t>
      </w:r>
      <w:r w:rsidRPr="00382E74">
        <w:rPr>
          <w:rFonts w:ascii="Arial Narrow" w:hAnsi="Arial Narrow"/>
          <w:sz w:val="24"/>
          <w:szCs w:val="24"/>
        </w:rPr>
        <w:lastRenderedPageBreak/>
        <w:t>обработки и хранения видеоданных, утверждённые Распоряжением Министерства государственного управления, информационных технологий и связи Московской области»);</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Создать паспорта видеокамер (ВК) на портале video.mosreg.ru и обеспечить работоспособность ВК руководствуясь п.2 Регламента взаимодействия сторон (Приложение №3 Распоряжение №10-26/РВ от 04.09.2015 «Правила подключения специальных программно-технических комплексов видеонаблюдения к муниципальным центрам обработки и хранения видеоданных, утверждённые Распоряжением Министерства государственного управления, информационных технологий и связи Московской области»);</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xml:space="preserve">- Осуществить поставку, монтаж и пуско-наладку ВК в местах, обозначенных на планах расположения оборудования и схемах крепления видеокамер (листы </w:t>
      </w:r>
      <w:r w:rsidR="00C130C2">
        <w:rPr>
          <w:rFonts w:ascii="Arial Narrow" w:hAnsi="Arial Narrow"/>
          <w:sz w:val="24"/>
          <w:szCs w:val="24"/>
        </w:rPr>
        <w:t>5,6,</w:t>
      </w:r>
      <w:r w:rsidR="00157354">
        <w:rPr>
          <w:rFonts w:ascii="Arial Narrow" w:hAnsi="Arial Narrow"/>
          <w:sz w:val="24"/>
          <w:szCs w:val="24"/>
        </w:rPr>
        <w:t>7,8,9</w:t>
      </w:r>
      <w:r w:rsidR="00C130C2">
        <w:rPr>
          <w:rFonts w:ascii="Arial Narrow" w:hAnsi="Arial Narrow"/>
          <w:sz w:val="24"/>
          <w:szCs w:val="24"/>
        </w:rPr>
        <w:t>,10</w:t>
      </w:r>
      <w:r w:rsidRPr="00382E74">
        <w:rPr>
          <w:rFonts w:ascii="Arial Narrow" w:hAnsi="Arial Narrow"/>
          <w:sz w:val="24"/>
          <w:szCs w:val="24"/>
        </w:rPr>
        <w:t xml:space="preserve"> проекта </w:t>
      </w:r>
      <w:r w:rsidR="00775873">
        <w:rPr>
          <w:rFonts w:ascii="Arial Narrow" w:hAnsi="Arial Narrow"/>
          <w:sz w:val="24"/>
          <w:szCs w:val="24"/>
        </w:rPr>
        <w:t>XX123456-78</w:t>
      </w:r>
      <w:r w:rsidR="00C130C2">
        <w:rPr>
          <w:rFonts w:ascii="Arial Narrow" w:hAnsi="Arial Narrow"/>
          <w:sz w:val="24"/>
          <w:szCs w:val="24"/>
        </w:rPr>
        <w:t>-СОТ</w:t>
      </w:r>
      <w:r w:rsidR="007C5F6F">
        <w:rPr>
          <w:rFonts w:ascii="Arial Narrow" w:hAnsi="Arial Narrow"/>
          <w:sz w:val="24"/>
          <w:szCs w:val="24"/>
        </w:rPr>
        <w:t>)</w:t>
      </w:r>
      <w:r w:rsidRPr="00382E74">
        <w:rPr>
          <w:rFonts w:ascii="Arial Narrow" w:hAnsi="Arial Narrow"/>
          <w:sz w:val="24"/>
          <w:szCs w:val="24"/>
        </w:rPr>
        <w:t>, как обязательные к установке, и другого оборудования СВН.</w:t>
      </w:r>
    </w:p>
    <w:p w:rsidR="00382E74" w:rsidRPr="00382E74" w:rsidRDefault="00382E74" w:rsidP="006F0F1E">
      <w:pPr>
        <w:spacing w:line="276" w:lineRule="auto"/>
        <w:ind w:left="284" w:firstLine="425"/>
        <w:jc w:val="both"/>
        <w:rPr>
          <w:rFonts w:ascii="Arial Narrow" w:hAnsi="Arial Narrow"/>
          <w:sz w:val="24"/>
          <w:szCs w:val="24"/>
        </w:rPr>
      </w:pPr>
      <w:r w:rsidRPr="006F0F1E">
        <w:rPr>
          <w:rFonts w:ascii="Arial Narrow" w:hAnsi="Arial Narrow"/>
          <w:sz w:val="24"/>
          <w:szCs w:val="24"/>
        </w:rPr>
        <w:t>- Организовать тестовый канал связи до</w:t>
      </w:r>
      <w:r w:rsidR="00C562B3">
        <w:rPr>
          <w:rFonts w:ascii="Arial Narrow" w:hAnsi="Arial Narrow"/>
          <w:sz w:val="24"/>
          <w:szCs w:val="24"/>
        </w:rPr>
        <w:t xml:space="preserve"> </w:t>
      </w:r>
      <w:r w:rsidR="0097587D">
        <w:rPr>
          <w:rFonts w:ascii="Arial Narrow" w:hAnsi="Arial Narrow"/>
          <w:sz w:val="24"/>
          <w:szCs w:val="24"/>
        </w:rPr>
        <w:t xml:space="preserve">точки подключения по адресу </w:t>
      </w:r>
      <w:r w:rsidR="00C562B3" w:rsidRPr="00C562B3">
        <w:rPr>
          <w:rFonts w:ascii="Arial Narrow" w:hAnsi="Arial Narrow"/>
          <w:sz w:val="24"/>
          <w:szCs w:val="24"/>
        </w:rPr>
        <w:t>Московская область, Городской округ ХХХХХХХХ, ул. ХХХХХХ, Х</w:t>
      </w:r>
      <w:r w:rsidRPr="006F0F1E">
        <w:rPr>
          <w:rFonts w:ascii="Arial Narrow" w:hAnsi="Arial Narrow"/>
          <w:sz w:val="24"/>
          <w:szCs w:val="24"/>
        </w:rPr>
        <w:t xml:space="preserve">, путём организации выделенного канала связи сети передачи данных (СПД), и обеспечить его функционирование в течение 14 дней с момента завершения Работ. </w:t>
      </w:r>
      <w:r w:rsidRPr="00B75042">
        <w:rPr>
          <w:rFonts w:ascii="Arial Narrow" w:hAnsi="Arial Narrow"/>
          <w:sz w:val="24"/>
          <w:szCs w:val="24"/>
        </w:rPr>
        <w:t xml:space="preserve">Учесть пропускную способность канала не менее </w:t>
      </w:r>
      <w:r w:rsidR="00B75042" w:rsidRPr="00A82010">
        <w:rPr>
          <w:rFonts w:ascii="Arial Narrow" w:hAnsi="Arial Narrow"/>
          <w:sz w:val="24"/>
          <w:szCs w:val="24"/>
        </w:rPr>
        <w:t>10</w:t>
      </w:r>
      <w:r w:rsidRPr="00B75042">
        <w:rPr>
          <w:rFonts w:ascii="Arial Narrow" w:hAnsi="Arial Narrow"/>
          <w:sz w:val="24"/>
          <w:szCs w:val="24"/>
        </w:rPr>
        <w:t>0 Мбит/с.</w:t>
      </w:r>
    </w:p>
    <w:p w:rsidR="00382E74" w:rsidRP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Произвести подключение созданной СВН к системе "Безопасный регион" и продемонстрировать Заказчику видеоизображения с ВК созданной СВН на портале video.mosreg.ru.</w:t>
      </w:r>
    </w:p>
    <w:p w:rsidR="00382E74" w:rsidRDefault="00382E74" w:rsidP="006F0F1E">
      <w:pPr>
        <w:spacing w:line="276" w:lineRule="auto"/>
        <w:ind w:left="284" w:firstLine="425"/>
        <w:jc w:val="both"/>
        <w:rPr>
          <w:rFonts w:ascii="Arial Narrow" w:hAnsi="Arial Narrow"/>
          <w:sz w:val="24"/>
          <w:szCs w:val="24"/>
        </w:rPr>
      </w:pPr>
      <w:r w:rsidRPr="00382E74">
        <w:rPr>
          <w:rFonts w:ascii="Arial Narrow" w:hAnsi="Arial Narrow"/>
          <w:sz w:val="24"/>
          <w:szCs w:val="24"/>
        </w:rPr>
        <w:t>- Синхронизировать дату и время сервера и видеокамер с сервером точного времени.</w:t>
      </w:r>
    </w:p>
    <w:p w:rsidR="00382E74" w:rsidRDefault="00382E74">
      <w:pPr>
        <w:rPr>
          <w:rFonts w:ascii="Arial Narrow" w:hAnsi="Arial Narrow"/>
          <w:sz w:val="24"/>
          <w:szCs w:val="24"/>
        </w:rPr>
      </w:pPr>
      <w:r>
        <w:rPr>
          <w:rFonts w:ascii="Arial Narrow" w:hAnsi="Arial Narrow"/>
          <w:sz w:val="24"/>
          <w:szCs w:val="24"/>
        </w:rPr>
        <w:br w:type="page"/>
      </w:r>
    </w:p>
    <w:p w:rsidR="00382E74" w:rsidRPr="00BC6646" w:rsidRDefault="00382E74" w:rsidP="006F0F1E">
      <w:pPr>
        <w:pStyle w:val="af"/>
        <w:numPr>
          <w:ilvl w:val="0"/>
          <w:numId w:val="40"/>
        </w:numPr>
        <w:jc w:val="center"/>
        <w:rPr>
          <w:rFonts w:ascii="Arial Narrow" w:hAnsi="Arial Narrow"/>
          <w:b/>
          <w:sz w:val="24"/>
          <w:szCs w:val="24"/>
        </w:rPr>
      </w:pPr>
      <w:r w:rsidRPr="00BC6646">
        <w:rPr>
          <w:rFonts w:ascii="Arial Narrow" w:hAnsi="Arial Narrow"/>
          <w:b/>
          <w:bCs/>
          <w:sz w:val="24"/>
          <w:szCs w:val="24"/>
        </w:rPr>
        <w:lastRenderedPageBreak/>
        <w:t>Технические характеристики видеосервера с указанием соответствия ОТТ</w:t>
      </w:r>
    </w:p>
    <w:p w:rsidR="00382E74" w:rsidRPr="00BC6646" w:rsidRDefault="00382E74" w:rsidP="00BA0FFD">
      <w:pPr>
        <w:spacing w:line="276" w:lineRule="auto"/>
        <w:ind w:left="284" w:firstLine="283"/>
        <w:jc w:val="both"/>
        <w:rPr>
          <w:rFonts w:ascii="Arial Narrow" w:hAnsi="Arial Narrow"/>
          <w:sz w:val="24"/>
        </w:rPr>
      </w:pPr>
      <w:r w:rsidRPr="00BC6646">
        <w:rPr>
          <w:rFonts w:ascii="Arial Narrow" w:hAnsi="Arial Narrow"/>
          <w:sz w:val="24"/>
        </w:rPr>
        <w:t xml:space="preserve">Сигналы от телекамер поступают </w:t>
      </w:r>
      <w:proofErr w:type="gramStart"/>
      <w:r w:rsidR="00BA0FFD" w:rsidRPr="00BC6646">
        <w:rPr>
          <w:rFonts w:ascii="Arial Narrow" w:hAnsi="Arial Narrow"/>
          <w:sz w:val="24"/>
        </w:rPr>
        <w:t xml:space="preserve">на </w:t>
      </w:r>
      <w:r w:rsidRPr="00BC6646">
        <w:rPr>
          <w:rFonts w:ascii="Arial Narrow" w:hAnsi="Arial Narrow"/>
          <w:sz w:val="24"/>
        </w:rPr>
        <w:t>цифровые видео</w:t>
      </w:r>
      <w:r w:rsidR="00A34E3D">
        <w:rPr>
          <w:rFonts w:ascii="Arial Narrow" w:hAnsi="Arial Narrow"/>
          <w:sz w:val="24"/>
        </w:rPr>
        <w:t>сервер</w:t>
      </w:r>
      <w:r w:rsidR="00F27267">
        <w:rPr>
          <w:rFonts w:ascii="Arial Narrow" w:hAnsi="Arial Narrow"/>
          <w:sz w:val="24"/>
        </w:rPr>
        <w:t>а</w:t>
      </w:r>
      <w:proofErr w:type="gramEnd"/>
      <w:r w:rsidRPr="00BC6646">
        <w:rPr>
          <w:rFonts w:ascii="Arial Narrow" w:hAnsi="Arial Narrow"/>
          <w:sz w:val="24"/>
        </w:rPr>
        <w:t xml:space="preserve"> </w:t>
      </w:r>
      <w:r w:rsidR="00C130C2" w:rsidRPr="00C130C2">
        <w:rPr>
          <w:rFonts w:ascii="Arial Narrow" w:hAnsi="Arial Narrow"/>
          <w:sz w:val="24"/>
        </w:rPr>
        <w:t>VIDEOMAX-IP-88000-19"-PRO-ID9.R1.96Gb.2*GD6140.WS16c36</w:t>
      </w:r>
      <w:r w:rsidR="00BA0FFD" w:rsidRPr="00D018A0">
        <w:rPr>
          <w:rFonts w:ascii="Arial Narrow" w:hAnsi="Arial Narrow"/>
          <w:sz w:val="24"/>
        </w:rPr>
        <w:t>,</w:t>
      </w:r>
      <w:r w:rsidR="00BA0FFD" w:rsidRPr="00BC6646">
        <w:rPr>
          <w:rFonts w:ascii="Arial Narrow" w:hAnsi="Arial Narrow"/>
          <w:sz w:val="24"/>
        </w:rPr>
        <w:t xml:space="preserve"> у</w:t>
      </w:r>
      <w:r w:rsidR="00AF6276" w:rsidRPr="00BC6646">
        <w:rPr>
          <w:rFonts w:ascii="Arial Narrow" w:hAnsi="Arial Narrow"/>
          <w:sz w:val="24"/>
        </w:rPr>
        <w:t>станавлив</w:t>
      </w:r>
      <w:r w:rsidR="00BA0FFD" w:rsidRPr="00BC6646">
        <w:rPr>
          <w:rFonts w:ascii="Arial Narrow" w:hAnsi="Arial Narrow"/>
          <w:sz w:val="24"/>
        </w:rPr>
        <w:t>аемые</w:t>
      </w:r>
      <w:r w:rsidRPr="00BC6646">
        <w:rPr>
          <w:rFonts w:ascii="Arial Narrow" w:hAnsi="Arial Narrow"/>
          <w:sz w:val="24"/>
        </w:rPr>
        <w:t xml:space="preserve"> в телекоммуникационном шкафу </w:t>
      </w:r>
      <w:r w:rsidR="00BA0FFD" w:rsidRPr="00BC6646">
        <w:rPr>
          <w:rFonts w:ascii="Arial Narrow" w:hAnsi="Arial Narrow"/>
          <w:sz w:val="24"/>
        </w:rPr>
        <w:t>ШТК</w:t>
      </w:r>
      <w:r w:rsidR="00F27267">
        <w:rPr>
          <w:rFonts w:ascii="Arial Narrow" w:hAnsi="Arial Narrow"/>
          <w:sz w:val="24"/>
        </w:rPr>
        <w:t>-7</w:t>
      </w:r>
      <w:r w:rsidR="00BA0FFD" w:rsidRPr="00BC6646">
        <w:rPr>
          <w:rFonts w:ascii="Arial Narrow" w:hAnsi="Arial Narrow"/>
          <w:sz w:val="24"/>
        </w:rPr>
        <w:t xml:space="preserve"> </w:t>
      </w:r>
      <w:r w:rsidRPr="00BC6646">
        <w:rPr>
          <w:rFonts w:ascii="Arial Narrow" w:hAnsi="Arial Narrow"/>
          <w:sz w:val="24"/>
        </w:rPr>
        <w:t xml:space="preserve">в помещении </w:t>
      </w:r>
      <w:r w:rsidR="00F27267">
        <w:rPr>
          <w:rFonts w:ascii="Arial Narrow" w:hAnsi="Arial Narrow"/>
          <w:sz w:val="24"/>
        </w:rPr>
        <w:t>систем связи объекта (№439)</w:t>
      </w:r>
      <w:r w:rsidRPr="00BC6646">
        <w:rPr>
          <w:rFonts w:ascii="Arial Narrow" w:hAnsi="Arial Narrow"/>
          <w:sz w:val="24"/>
        </w:rPr>
        <w:t xml:space="preserve">. </w:t>
      </w:r>
    </w:p>
    <w:p w:rsidR="00AF6276" w:rsidRPr="00BC6646" w:rsidRDefault="00AF6276" w:rsidP="00BA0FFD">
      <w:pPr>
        <w:spacing w:line="276" w:lineRule="auto"/>
        <w:ind w:left="284" w:firstLine="283"/>
        <w:jc w:val="both"/>
        <w:rPr>
          <w:rFonts w:ascii="Arial Narrow" w:hAnsi="Arial Narrow"/>
          <w:sz w:val="24"/>
        </w:rPr>
      </w:pPr>
      <w:r w:rsidRPr="00BC6646">
        <w:rPr>
          <w:rFonts w:ascii="Arial Narrow" w:hAnsi="Arial Narrow"/>
          <w:sz w:val="24"/>
        </w:rPr>
        <w:t>Видео</w:t>
      </w:r>
      <w:r w:rsidR="00F27267">
        <w:rPr>
          <w:rFonts w:ascii="Arial Narrow" w:hAnsi="Arial Narrow"/>
          <w:sz w:val="24"/>
        </w:rPr>
        <w:t>сервера</w:t>
      </w:r>
      <w:r w:rsidRPr="00BC6646">
        <w:rPr>
          <w:rFonts w:ascii="Arial Narrow" w:hAnsi="Arial Narrow"/>
          <w:sz w:val="24"/>
        </w:rPr>
        <w:t xml:space="preserve"> о</w:t>
      </w:r>
      <w:r w:rsidR="00382E74" w:rsidRPr="00BC6646">
        <w:rPr>
          <w:rFonts w:ascii="Arial Narrow" w:hAnsi="Arial Narrow"/>
          <w:sz w:val="24"/>
        </w:rPr>
        <w:t>беспечива</w:t>
      </w:r>
      <w:r w:rsidRPr="00BC6646">
        <w:rPr>
          <w:rFonts w:ascii="Arial Narrow" w:hAnsi="Arial Narrow"/>
          <w:sz w:val="24"/>
        </w:rPr>
        <w:t>ют</w:t>
      </w:r>
      <w:r w:rsidR="00382E74" w:rsidRPr="00BC6646">
        <w:rPr>
          <w:rFonts w:ascii="Arial Narrow" w:hAnsi="Arial Narrow"/>
          <w:sz w:val="24"/>
        </w:rPr>
        <w:t xml:space="preserve"> хранение изображений не менее 30 суток. Просмотр изображения предусмотрен </w:t>
      </w:r>
      <w:r w:rsidR="00F27267">
        <w:rPr>
          <w:rFonts w:ascii="Arial Narrow" w:hAnsi="Arial Narrow"/>
          <w:sz w:val="24"/>
        </w:rPr>
        <w:t>с рабочего места охранника, находящегося за стойкой-рецепции (№1015), на 1-м этаже здания</w:t>
      </w:r>
      <w:r w:rsidR="00382E74" w:rsidRPr="00BC6646">
        <w:rPr>
          <w:rFonts w:ascii="Arial Narrow" w:hAnsi="Arial Narrow"/>
          <w:sz w:val="24"/>
        </w:rPr>
        <w:t xml:space="preserve">. Система позволяет просматривать записанный материал по фильтрам времени, дня недели, событиям и т.д. </w:t>
      </w:r>
    </w:p>
    <w:p w:rsidR="00F27267" w:rsidRPr="00F27267" w:rsidRDefault="00BA0FFD" w:rsidP="00F27267">
      <w:pPr>
        <w:spacing w:line="276" w:lineRule="auto"/>
        <w:ind w:left="284" w:firstLine="283"/>
        <w:jc w:val="both"/>
        <w:rPr>
          <w:rFonts w:ascii="Arial Narrow" w:hAnsi="Arial Narrow"/>
          <w:sz w:val="24"/>
        </w:rPr>
      </w:pPr>
      <w:r w:rsidRPr="001D3EB6">
        <w:rPr>
          <w:rFonts w:ascii="Arial Narrow" w:hAnsi="Arial Narrow"/>
          <w:sz w:val="24"/>
        </w:rPr>
        <w:t xml:space="preserve">В проекте используются </w:t>
      </w:r>
      <w:r w:rsidR="00DE26EA" w:rsidRPr="004049B2">
        <w:rPr>
          <w:rFonts w:ascii="Arial Narrow" w:hAnsi="Arial Narrow"/>
          <w:b/>
          <w:sz w:val="24"/>
        </w:rPr>
        <w:t xml:space="preserve">2 </w:t>
      </w:r>
      <w:r w:rsidRPr="004049B2">
        <w:rPr>
          <w:rFonts w:ascii="Arial Narrow" w:hAnsi="Arial Narrow"/>
          <w:b/>
          <w:sz w:val="24"/>
        </w:rPr>
        <w:t>видео</w:t>
      </w:r>
      <w:r w:rsidR="00A34E3D" w:rsidRPr="004049B2">
        <w:rPr>
          <w:rFonts w:ascii="Arial Narrow" w:hAnsi="Arial Narrow"/>
          <w:b/>
          <w:sz w:val="24"/>
        </w:rPr>
        <w:t>сервера</w:t>
      </w:r>
      <w:r w:rsidR="00DE26EA" w:rsidRPr="001D3EB6">
        <w:rPr>
          <w:rFonts w:ascii="Arial Narrow" w:hAnsi="Arial Narrow"/>
          <w:sz w:val="24"/>
        </w:rPr>
        <w:t xml:space="preserve"> </w:t>
      </w:r>
      <w:r w:rsidR="00F27267" w:rsidRPr="00C130C2">
        <w:rPr>
          <w:rFonts w:ascii="Arial Narrow" w:hAnsi="Arial Narrow"/>
          <w:sz w:val="24"/>
        </w:rPr>
        <w:t>VIDEOMAX-IP-88000-19"-PRO-ID9.R1.96Gb.2*GD6140.WS16c36</w:t>
      </w:r>
      <w:r w:rsidR="00F27267">
        <w:rPr>
          <w:rFonts w:ascii="Arial Narrow" w:hAnsi="Arial Narrow"/>
          <w:sz w:val="24"/>
        </w:rPr>
        <w:t xml:space="preserve"> </w:t>
      </w:r>
      <w:proofErr w:type="spellStart"/>
      <w:r w:rsidR="00A34E3D" w:rsidRPr="00A34E3D">
        <w:rPr>
          <w:rFonts w:ascii="Arial Narrow" w:hAnsi="Arial Narrow"/>
          <w:sz w:val="24"/>
        </w:rPr>
        <w:t>оснащен</w:t>
      </w:r>
      <w:r w:rsidR="00A34E3D">
        <w:rPr>
          <w:rFonts w:ascii="Arial Narrow" w:hAnsi="Arial Narrow"/>
          <w:sz w:val="24"/>
        </w:rPr>
        <w:t>ые</w:t>
      </w:r>
      <w:proofErr w:type="spellEnd"/>
      <w:r w:rsidR="00A34E3D" w:rsidRPr="00A34E3D">
        <w:rPr>
          <w:rFonts w:ascii="Arial Narrow" w:hAnsi="Arial Narrow"/>
          <w:sz w:val="24"/>
        </w:rPr>
        <w:t xml:space="preserve"> </w:t>
      </w:r>
      <w:r w:rsidR="00F27267">
        <w:rPr>
          <w:rFonts w:ascii="Arial Narrow" w:hAnsi="Arial Narrow"/>
          <w:sz w:val="24"/>
        </w:rPr>
        <w:t xml:space="preserve">2-мя 18-ти ядерными </w:t>
      </w:r>
      <w:r w:rsidR="00A34E3D" w:rsidRPr="00A34E3D">
        <w:rPr>
          <w:rFonts w:ascii="Arial Narrow" w:hAnsi="Arial Narrow"/>
          <w:sz w:val="24"/>
        </w:rPr>
        <w:t>процессор</w:t>
      </w:r>
      <w:r w:rsidR="00F27267">
        <w:rPr>
          <w:rFonts w:ascii="Arial Narrow" w:hAnsi="Arial Narrow"/>
          <w:sz w:val="24"/>
        </w:rPr>
        <w:t>ами</w:t>
      </w:r>
      <w:r w:rsidR="00A34E3D" w:rsidRPr="00A34E3D">
        <w:rPr>
          <w:rFonts w:ascii="Arial Narrow" w:hAnsi="Arial Narrow"/>
          <w:sz w:val="24"/>
        </w:rPr>
        <w:t xml:space="preserve"> </w:t>
      </w:r>
      <w:proofErr w:type="spellStart"/>
      <w:r w:rsidR="00F27267" w:rsidRPr="00F27267">
        <w:rPr>
          <w:rFonts w:ascii="Arial Narrow" w:hAnsi="Arial Narrow"/>
          <w:sz w:val="24"/>
        </w:rPr>
        <w:t>Intel</w:t>
      </w:r>
      <w:proofErr w:type="spellEnd"/>
      <w:r w:rsidR="00F27267" w:rsidRPr="00F27267">
        <w:rPr>
          <w:rFonts w:ascii="Arial Narrow" w:hAnsi="Arial Narrow"/>
          <w:sz w:val="24"/>
        </w:rPr>
        <w:t xml:space="preserve"> </w:t>
      </w:r>
      <w:proofErr w:type="spellStart"/>
      <w:r w:rsidR="00F27267" w:rsidRPr="00F27267">
        <w:rPr>
          <w:rFonts w:ascii="Arial Narrow" w:hAnsi="Arial Narrow"/>
          <w:sz w:val="24"/>
        </w:rPr>
        <w:t>Xeon</w:t>
      </w:r>
      <w:proofErr w:type="spellEnd"/>
      <w:r w:rsidR="00F27267" w:rsidRPr="00F27267">
        <w:rPr>
          <w:rFonts w:ascii="Arial Narrow" w:hAnsi="Arial Narrow"/>
          <w:sz w:val="24"/>
        </w:rPr>
        <w:t xml:space="preserve"> </w:t>
      </w:r>
      <w:proofErr w:type="spellStart"/>
      <w:r w:rsidR="00F27267" w:rsidRPr="00F27267">
        <w:rPr>
          <w:rFonts w:ascii="Arial Narrow" w:hAnsi="Arial Narrow"/>
          <w:sz w:val="24"/>
        </w:rPr>
        <w:t>Gold</w:t>
      </w:r>
      <w:proofErr w:type="spellEnd"/>
      <w:r w:rsidR="00F27267" w:rsidRPr="00F27267">
        <w:rPr>
          <w:rFonts w:ascii="Arial Narrow" w:hAnsi="Arial Narrow"/>
          <w:sz w:val="24"/>
        </w:rPr>
        <w:t xml:space="preserve"> 6140</w:t>
      </w:r>
      <w:r w:rsidR="00F27267">
        <w:rPr>
          <w:rFonts w:ascii="Arial Narrow" w:hAnsi="Arial Narrow"/>
          <w:sz w:val="24"/>
        </w:rPr>
        <w:t xml:space="preserve"> каждый </w:t>
      </w:r>
      <w:r w:rsidR="00F27267">
        <w:rPr>
          <w:rFonts w:ascii="Arial Narrow" w:hAnsi="Arial Narrow"/>
          <w:sz w:val="24"/>
          <w:szCs w:val="24"/>
        </w:rPr>
        <w:t xml:space="preserve">(18 ядер х 2 </w:t>
      </w:r>
      <w:proofErr w:type="spellStart"/>
      <w:r w:rsidR="00F27267">
        <w:rPr>
          <w:rFonts w:ascii="Arial Narrow" w:hAnsi="Arial Narrow"/>
          <w:sz w:val="24"/>
          <w:szCs w:val="24"/>
        </w:rPr>
        <w:t>шт</w:t>
      </w:r>
      <w:proofErr w:type="spellEnd"/>
      <w:r w:rsidR="00F27267">
        <w:rPr>
          <w:rFonts w:ascii="Arial Narrow" w:hAnsi="Arial Narrow"/>
          <w:sz w:val="24"/>
          <w:szCs w:val="24"/>
        </w:rPr>
        <w:t xml:space="preserve"> х 2 сервера)</w:t>
      </w:r>
      <w:r w:rsidR="00F27267">
        <w:rPr>
          <w:rFonts w:ascii="Arial Narrow" w:hAnsi="Arial Narrow"/>
          <w:sz w:val="24"/>
        </w:rPr>
        <w:t xml:space="preserve">. Каждый видеосервер оснащен 96 </w:t>
      </w:r>
      <w:r w:rsidR="00F27267">
        <w:rPr>
          <w:rFonts w:ascii="Arial Narrow" w:hAnsi="Arial Narrow"/>
          <w:sz w:val="24"/>
          <w:lang w:val="en-US"/>
        </w:rPr>
        <w:t>GB</w:t>
      </w:r>
      <w:r w:rsidR="00F27267">
        <w:rPr>
          <w:rFonts w:ascii="Arial Narrow" w:hAnsi="Arial Narrow"/>
          <w:sz w:val="24"/>
        </w:rPr>
        <w:t xml:space="preserve"> оперативной памяти. </w:t>
      </w:r>
      <w:r w:rsidR="00F27267" w:rsidRPr="00F27267">
        <w:rPr>
          <w:rFonts w:ascii="Arial Narrow" w:hAnsi="Arial Narrow"/>
          <w:sz w:val="24"/>
        </w:rPr>
        <w:t xml:space="preserve">На сервере предустановлена ОС </w:t>
      </w:r>
      <w:proofErr w:type="spellStart"/>
      <w:r w:rsidR="00F27267" w:rsidRPr="00F27267">
        <w:rPr>
          <w:rFonts w:ascii="Arial Narrow" w:hAnsi="Arial Narrow"/>
          <w:sz w:val="24"/>
        </w:rPr>
        <w:t>Windows</w:t>
      </w:r>
      <w:proofErr w:type="spellEnd"/>
      <w:r w:rsidR="00F27267" w:rsidRPr="00F27267">
        <w:rPr>
          <w:rFonts w:ascii="Arial Narrow" w:hAnsi="Arial Narrow"/>
          <w:sz w:val="24"/>
        </w:rPr>
        <w:t xml:space="preserve"> </w:t>
      </w:r>
      <w:proofErr w:type="spellStart"/>
      <w:r w:rsidR="00F27267" w:rsidRPr="00F27267">
        <w:rPr>
          <w:rFonts w:ascii="Arial Narrow" w:hAnsi="Arial Narrow"/>
          <w:sz w:val="24"/>
        </w:rPr>
        <w:t>Server</w:t>
      </w:r>
      <w:proofErr w:type="spellEnd"/>
      <w:r w:rsidR="00F27267" w:rsidRPr="00F27267">
        <w:rPr>
          <w:rFonts w:ascii="Arial Narrow" w:hAnsi="Arial Narrow"/>
          <w:sz w:val="24"/>
        </w:rPr>
        <w:t xml:space="preserve"> 2016. В качестве системного диска используются два SSD диска по 150Gb (RAID 1).</w:t>
      </w:r>
    </w:p>
    <w:p w:rsidR="00F27267" w:rsidRPr="00F27267" w:rsidRDefault="00F27267" w:rsidP="00F27267">
      <w:pPr>
        <w:spacing w:line="276" w:lineRule="auto"/>
        <w:ind w:left="284" w:firstLine="283"/>
        <w:jc w:val="both"/>
        <w:rPr>
          <w:rFonts w:ascii="Arial Narrow" w:hAnsi="Arial Narrow"/>
          <w:sz w:val="24"/>
        </w:rPr>
      </w:pPr>
      <w:r w:rsidRPr="00F27267">
        <w:rPr>
          <w:rFonts w:ascii="Arial Narrow" w:hAnsi="Arial Narrow"/>
          <w:sz w:val="24"/>
        </w:rPr>
        <w:t xml:space="preserve">Объем памяти 1-го видеосервера 104 Тб (13 HDD по 8Tb) для создания RAID 6, полезный объем – 88Tb. Объем памяти 2-го видеосервера </w:t>
      </w:r>
      <w:r>
        <w:rPr>
          <w:rFonts w:ascii="Arial Narrow" w:hAnsi="Arial Narrow"/>
          <w:sz w:val="24"/>
        </w:rPr>
        <w:t>104</w:t>
      </w:r>
      <w:r w:rsidRPr="00F27267">
        <w:rPr>
          <w:rFonts w:ascii="Arial Narrow" w:hAnsi="Arial Narrow"/>
          <w:sz w:val="24"/>
        </w:rPr>
        <w:t xml:space="preserve"> Тб (</w:t>
      </w:r>
      <w:r>
        <w:rPr>
          <w:rFonts w:ascii="Arial Narrow" w:hAnsi="Arial Narrow"/>
          <w:sz w:val="24"/>
        </w:rPr>
        <w:t>13</w:t>
      </w:r>
      <w:r w:rsidRPr="00F27267">
        <w:rPr>
          <w:rFonts w:ascii="Arial Narrow" w:hAnsi="Arial Narrow"/>
          <w:sz w:val="24"/>
        </w:rPr>
        <w:t xml:space="preserve"> HDD по 8Tb) для создания RAID 6, полезный объем – </w:t>
      </w:r>
      <w:r>
        <w:rPr>
          <w:rFonts w:ascii="Arial Narrow" w:hAnsi="Arial Narrow"/>
          <w:sz w:val="24"/>
        </w:rPr>
        <w:t>88</w:t>
      </w:r>
      <w:r w:rsidRPr="00F27267">
        <w:rPr>
          <w:rFonts w:ascii="Arial Narrow" w:hAnsi="Arial Narrow"/>
          <w:sz w:val="24"/>
        </w:rPr>
        <w:t>Tb.</w:t>
      </w:r>
    </w:p>
    <w:p w:rsidR="00F27267" w:rsidRDefault="00F27267" w:rsidP="00F27267">
      <w:pPr>
        <w:spacing w:line="276" w:lineRule="auto"/>
        <w:ind w:left="284" w:firstLine="283"/>
        <w:jc w:val="both"/>
        <w:rPr>
          <w:rFonts w:ascii="Arial Narrow" w:hAnsi="Arial Narrow"/>
          <w:sz w:val="24"/>
        </w:rPr>
      </w:pPr>
      <w:r w:rsidRPr="00F27267">
        <w:rPr>
          <w:rFonts w:ascii="Arial Narrow" w:hAnsi="Arial Narrow"/>
          <w:sz w:val="24"/>
        </w:rPr>
        <w:t xml:space="preserve">Суммарный полезный объем хранения данных составляет </w:t>
      </w:r>
      <w:r>
        <w:rPr>
          <w:rFonts w:ascii="Arial Narrow" w:hAnsi="Arial Narrow"/>
          <w:sz w:val="24"/>
        </w:rPr>
        <w:t>176</w:t>
      </w:r>
      <w:r w:rsidRPr="00F27267">
        <w:rPr>
          <w:rFonts w:ascii="Arial Narrow" w:hAnsi="Arial Narrow"/>
          <w:sz w:val="24"/>
        </w:rPr>
        <w:t xml:space="preserve"> </w:t>
      </w:r>
      <w:proofErr w:type="spellStart"/>
      <w:r w:rsidRPr="00F27267">
        <w:rPr>
          <w:rFonts w:ascii="Arial Narrow" w:hAnsi="Arial Narrow"/>
          <w:sz w:val="24"/>
        </w:rPr>
        <w:t>Tb</w:t>
      </w:r>
      <w:proofErr w:type="spellEnd"/>
      <w:r w:rsidRPr="00F27267">
        <w:rPr>
          <w:rFonts w:ascii="Arial Narrow" w:hAnsi="Arial Narrow"/>
          <w:sz w:val="24"/>
        </w:rPr>
        <w:t xml:space="preserve"> (</w:t>
      </w:r>
      <w:r>
        <w:rPr>
          <w:rFonts w:ascii="Arial Narrow" w:hAnsi="Arial Narrow"/>
          <w:sz w:val="24"/>
        </w:rPr>
        <w:t>88</w:t>
      </w:r>
      <w:r w:rsidRPr="00F27267">
        <w:rPr>
          <w:rFonts w:ascii="Arial Narrow" w:hAnsi="Arial Narrow"/>
          <w:sz w:val="24"/>
        </w:rPr>
        <w:t xml:space="preserve"> </w:t>
      </w:r>
      <w:proofErr w:type="spellStart"/>
      <w:r w:rsidRPr="00F27267">
        <w:rPr>
          <w:rFonts w:ascii="Arial Narrow" w:hAnsi="Arial Narrow"/>
          <w:sz w:val="24"/>
        </w:rPr>
        <w:t>Tb</w:t>
      </w:r>
      <w:proofErr w:type="spellEnd"/>
      <w:r w:rsidRPr="00F27267">
        <w:rPr>
          <w:rFonts w:ascii="Arial Narrow" w:hAnsi="Arial Narrow"/>
          <w:sz w:val="24"/>
        </w:rPr>
        <w:t xml:space="preserve"> х 2сервера).</w:t>
      </w:r>
    </w:p>
    <w:p w:rsidR="00F27267" w:rsidRDefault="00F27267" w:rsidP="00F27267">
      <w:pPr>
        <w:spacing w:line="276" w:lineRule="auto"/>
        <w:ind w:left="284" w:firstLine="283"/>
        <w:jc w:val="both"/>
        <w:rPr>
          <w:rFonts w:ascii="Arial Narrow" w:hAnsi="Arial Narrow"/>
          <w:sz w:val="24"/>
        </w:rPr>
      </w:pPr>
      <w:r w:rsidRPr="00F27267">
        <w:rPr>
          <w:rFonts w:ascii="Arial Narrow" w:hAnsi="Arial Narrow"/>
          <w:sz w:val="24"/>
        </w:rPr>
        <w:t xml:space="preserve">В каждом из серверов предустановлена видеокарта с портами 1хDVI, 1хVGA, 1хHDMI и возможностью одновременного подключения до двух мониторов. В комплект поставки входят салазки, USB мышь и клавиатура). </w:t>
      </w:r>
    </w:p>
    <w:p w:rsidR="00A82010" w:rsidRPr="00A82010" w:rsidRDefault="00A82010" w:rsidP="00F27267">
      <w:pPr>
        <w:spacing w:line="276" w:lineRule="auto"/>
        <w:ind w:left="284" w:firstLine="283"/>
        <w:jc w:val="both"/>
        <w:rPr>
          <w:rFonts w:ascii="Arial Narrow" w:hAnsi="Arial Narrow"/>
          <w:sz w:val="24"/>
        </w:rPr>
      </w:pPr>
      <w:r w:rsidRPr="00A82010">
        <w:rPr>
          <w:rFonts w:ascii="Arial Narrow" w:hAnsi="Arial Narrow"/>
          <w:sz w:val="24"/>
        </w:rPr>
        <w:t>Количество портов в каждом сервере RJ-45 - 3 шт., в том числе один для удаленного управления (IPMI2.0).</w:t>
      </w:r>
    </w:p>
    <w:p w:rsidR="00F27267" w:rsidRPr="00F27267" w:rsidRDefault="00F27267" w:rsidP="00F27267">
      <w:pPr>
        <w:spacing w:line="276" w:lineRule="auto"/>
        <w:ind w:left="284" w:firstLine="283"/>
        <w:jc w:val="both"/>
        <w:rPr>
          <w:rFonts w:ascii="Arial Narrow" w:hAnsi="Arial Narrow"/>
          <w:sz w:val="24"/>
        </w:rPr>
      </w:pPr>
      <w:r w:rsidRPr="00F27267">
        <w:rPr>
          <w:rFonts w:ascii="Arial Narrow" w:hAnsi="Arial Narrow"/>
          <w:sz w:val="24"/>
        </w:rPr>
        <w:t>Встроенная защита ОС от оператора, система мониторинга состояния аппаратной части.</w:t>
      </w:r>
    </w:p>
    <w:p w:rsidR="00F27267" w:rsidRPr="00F27267" w:rsidRDefault="00F27267" w:rsidP="00F27267">
      <w:pPr>
        <w:spacing w:line="276" w:lineRule="auto"/>
        <w:ind w:left="284" w:firstLine="283"/>
        <w:jc w:val="both"/>
        <w:rPr>
          <w:rFonts w:ascii="Arial Narrow" w:hAnsi="Arial Narrow"/>
          <w:sz w:val="24"/>
        </w:rPr>
      </w:pPr>
      <w:r w:rsidRPr="00F27267">
        <w:rPr>
          <w:rFonts w:ascii="Arial Narrow" w:hAnsi="Arial Narrow"/>
          <w:sz w:val="24"/>
        </w:rPr>
        <w:t>Аппаратный модуль контроля температуры внутри и снаружи изделия.</w:t>
      </w:r>
    </w:p>
    <w:p w:rsidR="00F27267" w:rsidRDefault="00F27267" w:rsidP="00F27267">
      <w:pPr>
        <w:spacing w:line="276" w:lineRule="auto"/>
        <w:ind w:left="284" w:firstLine="283"/>
        <w:jc w:val="both"/>
        <w:rPr>
          <w:rFonts w:ascii="Arial Narrow" w:hAnsi="Arial Narrow"/>
          <w:sz w:val="24"/>
        </w:rPr>
      </w:pPr>
      <w:r w:rsidRPr="00F27267">
        <w:rPr>
          <w:rFonts w:ascii="Arial Narrow" w:hAnsi="Arial Narrow"/>
          <w:sz w:val="24"/>
        </w:rPr>
        <w:t xml:space="preserve">Блок питания – 800Вт, </w:t>
      </w:r>
      <w:proofErr w:type="spellStart"/>
      <w:r w:rsidRPr="00F27267">
        <w:rPr>
          <w:rFonts w:ascii="Arial Narrow" w:hAnsi="Arial Narrow"/>
          <w:sz w:val="24"/>
        </w:rPr>
        <w:t>Redundant</w:t>
      </w:r>
      <w:proofErr w:type="spellEnd"/>
      <w:r w:rsidRPr="00F27267">
        <w:rPr>
          <w:rFonts w:ascii="Arial Narrow" w:hAnsi="Arial Narrow"/>
          <w:sz w:val="24"/>
        </w:rPr>
        <w:t xml:space="preserve"> 1+1.</w:t>
      </w:r>
    </w:p>
    <w:p w:rsidR="00F27267" w:rsidRDefault="00F27267" w:rsidP="00F27267">
      <w:pPr>
        <w:spacing w:line="276" w:lineRule="auto"/>
        <w:ind w:left="284" w:firstLine="283"/>
        <w:jc w:val="both"/>
        <w:rPr>
          <w:rFonts w:ascii="Arial Narrow" w:hAnsi="Arial Narrow"/>
          <w:sz w:val="24"/>
        </w:rPr>
      </w:pPr>
      <w:r>
        <w:rPr>
          <w:rFonts w:ascii="Arial Narrow" w:hAnsi="Arial Narrow"/>
          <w:sz w:val="24"/>
        </w:rPr>
        <w:t>Габариты сервера составляют 437х648х132 мм.</w:t>
      </w:r>
    </w:p>
    <w:p w:rsidR="00F27267" w:rsidRPr="00F27267" w:rsidRDefault="00F27267" w:rsidP="00F27267">
      <w:pPr>
        <w:spacing w:line="276" w:lineRule="auto"/>
        <w:ind w:left="284" w:firstLine="283"/>
        <w:jc w:val="both"/>
        <w:rPr>
          <w:rFonts w:ascii="Arial Narrow" w:hAnsi="Arial Narrow"/>
          <w:sz w:val="24"/>
        </w:rPr>
      </w:pPr>
      <w:r>
        <w:rPr>
          <w:rFonts w:ascii="Arial Narrow" w:hAnsi="Arial Narrow"/>
          <w:sz w:val="24"/>
        </w:rPr>
        <w:t>На сервера предоставляется гарантия 3 года.</w:t>
      </w:r>
    </w:p>
    <w:p w:rsidR="00B54027" w:rsidRDefault="00B54027" w:rsidP="00BA0FFD">
      <w:pPr>
        <w:spacing w:line="276" w:lineRule="auto"/>
        <w:ind w:left="284" w:firstLine="283"/>
        <w:jc w:val="both"/>
        <w:rPr>
          <w:rFonts w:ascii="Arial Narrow" w:hAnsi="Arial Narrow"/>
          <w:sz w:val="24"/>
        </w:rPr>
      </w:pPr>
      <w:r>
        <w:rPr>
          <w:rFonts w:ascii="Arial Narrow" w:hAnsi="Arial Narrow"/>
          <w:sz w:val="24"/>
        </w:rPr>
        <w:t xml:space="preserve">Для сбора и </w:t>
      </w:r>
      <w:r w:rsidR="00EF5D73">
        <w:rPr>
          <w:rFonts w:ascii="Arial Narrow" w:hAnsi="Arial Narrow"/>
          <w:sz w:val="24"/>
        </w:rPr>
        <w:t>последующей</w:t>
      </w:r>
      <w:r w:rsidR="00EF5D73" w:rsidRPr="00EF5D73">
        <w:rPr>
          <w:rFonts w:ascii="Arial Narrow" w:hAnsi="Arial Narrow"/>
          <w:sz w:val="24"/>
        </w:rPr>
        <w:t xml:space="preserve"> </w:t>
      </w:r>
      <w:r>
        <w:rPr>
          <w:rFonts w:ascii="Arial Narrow" w:hAnsi="Arial Narrow"/>
          <w:sz w:val="24"/>
        </w:rPr>
        <w:t xml:space="preserve">передачи информации поступающей от телекамер системы видеонаблюдения </w:t>
      </w:r>
      <w:r w:rsidR="00EF5D73">
        <w:rPr>
          <w:rFonts w:ascii="Arial Narrow" w:hAnsi="Arial Narrow"/>
          <w:sz w:val="24"/>
        </w:rPr>
        <w:t xml:space="preserve">установленных внутри объекта, на фасадах и входах в здание, </w:t>
      </w:r>
      <w:r>
        <w:rPr>
          <w:rFonts w:ascii="Arial Narrow" w:hAnsi="Arial Narrow"/>
          <w:sz w:val="24"/>
        </w:rPr>
        <w:t>проектом предусматривается установка</w:t>
      </w:r>
      <w:r w:rsidR="00EF5D73" w:rsidRPr="00EF5D73">
        <w:rPr>
          <w:rFonts w:ascii="Arial Narrow" w:hAnsi="Arial Narrow"/>
          <w:sz w:val="24"/>
        </w:rPr>
        <w:t xml:space="preserve"> </w:t>
      </w:r>
      <w:r w:rsidR="00EF5D73">
        <w:rPr>
          <w:rFonts w:ascii="Arial Narrow" w:hAnsi="Arial Narrow"/>
          <w:sz w:val="24"/>
        </w:rPr>
        <w:t>в шкаф</w:t>
      </w:r>
      <w:r w:rsidR="00FF218B">
        <w:rPr>
          <w:rFonts w:ascii="Arial Narrow" w:hAnsi="Arial Narrow"/>
          <w:sz w:val="24"/>
        </w:rPr>
        <w:t>ах ШТК 1-ШТК-6 управляемых 16-ти и 24-х портовых коммутаторов</w:t>
      </w:r>
      <w:r>
        <w:rPr>
          <w:rFonts w:ascii="Arial Narrow" w:hAnsi="Arial Narrow"/>
          <w:sz w:val="24"/>
        </w:rPr>
        <w:t xml:space="preserve"> </w:t>
      </w:r>
      <w:proofErr w:type="spellStart"/>
      <w:r w:rsidRPr="00B54027">
        <w:rPr>
          <w:rFonts w:ascii="Arial Narrow" w:hAnsi="Arial Narrow"/>
          <w:sz w:val="24"/>
        </w:rPr>
        <w:t>NSGate</w:t>
      </w:r>
      <w:proofErr w:type="spellEnd"/>
      <w:r>
        <w:rPr>
          <w:rFonts w:ascii="Arial Narrow" w:hAnsi="Arial Narrow"/>
          <w:sz w:val="24"/>
        </w:rPr>
        <w:t xml:space="preserve"> </w:t>
      </w:r>
      <w:r w:rsidRPr="00B54027">
        <w:rPr>
          <w:rFonts w:ascii="Arial Narrow" w:hAnsi="Arial Narrow"/>
          <w:sz w:val="24"/>
        </w:rPr>
        <w:t>DAS-</w:t>
      </w:r>
      <w:r w:rsidR="00FF218B">
        <w:rPr>
          <w:rFonts w:ascii="Arial Narrow" w:hAnsi="Arial Narrow"/>
          <w:sz w:val="24"/>
        </w:rPr>
        <w:t>2</w:t>
      </w:r>
      <w:r w:rsidRPr="00B54027">
        <w:rPr>
          <w:rFonts w:ascii="Arial Narrow" w:hAnsi="Arial Narrow"/>
          <w:sz w:val="24"/>
        </w:rPr>
        <w:t>G</w:t>
      </w:r>
      <w:r w:rsidR="00FF218B">
        <w:rPr>
          <w:rFonts w:ascii="Arial Narrow" w:hAnsi="Arial Narrow"/>
          <w:sz w:val="24"/>
        </w:rPr>
        <w:t>16</w:t>
      </w:r>
      <w:r w:rsidRPr="00B54027">
        <w:rPr>
          <w:rFonts w:ascii="Arial Narrow" w:hAnsi="Arial Narrow"/>
          <w:sz w:val="24"/>
        </w:rPr>
        <w:t>GP</w:t>
      </w:r>
      <w:r w:rsidR="00FF218B">
        <w:rPr>
          <w:rFonts w:ascii="Arial Narrow" w:hAnsi="Arial Narrow"/>
          <w:sz w:val="24"/>
        </w:rPr>
        <w:t xml:space="preserve"> </w:t>
      </w:r>
      <w:proofErr w:type="gramStart"/>
      <w:r w:rsidR="00FF218B">
        <w:rPr>
          <w:rFonts w:ascii="Arial Narrow" w:hAnsi="Arial Narrow"/>
          <w:sz w:val="24"/>
        </w:rPr>
        <w:t xml:space="preserve">и </w:t>
      </w:r>
      <w:r>
        <w:rPr>
          <w:rFonts w:ascii="Arial Narrow" w:hAnsi="Arial Narrow"/>
          <w:sz w:val="24"/>
        </w:rPr>
        <w:t xml:space="preserve"> </w:t>
      </w:r>
      <w:proofErr w:type="spellStart"/>
      <w:r w:rsidR="00FF218B" w:rsidRPr="00B54027">
        <w:rPr>
          <w:rFonts w:ascii="Arial Narrow" w:hAnsi="Arial Narrow"/>
          <w:sz w:val="24"/>
        </w:rPr>
        <w:t>NSGate</w:t>
      </w:r>
      <w:proofErr w:type="spellEnd"/>
      <w:proofErr w:type="gramEnd"/>
      <w:r w:rsidR="00FF218B">
        <w:rPr>
          <w:rFonts w:ascii="Arial Narrow" w:hAnsi="Arial Narrow"/>
          <w:sz w:val="24"/>
        </w:rPr>
        <w:t xml:space="preserve"> </w:t>
      </w:r>
      <w:r w:rsidR="00FF218B" w:rsidRPr="00B54027">
        <w:rPr>
          <w:rFonts w:ascii="Arial Narrow" w:hAnsi="Arial Narrow"/>
          <w:sz w:val="24"/>
        </w:rPr>
        <w:t>DAS-</w:t>
      </w:r>
      <w:r w:rsidR="00FF218B">
        <w:rPr>
          <w:rFonts w:ascii="Arial Narrow" w:hAnsi="Arial Narrow"/>
          <w:sz w:val="24"/>
        </w:rPr>
        <w:t>4</w:t>
      </w:r>
      <w:r w:rsidR="00FF218B" w:rsidRPr="00B54027">
        <w:rPr>
          <w:rFonts w:ascii="Arial Narrow" w:hAnsi="Arial Narrow"/>
          <w:sz w:val="24"/>
        </w:rPr>
        <w:t>G</w:t>
      </w:r>
      <w:r w:rsidR="00FF218B">
        <w:rPr>
          <w:rFonts w:ascii="Arial Narrow" w:hAnsi="Arial Narrow"/>
          <w:sz w:val="24"/>
        </w:rPr>
        <w:t>24</w:t>
      </w:r>
      <w:r w:rsidR="00FF218B" w:rsidRPr="00B54027">
        <w:rPr>
          <w:rFonts w:ascii="Arial Narrow" w:hAnsi="Arial Narrow"/>
          <w:sz w:val="24"/>
        </w:rPr>
        <w:t>GP</w:t>
      </w:r>
      <w:r w:rsidR="00FF218B">
        <w:rPr>
          <w:rFonts w:ascii="Arial Narrow" w:hAnsi="Arial Narrow"/>
          <w:sz w:val="24"/>
        </w:rPr>
        <w:t xml:space="preserve"> </w:t>
      </w:r>
      <w:r>
        <w:rPr>
          <w:rFonts w:ascii="Arial Narrow" w:hAnsi="Arial Narrow"/>
          <w:sz w:val="24"/>
        </w:rPr>
        <w:t>со следующими характеристиками:</w:t>
      </w:r>
    </w:p>
    <w:tbl>
      <w:tblPr>
        <w:tblStyle w:val="ae"/>
        <w:tblW w:w="0" w:type="auto"/>
        <w:tblInd w:w="284" w:type="dxa"/>
        <w:tblLook w:val="04A0" w:firstRow="1" w:lastRow="0" w:firstColumn="1" w:lastColumn="0" w:noHBand="0" w:noVBand="1"/>
      </w:tblPr>
      <w:tblGrid>
        <w:gridCol w:w="3372"/>
        <w:gridCol w:w="3333"/>
        <w:gridCol w:w="3207"/>
      </w:tblGrid>
      <w:tr w:rsidR="00FF218B" w:rsidTr="00AE230D">
        <w:tc>
          <w:tcPr>
            <w:tcW w:w="3372" w:type="dxa"/>
            <w:vAlign w:val="center"/>
          </w:tcPr>
          <w:p w:rsidR="00FF218B" w:rsidRPr="002E2462" w:rsidRDefault="00FF218B" w:rsidP="002E2462">
            <w:pPr>
              <w:ind w:left="171"/>
              <w:rPr>
                <w:rFonts w:ascii="Arial Narrow" w:hAnsi="Arial Narrow"/>
                <w:sz w:val="22"/>
                <w:szCs w:val="24"/>
              </w:rPr>
            </w:pPr>
          </w:p>
        </w:tc>
        <w:tc>
          <w:tcPr>
            <w:tcW w:w="3333" w:type="dxa"/>
            <w:vAlign w:val="center"/>
          </w:tcPr>
          <w:p w:rsidR="00FF218B" w:rsidRPr="00AE230D" w:rsidRDefault="00FF218B" w:rsidP="00FF218B">
            <w:pPr>
              <w:ind w:left="176"/>
              <w:jc w:val="center"/>
              <w:rPr>
                <w:rFonts w:ascii="Arial Narrow" w:hAnsi="Arial Narrow"/>
                <w:b/>
                <w:sz w:val="22"/>
                <w:szCs w:val="24"/>
              </w:rPr>
            </w:pPr>
            <w:r w:rsidRPr="00AE230D">
              <w:rPr>
                <w:rFonts w:ascii="Arial Narrow" w:hAnsi="Arial Narrow"/>
                <w:b/>
                <w:sz w:val="24"/>
              </w:rPr>
              <w:t>DAS-2G16GP</w:t>
            </w:r>
          </w:p>
        </w:tc>
        <w:tc>
          <w:tcPr>
            <w:tcW w:w="3207" w:type="dxa"/>
          </w:tcPr>
          <w:p w:rsidR="00FF218B" w:rsidRPr="00AE230D" w:rsidRDefault="00FF218B" w:rsidP="00FF218B">
            <w:pPr>
              <w:ind w:left="176"/>
              <w:jc w:val="center"/>
              <w:rPr>
                <w:rFonts w:ascii="Arial Narrow" w:hAnsi="Arial Narrow"/>
                <w:b/>
                <w:sz w:val="22"/>
                <w:szCs w:val="24"/>
              </w:rPr>
            </w:pPr>
            <w:r w:rsidRPr="00AE230D">
              <w:rPr>
                <w:rFonts w:ascii="Arial Narrow" w:hAnsi="Arial Narrow"/>
                <w:b/>
                <w:sz w:val="24"/>
              </w:rPr>
              <w:t>DAS-4G24GP</w:t>
            </w:r>
          </w:p>
        </w:tc>
      </w:tr>
      <w:tr w:rsidR="00FF218B" w:rsidTr="00AE230D">
        <w:tc>
          <w:tcPr>
            <w:tcW w:w="3372" w:type="dxa"/>
            <w:vMerge w:val="restart"/>
            <w:vAlign w:val="center"/>
          </w:tcPr>
          <w:p w:rsidR="00FF218B" w:rsidRPr="002E2462" w:rsidRDefault="00FF218B" w:rsidP="002E2462">
            <w:pPr>
              <w:ind w:left="171"/>
              <w:rPr>
                <w:rFonts w:ascii="Arial Narrow" w:hAnsi="Arial Narrow"/>
                <w:sz w:val="22"/>
                <w:szCs w:val="24"/>
              </w:rPr>
            </w:pPr>
            <w:r w:rsidRPr="002E2462">
              <w:rPr>
                <w:rFonts w:ascii="Arial Narrow" w:hAnsi="Arial Narrow"/>
                <w:sz w:val="22"/>
                <w:szCs w:val="24"/>
              </w:rPr>
              <w:t>Интерфейсы</w:t>
            </w:r>
          </w:p>
        </w:tc>
        <w:tc>
          <w:tcPr>
            <w:tcW w:w="3333" w:type="dxa"/>
            <w:vAlign w:val="center"/>
          </w:tcPr>
          <w:p w:rsidR="00FF218B" w:rsidRPr="002E2462" w:rsidRDefault="00FF218B" w:rsidP="00FF218B">
            <w:pPr>
              <w:ind w:left="63"/>
              <w:rPr>
                <w:rFonts w:ascii="Arial Narrow" w:hAnsi="Arial Narrow"/>
                <w:sz w:val="22"/>
                <w:szCs w:val="24"/>
              </w:rPr>
            </w:pPr>
            <w:r>
              <w:rPr>
                <w:rFonts w:ascii="Arial Narrow" w:hAnsi="Arial Narrow"/>
                <w:sz w:val="22"/>
                <w:szCs w:val="24"/>
              </w:rPr>
              <w:t>16</w:t>
            </w:r>
            <w:r w:rsidRPr="002E2462">
              <w:rPr>
                <w:rFonts w:ascii="Arial Narrow" w:hAnsi="Arial Narrow"/>
                <w:sz w:val="22"/>
                <w:szCs w:val="24"/>
              </w:rPr>
              <w:t xml:space="preserve"> x 10/100/1000Mbps TP (RJ-45) портов</w:t>
            </w:r>
          </w:p>
        </w:tc>
        <w:tc>
          <w:tcPr>
            <w:tcW w:w="3207" w:type="dxa"/>
          </w:tcPr>
          <w:p w:rsidR="00FF218B" w:rsidRPr="002E2462" w:rsidRDefault="00FF218B" w:rsidP="00FF218B">
            <w:pPr>
              <w:ind w:left="30" w:hanging="5"/>
              <w:rPr>
                <w:rFonts w:ascii="Arial Narrow" w:hAnsi="Arial Narrow"/>
                <w:sz w:val="22"/>
                <w:szCs w:val="24"/>
              </w:rPr>
            </w:pPr>
            <w:r>
              <w:rPr>
                <w:rFonts w:ascii="Arial Narrow" w:hAnsi="Arial Narrow"/>
                <w:sz w:val="22"/>
                <w:szCs w:val="24"/>
              </w:rPr>
              <w:t>24</w:t>
            </w:r>
            <w:r w:rsidRPr="002E2462">
              <w:rPr>
                <w:rFonts w:ascii="Arial Narrow" w:hAnsi="Arial Narrow"/>
                <w:sz w:val="22"/>
                <w:szCs w:val="24"/>
              </w:rPr>
              <w:t xml:space="preserve"> x 10/100/1000Mbps TP (RJ-45) портов</w:t>
            </w:r>
          </w:p>
        </w:tc>
      </w:tr>
      <w:tr w:rsidR="00FF218B" w:rsidRPr="002B46F3" w:rsidTr="00AE230D">
        <w:tc>
          <w:tcPr>
            <w:tcW w:w="3372" w:type="dxa"/>
            <w:vMerge/>
            <w:vAlign w:val="center"/>
          </w:tcPr>
          <w:p w:rsidR="00FF218B" w:rsidRPr="002E2462" w:rsidRDefault="00FF218B" w:rsidP="002E2462">
            <w:pPr>
              <w:ind w:left="171"/>
              <w:rPr>
                <w:rFonts w:ascii="Arial Narrow" w:hAnsi="Arial Narrow"/>
                <w:sz w:val="22"/>
                <w:szCs w:val="24"/>
              </w:rPr>
            </w:pPr>
          </w:p>
        </w:tc>
        <w:tc>
          <w:tcPr>
            <w:tcW w:w="3333" w:type="dxa"/>
            <w:vAlign w:val="center"/>
          </w:tcPr>
          <w:p w:rsidR="00FF218B" w:rsidRPr="00470935" w:rsidRDefault="00FF218B" w:rsidP="00FF218B">
            <w:pPr>
              <w:ind w:left="63"/>
              <w:rPr>
                <w:rFonts w:ascii="Arial Narrow" w:hAnsi="Arial Narrow"/>
                <w:sz w:val="22"/>
                <w:szCs w:val="24"/>
                <w:lang w:val="en-US"/>
              </w:rPr>
            </w:pPr>
            <w:r w:rsidRPr="002E2462">
              <w:rPr>
                <w:rFonts w:ascii="Arial Narrow" w:hAnsi="Arial Narrow"/>
                <w:sz w:val="22"/>
                <w:szCs w:val="24"/>
              </w:rPr>
              <w:t>Поддержка</w:t>
            </w:r>
            <w:r w:rsidRPr="00470935">
              <w:rPr>
                <w:rFonts w:ascii="Arial Narrow" w:hAnsi="Arial Narrow"/>
                <w:sz w:val="22"/>
                <w:szCs w:val="24"/>
                <w:lang w:val="en-US"/>
              </w:rPr>
              <w:t xml:space="preserve"> IEEE 802.3af/ 802.3at PoE</w:t>
            </w:r>
          </w:p>
        </w:tc>
        <w:tc>
          <w:tcPr>
            <w:tcW w:w="3207" w:type="dxa"/>
          </w:tcPr>
          <w:p w:rsidR="00FF218B" w:rsidRPr="00FF218B" w:rsidRDefault="00FF218B" w:rsidP="00FF218B">
            <w:pPr>
              <w:ind w:left="30" w:hanging="5"/>
              <w:rPr>
                <w:rFonts w:ascii="Arial Narrow" w:hAnsi="Arial Narrow"/>
                <w:sz w:val="22"/>
                <w:szCs w:val="24"/>
                <w:lang w:val="en-US"/>
              </w:rPr>
            </w:pPr>
            <w:r w:rsidRPr="002E2462">
              <w:rPr>
                <w:rFonts w:ascii="Arial Narrow" w:hAnsi="Arial Narrow"/>
                <w:sz w:val="22"/>
                <w:szCs w:val="24"/>
              </w:rPr>
              <w:t>Поддержка</w:t>
            </w:r>
            <w:r w:rsidRPr="00470935">
              <w:rPr>
                <w:rFonts w:ascii="Arial Narrow" w:hAnsi="Arial Narrow"/>
                <w:sz w:val="22"/>
                <w:szCs w:val="24"/>
                <w:lang w:val="en-US"/>
              </w:rPr>
              <w:t xml:space="preserve"> IEEE 802.3af/ 802.3at PoE</w:t>
            </w:r>
          </w:p>
        </w:tc>
      </w:tr>
      <w:tr w:rsidR="00FF218B" w:rsidRPr="00757A98" w:rsidTr="00AE230D">
        <w:tc>
          <w:tcPr>
            <w:tcW w:w="3372" w:type="dxa"/>
            <w:vMerge/>
            <w:vAlign w:val="center"/>
          </w:tcPr>
          <w:p w:rsidR="00FF218B" w:rsidRPr="00470935" w:rsidRDefault="00FF218B" w:rsidP="002E2462">
            <w:pPr>
              <w:ind w:left="171"/>
              <w:rPr>
                <w:rFonts w:ascii="Arial Narrow" w:hAnsi="Arial Narrow"/>
                <w:sz w:val="22"/>
                <w:szCs w:val="24"/>
                <w:lang w:val="en-US"/>
              </w:rPr>
            </w:pPr>
          </w:p>
        </w:tc>
        <w:tc>
          <w:tcPr>
            <w:tcW w:w="3333" w:type="dxa"/>
            <w:vAlign w:val="center"/>
          </w:tcPr>
          <w:p w:rsidR="00FF218B" w:rsidRPr="00470935" w:rsidRDefault="00FF218B" w:rsidP="00FF218B">
            <w:pPr>
              <w:ind w:left="63"/>
              <w:rPr>
                <w:rFonts w:ascii="Arial Narrow" w:hAnsi="Arial Narrow"/>
                <w:sz w:val="22"/>
                <w:szCs w:val="24"/>
                <w:lang w:val="en-US"/>
              </w:rPr>
            </w:pPr>
            <w:r w:rsidRPr="00FF218B">
              <w:rPr>
                <w:rFonts w:ascii="Arial Narrow" w:hAnsi="Arial Narrow"/>
                <w:sz w:val="22"/>
                <w:szCs w:val="24"/>
                <w:lang w:val="en-US"/>
              </w:rPr>
              <w:t xml:space="preserve">2 TP/SFP </w:t>
            </w:r>
            <w:proofErr w:type="spellStart"/>
            <w:r w:rsidRPr="00FF218B">
              <w:rPr>
                <w:rFonts w:ascii="Arial Narrow" w:hAnsi="Arial Narrow"/>
                <w:sz w:val="22"/>
                <w:szCs w:val="24"/>
                <w:lang w:val="en-US"/>
              </w:rPr>
              <w:t>комбо-порта</w:t>
            </w:r>
            <w:proofErr w:type="spellEnd"/>
          </w:p>
        </w:tc>
        <w:tc>
          <w:tcPr>
            <w:tcW w:w="3207" w:type="dxa"/>
          </w:tcPr>
          <w:p w:rsidR="00FF218B" w:rsidRPr="00FF218B" w:rsidRDefault="00FF218B" w:rsidP="00FF218B">
            <w:pPr>
              <w:ind w:left="30" w:hanging="5"/>
              <w:rPr>
                <w:rFonts w:ascii="Arial Narrow" w:hAnsi="Arial Narrow"/>
                <w:sz w:val="22"/>
                <w:szCs w:val="24"/>
              </w:rPr>
            </w:pPr>
            <w:r w:rsidRPr="00FF218B">
              <w:rPr>
                <w:rFonts w:ascii="Arial Narrow" w:hAnsi="Arial Narrow"/>
                <w:sz w:val="22"/>
                <w:szCs w:val="24"/>
              </w:rPr>
              <w:t>4 х SFP 1G</w:t>
            </w:r>
          </w:p>
        </w:tc>
      </w:tr>
      <w:tr w:rsidR="00FF218B" w:rsidRPr="00B54027" w:rsidTr="00AE230D">
        <w:tc>
          <w:tcPr>
            <w:tcW w:w="3372" w:type="dxa"/>
            <w:vMerge/>
            <w:vAlign w:val="center"/>
          </w:tcPr>
          <w:p w:rsidR="00FF218B" w:rsidRPr="00470935" w:rsidRDefault="00FF218B" w:rsidP="002E2462">
            <w:pPr>
              <w:ind w:left="171"/>
              <w:rPr>
                <w:rFonts w:ascii="Arial Narrow" w:hAnsi="Arial Narrow"/>
                <w:sz w:val="22"/>
                <w:szCs w:val="24"/>
                <w:lang w:val="en-US"/>
              </w:rPr>
            </w:pPr>
          </w:p>
        </w:tc>
        <w:tc>
          <w:tcPr>
            <w:tcW w:w="3333" w:type="dxa"/>
            <w:vAlign w:val="center"/>
          </w:tcPr>
          <w:p w:rsidR="00FF218B" w:rsidRPr="002E2462" w:rsidRDefault="00FF218B" w:rsidP="00FF218B">
            <w:pPr>
              <w:ind w:left="63"/>
              <w:rPr>
                <w:rFonts w:ascii="Arial Narrow" w:hAnsi="Arial Narrow"/>
                <w:sz w:val="22"/>
                <w:szCs w:val="24"/>
              </w:rPr>
            </w:pPr>
            <w:r w:rsidRPr="002E2462">
              <w:rPr>
                <w:rFonts w:ascii="Arial Narrow" w:hAnsi="Arial Narrow"/>
                <w:sz w:val="22"/>
                <w:szCs w:val="24"/>
              </w:rPr>
              <w:t>Консольный порт RS-232C</w:t>
            </w:r>
          </w:p>
        </w:tc>
        <w:tc>
          <w:tcPr>
            <w:tcW w:w="3207" w:type="dxa"/>
          </w:tcPr>
          <w:p w:rsidR="00FF218B" w:rsidRPr="002E2462" w:rsidRDefault="00FF218B" w:rsidP="00FF218B">
            <w:pPr>
              <w:ind w:left="30" w:hanging="5"/>
              <w:rPr>
                <w:rFonts w:ascii="Arial Narrow" w:hAnsi="Arial Narrow"/>
                <w:sz w:val="22"/>
                <w:szCs w:val="24"/>
              </w:rPr>
            </w:pPr>
            <w:r w:rsidRPr="002E2462">
              <w:rPr>
                <w:rFonts w:ascii="Arial Narrow" w:hAnsi="Arial Narrow"/>
                <w:sz w:val="22"/>
                <w:szCs w:val="24"/>
              </w:rPr>
              <w:t>Консольный порт RS-232C</w:t>
            </w:r>
          </w:p>
        </w:tc>
      </w:tr>
      <w:tr w:rsidR="00FF218B" w:rsidRPr="002B46F3" w:rsidTr="00AE230D">
        <w:tc>
          <w:tcPr>
            <w:tcW w:w="3372" w:type="dxa"/>
            <w:vMerge w:val="restart"/>
            <w:vAlign w:val="center"/>
          </w:tcPr>
          <w:p w:rsidR="00FF218B" w:rsidRPr="002E2462" w:rsidRDefault="00FF218B" w:rsidP="00EF5D73">
            <w:pPr>
              <w:ind w:left="171"/>
              <w:rPr>
                <w:rFonts w:ascii="Arial Narrow" w:hAnsi="Arial Narrow"/>
                <w:sz w:val="22"/>
                <w:szCs w:val="24"/>
              </w:rPr>
            </w:pPr>
            <w:r w:rsidRPr="002E2462">
              <w:rPr>
                <w:rFonts w:ascii="Arial Narrow" w:hAnsi="Arial Narrow"/>
                <w:sz w:val="22"/>
                <w:szCs w:val="24"/>
              </w:rPr>
              <w:t>Поддерживаемые протоколы и функции</w:t>
            </w:r>
          </w:p>
        </w:tc>
        <w:tc>
          <w:tcPr>
            <w:tcW w:w="3333" w:type="dxa"/>
            <w:vAlign w:val="center"/>
          </w:tcPr>
          <w:p w:rsidR="00FF218B" w:rsidRPr="00EF5D73" w:rsidRDefault="00FF218B" w:rsidP="00FF218B">
            <w:pPr>
              <w:ind w:left="63"/>
              <w:rPr>
                <w:rFonts w:ascii="Arial Narrow" w:hAnsi="Arial Narrow"/>
                <w:sz w:val="22"/>
                <w:szCs w:val="24"/>
                <w:lang w:val="en-US"/>
              </w:rPr>
            </w:pPr>
            <w:r w:rsidRPr="00EF5D73">
              <w:rPr>
                <w:rFonts w:ascii="Arial Narrow" w:hAnsi="Arial Narrow"/>
                <w:sz w:val="22"/>
                <w:szCs w:val="24"/>
                <w:lang w:val="en-US"/>
              </w:rPr>
              <w:t>VLAN:</w:t>
            </w:r>
            <w:r w:rsidRPr="00FF218B">
              <w:rPr>
                <w:rFonts w:ascii="Arial Narrow" w:hAnsi="Arial Narrow"/>
                <w:sz w:val="22"/>
                <w:szCs w:val="24"/>
                <w:lang w:val="en-US"/>
              </w:rPr>
              <w:t xml:space="preserve"> </w:t>
            </w:r>
            <w:r w:rsidRPr="00EF5D73">
              <w:rPr>
                <w:rFonts w:ascii="Arial Narrow" w:hAnsi="Arial Narrow"/>
                <w:sz w:val="22"/>
                <w:szCs w:val="24"/>
                <w:lang w:val="en-US"/>
              </w:rPr>
              <w:t>Port-based, 802.1Q tag, MAC-based, PVE, 4K</w:t>
            </w:r>
          </w:p>
        </w:tc>
        <w:tc>
          <w:tcPr>
            <w:tcW w:w="3207" w:type="dxa"/>
          </w:tcPr>
          <w:p w:rsidR="00FF218B" w:rsidRPr="00FF218B" w:rsidRDefault="00FF218B" w:rsidP="00FF218B">
            <w:pPr>
              <w:ind w:left="30" w:hanging="5"/>
              <w:rPr>
                <w:rFonts w:ascii="Arial Narrow" w:hAnsi="Arial Narrow"/>
                <w:sz w:val="22"/>
                <w:szCs w:val="24"/>
                <w:lang w:val="en-US"/>
              </w:rPr>
            </w:pPr>
            <w:r w:rsidRPr="00EF5D73">
              <w:rPr>
                <w:rFonts w:ascii="Arial Narrow" w:hAnsi="Arial Narrow"/>
                <w:sz w:val="22"/>
                <w:szCs w:val="24"/>
                <w:lang w:val="en-US"/>
              </w:rPr>
              <w:t>VLAN:</w:t>
            </w:r>
            <w:r w:rsidRPr="00FF218B">
              <w:rPr>
                <w:rFonts w:ascii="Arial Narrow" w:hAnsi="Arial Narrow"/>
                <w:sz w:val="22"/>
                <w:szCs w:val="24"/>
                <w:lang w:val="en-US"/>
              </w:rPr>
              <w:t xml:space="preserve"> </w:t>
            </w:r>
            <w:r w:rsidRPr="00EF5D73">
              <w:rPr>
                <w:rFonts w:ascii="Arial Narrow" w:hAnsi="Arial Narrow"/>
                <w:sz w:val="22"/>
                <w:szCs w:val="24"/>
                <w:lang w:val="en-US"/>
              </w:rPr>
              <w:t>Port-based, 802.1Q tag, MAC-based, PVE, 4K</w:t>
            </w:r>
          </w:p>
        </w:tc>
      </w:tr>
      <w:tr w:rsidR="00FF218B" w:rsidRPr="002B46F3" w:rsidTr="00AE230D">
        <w:tc>
          <w:tcPr>
            <w:tcW w:w="3372" w:type="dxa"/>
            <w:vMerge/>
            <w:vAlign w:val="center"/>
          </w:tcPr>
          <w:p w:rsidR="00FF218B" w:rsidRPr="00EF5D73" w:rsidRDefault="00FF218B" w:rsidP="00EF5D73">
            <w:pPr>
              <w:ind w:left="171"/>
              <w:rPr>
                <w:rFonts w:ascii="Arial Narrow" w:hAnsi="Arial Narrow"/>
                <w:sz w:val="22"/>
                <w:szCs w:val="24"/>
                <w:lang w:val="en-US"/>
              </w:rPr>
            </w:pPr>
          </w:p>
        </w:tc>
        <w:tc>
          <w:tcPr>
            <w:tcW w:w="3333" w:type="dxa"/>
            <w:vAlign w:val="center"/>
          </w:tcPr>
          <w:p w:rsidR="00FF218B" w:rsidRPr="00470935" w:rsidRDefault="00FF218B" w:rsidP="00FF218B">
            <w:pPr>
              <w:ind w:left="63"/>
              <w:rPr>
                <w:rFonts w:ascii="Arial Narrow" w:hAnsi="Arial Narrow"/>
                <w:sz w:val="22"/>
                <w:szCs w:val="24"/>
                <w:lang w:val="en-US"/>
              </w:rPr>
            </w:pPr>
            <w:proofErr w:type="spellStart"/>
            <w:r w:rsidRPr="00470935">
              <w:rPr>
                <w:rFonts w:ascii="Arial Narrow" w:hAnsi="Arial Narrow"/>
                <w:sz w:val="22"/>
                <w:szCs w:val="24"/>
                <w:lang w:val="en-US"/>
              </w:rPr>
              <w:t>QoS</w:t>
            </w:r>
            <w:proofErr w:type="spellEnd"/>
            <w:r w:rsidRPr="00470935">
              <w:rPr>
                <w:rFonts w:ascii="Arial Narrow" w:hAnsi="Arial Narrow"/>
                <w:sz w:val="22"/>
                <w:szCs w:val="24"/>
                <w:lang w:val="en-US"/>
              </w:rPr>
              <w:t xml:space="preserve"> </w:t>
            </w:r>
            <w:r w:rsidRPr="002E2462">
              <w:rPr>
                <w:rFonts w:ascii="Arial Narrow" w:hAnsi="Arial Narrow"/>
                <w:sz w:val="22"/>
                <w:szCs w:val="24"/>
              </w:rPr>
              <w:t>поддержка</w:t>
            </w:r>
            <w:r w:rsidRPr="00470935">
              <w:rPr>
                <w:rFonts w:ascii="Arial Narrow" w:hAnsi="Arial Narrow"/>
                <w:sz w:val="22"/>
                <w:szCs w:val="24"/>
                <w:lang w:val="en-US"/>
              </w:rPr>
              <w:t xml:space="preserve">: 4 </w:t>
            </w:r>
            <w:r w:rsidRPr="002E2462">
              <w:rPr>
                <w:rFonts w:ascii="Arial Narrow" w:hAnsi="Arial Narrow"/>
                <w:sz w:val="22"/>
                <w:szCs w:val="24"/>
              </w:rPr>
              <w:t>очереди</w:t>
            </w:r>
            <w:r w:rsidRPr="00470935">
              <w:rPr>
                <w:rFonts w:ascii="Arial Narrow" w:hAnsi="Arial Narrow"/>
                <w:sz w:val="22"/>
                <w:szCs w:val="24"/>
                <w:lang w:val="en-US"/>
              </w:rPr>
              <w:t xml:space="preserve"> </w:t>
            </w:r>
            <w:r w:rsidRPr="002E2462">
              <w:rPr>
                <w:rFonts w:ascii="Arial Narrow" w:hAnsi="Arial Narrow"/>
                <w:sz w:val="22"/>
                <w:szCs w:val="24"/>
              </w:rPr>
              <w:t>кадров</w:t>
            </w:r>
            <w:r w:rsidRPr="00470935">
              <w:rPr>
                <w:rFonts w:ascii="Arial Narrow" w:hAnsi="Arial Narrow"/>
                <w:sz w:val="22"/>
                <w:szCs w:val="24"/>
                <w:lang w:val="en-US"/>
              </w:rPr>
              <w:t xml:space="preserve"> </w:t>
            </w:r>
            <w:r w:rsidRPr="002E2462">
              <w:rPr>
                <w:rFonts w:ascii="Arial Narrow" w:hAnsi="Arial Narrow"/>
                <w:sz w:val="22"/>
                <w:szCs w:val="24"/>
              </w:rPr>
              <w:t>для</w:t>
            </w:r>
            <w:r w:rsidRPr="00470935">
              <w:rPr>
                <w:rFonts w:ascii="Arial Narrow" w:hAnsi="Arial Narrow"/>
                <w:sz w:val="22"/>
                <w:szCs w:val="24"/>
                <w:lang w:val="en-US"/>
              </w:rPr>
              <w:t xml:space="preserve"> </w:t>
            </w:r>
            <w:r w:rsidRPr="002E2462">
              <w:rPr>
                <w:rFonts w:ascii="Arial Narrow" w:hAnsi="Arial Narrow"/>
                <w:sz w:val="22"/>
                <w:szCs w:val="24"/>
              </w:rPr>
              <w:t>порта</w:t>
            </w:r>
            <w:r w:rsidRPr="00470935">
              <w:rPr>
                <w:rFonts w:ascii="Arial Narrow" w:hAnsi="Arial Narrow"/>
                <w:sz w:val="22"/>
                <w:szCs w:val="24"/>
                <w:lang w:val="en-US"/>
              </w:rPr>
              <w:t>,</w:t>
            </w:r>
            <w:r w:rsidRPr="00FF218B">
              <w:rPr>
                <w:rFonts w:ascii="Arial Narrow" w:hAnsi="Arial Narrow"/>
                <w:sz w:val="22"/>
                <w:szCs w:val="24"/>
                <w:lang w:val="en-US"/>
              </w:rPr>
              <w:t xml:space="preserve"> </w:t>
            </w:r>
            <w:r w:rsidRPr="00470935">
              <w:rPr>
                <w:rFonts w:ascii="Arial Narrow" w:hAnsi="Arial Narrow"/>
                <w:sz w:val="22"/>
                <w:szCs w:val="24"/>
                <w:lang w:val="en-US"/>
              </w:rPr>
              <w:t xml:space="preserve"> 8 </w:t>
            </w:r>
            <w:r w:rsidRPr="002E2462">
              <w:rPr>
                <w:rFonts w:ascii="Arial Narrow" w:hAnsi="Arial Narrow"/>
                <w:sz w:val="22"/>
                <w:szCs w:val="24"/>
              </w:rPr>
              <w:t>очередей</w:t>
            </w:r>
            <w:r w:rsidRPr="00470935">
              <w:rPr>
                <w:rFonts w:ascii="Arial Narrow" w:hAnsi="Arial Narrow"/>
                <w:sz w:val="22"/>
                <w:szCs w:val="24"/>
                <w:lang w:val="en-US"/>
              </w:rPr>
              <w:t xml:space="preserve"> </w:t>
            </w:r>
            <w:r w:rsidRPr="002E2462">
              <w:rPr>
                <w:rFonts w:ascii="Arial Narrow" w:hAnsi="Arial Narrow"/>
                <w:sz w:val="22"/>
                <w:szCs w:val="24"/>
              </w:rPr>
              <w:t>приоритетов</w:t>
            </w:r>
            <w:r w:rsidRPr="00470935">
              <w:rPr>
                <w:rFonts w:ascii="Arial Narrow" w:hAnsi="Arial Narrow"/>
                <w:sz w:val="22"/>
                <w:szCs w:val="24"/>
                <w:lang w:val="en-US"/>
              </w:rPr>
              <w:t xml:space="preserve"> </w:t>
            </w:r>
            <w:r w:rsidRPr="002E2462">
              <w:rPr>
                <w:rFonts w:ascii="Arial Narrow" w:hAnsi="Arial Narrow"/>
                <w:sz w:val="22"/>
                <w:szCs w:val="24"/>
              </w:rPr>
              <w:t>на</w:t>
            </w:r>
            <w:r w:rsidRPr="00470935">
              <w:rPr>
                <w:rFonts w:ascii="Arial Narrow" w:hAnsi="Arial Narrow"/>
                <w:sz w:val="22"/>
                <w:szCs w:val="24"/>
                <w:lang w:val="en-US"/>
              </w:rPr>
              <w:t xml:space="preserve"> </w:t>
            </w:r>
            <w:r w:rsidRPr="002E2462">
              <w:rPr>
                <w:rFonts w:ascii="Arial Narrow" w:hAnsi="Arial Narrow"/>
                <w:sz w:val="22"/>
                <w:szCs w:val="24"/>
              </w:rPr>
              <w:t>порт</w:t>
            </w:r>
            <w:r w:rsidRPr="00470935">
              <w:rPr>
                <w:rFonts w:ascii="Arial Narrow" w:hAnsi="Arial Narrow"/>
                <w:sz w:val="22"/>
                <w:szCs w:val="24"/>
                <w:lang w:val="en-US"/>
              </w:rPr>
              <w:t xml:space="preserve"> 802.1p; </w:t>
            </w:r>
            <w:r w:rsidRPr="00470935">
              <w:rPr>
                <w:rFonts w:ascii="Arial Narrow" w:hAnsi="Arial Narrow"/>
                <w:sz w:val="22"/>
                <w:szCs w:val="24"/>
                <w:lang w:val="en-US"/>
              </w:rPr>
              <w:br/>
            </w:r>
            <w:r w:rsidRPr="002E2462">
              <w:rPr>
                <w:rFonts w:ascii="Arial Narrow" w:hAnsi="Arial Narrow"/>
                <w:sz w:val="22"/>
                <w:szCs w:val="24"/>
              </w:rPr>
              <w:t>Алгоритмы</w:t>
            </w:r>
            <w:r w:rsidRPr="00470935">
              <w:rPr>
                <w:rFonts w:ascii="Arial Narrow" w:hAnsi="Arial Narrow"/>
                <w:sz w:val="22"/>
                <w:szCs w:val="24"/>
                <w:lang w:val="en-US"/>
              </w:rPr>
              <w:t xml:space="preserve"> </w:t>
            </w:r>
            <w:r w:rsidRPr="002E2462">
              <w:rPr>
                <w:rFonts w:ascii="Arial Narrow" w:hAnsi="Arial Narrow"/>
                <w:sz w:val="22"/>
                <w:szCs w:val="24"/>
              </w:rPr>
              <w:t>обработки</w:t>
            </w:r>
            <w:r w:rsidRPr="00470935">
              <w:rPr>
                <w:rFonts w:ascii="Arial Narrow" w:hAnsi="Arial Narrow"/>
                <w:sz w:val="22"/>
                <w:szCs w:val="24"/>
                <w:lang w:val="en-US"/>
              </w:rPr>
              <w:t xml:space="preserve"> </w:t>
            </w:r>
            <w:r w:rsidRPr="002E2462">
              <w:rPr>
                <w:rFonts w:ascii="Arial Narrow" w:hAnsi="Arial Narrow"/>
                <w:sz w:val="22"/>
                <w:szCs w:val="24"/>
              </w:rPr>
              <w:t>очередей</w:t>
            </w:r>
            <w:r w:rsidRPr="00470935">
              <w:rPr>
                <w:rFonts w:ascii="Arial Narrow" w:hAnsi="Arial Narrow"/>
                <w:sz w:val="22"/>
                <w:szCs w:val="24"/>
                <w:lang w:val="en-US"/>
              </w:rPr>
              <w:t xml:space="preserve">: WRR, TOS,  Best Effort, </w:t>
            </w:r>
            <w:proofErr w:type="spellStart"/>
            <w:r w:rsidRPr="00470935">
              <w:rPr>
                <w:rFonts w:ascii="Arial Narrow" w:hAnsi="Arial Narrow"/>
                <w:sz w:val="22"/>
                <w:szCs w:val="24"/>
                <w:lang w:val="en-US"/>
              </w:rPr>
              <w:t>DiffService</w:t>
            </w:r>
            <w:proofErr w:type="spellEnd"/>
            <w:r w:rsidRPr="00470935">
              <w:rPr>
                <w:rFonts w:ascii="Arial Narrow" w:hAnsi="Arial Narrow"/>
                <w:sz w:val="22"/>
                <w:szCs w:val="24"/>
                <w:lang w:val="en-US"/>
              </w:rPr>
              <w:t>, Strict Priority, FCFS, RTS</w:t>
            </w:r>
          </w:p>
        </w:tc>
        <w:tc>
          <w:tcPr>
            <w:tcW w:w="3207" w:type="dxa"/>
          </w:tcPr>
          <w:p w:rsidR="00FF218B" w:rsidRPr="00470935" w:rsidRDefault="00FF218B" w:rsidP="00FF218B">
            <w:pPr>
              <w:ind w:left="30" w:hanging="5"/>
              <w:rPr>
                <w:rFonts w:ascii="Arial Narrow" w:hAnsi="Arial Narrow"/>
                <w:sz w:val="22"/>
                <w:szCs w:val="24"/>
                <w:lang w:val="en-US"/>
              </w:rPr>
            </w:pPr>
            <w:proofErr w:type="spellStart"/>
            <w:r w:rsidRPr="00470935">
              <w:rPr>
                <w:rFonts w:ascii="Arial Narrow" w:hAnsi="Arial Narrow"/>
                <w:sz w:val="22"/>
                <w:szCs w:val="24"/>
                <w:lang w:val="en-US"/>
              </w:rPr>
              <w:t>QoS</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поддержка</w:t>
            </w:r>
            <w:proofErr w:type="spellEnd"/>
            <w:r w:rsidRPr="00470935">
              <w:rPr>
                <w:rFonts w:ascii="Arial Narrow" w:hAnsi="Arial Narrow"/>
                <w:sz w:val="22"/>
                <w:szCs w:val="24"/>
                <w:lang w:val="en-US"/>
              </w:rPr>
              <w:t xml:space="preserve">: 4 </w:t>
            </w:r>
            <w:proofErr w:type="spellStart"/>
            <w:r w:rsidRPr="00FF218B">
              <w:rPr>
                <w:rFonts w:ascii="Arial Narrow" w:hAnsi="Arial Narrow"/>
                <w:sz w:val="22"/>
                <w:szCs w:val="24"/>
                <w:lang w:val="en-US"/>
              </w:rPr>
              <w:t>очереди</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кадров</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для</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порта</w:t>
            </w:r>
            <w:proofErr w:type="spellEnd"/>
            <w:r w:rsidRPr="00470935">
              <w:rPr>
                <w:rFonts w:ascii="Arial Narrow" w:hAnsi="Arial Narrow"/>
                <w:sz w:val="22"/>
                <w:szCs w:val="24"/>
                <w:lang w:val="en-US"/>
              </w:rPr>
              <w:t>,</w:t>
            </w:r>
            <w:r w:rsidRPr="00FF218B">
              <w:rPr>
                <w:rFonts w:ascii="Arial Narrow" w:hAnsi="Arial Narrow"/>
                <w:sz w:val="22"/>
                <w:szCs w:val="24"/>
                <w:lang w:val="en-US"/>
              </w:rPr>
              <w:t xml:space="preserve"> </w:t>
            </w:r>
            <w:r w:rsidRPr="00470935">
              <w:rPr>
                <w:rFonts w:ascii="Arial Narrow" w:hAnsi="Arial Narrow"/>
                <w:sz w:val="22"/>
                <w:szCs w:val="24"/>
                <w:lang w:val="en-US"/>
              </w:rPr>
              <w:t xml:space="preserve">8 </w:t>
            </w:r>
            <w:proofErr w:type="spellStart"/>
            <w:r w:rsidRPr="00FF218B">
              <w:rPr>
                <w:rFonts w:ascii="Arial Narrow" w:hAnsi="Arial Narrow"/>
                <w:sz w:val="22"/>
                <w:szCs w:val="24"/>
                <w:lang w:val="en-US"/>
              </w:rPr>
              <w:t>очередей</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приоритетов</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на</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порт</w:t>
            </w:r>
            <w:proofErr w:type="spellEnd"/>
            <w:r w:rsidRPr="00470935">
              <w:rPr>
                <w:rFonts w:ascii="Arial Narrow" w:hAnsi="Arial Narrow"/>
                <w:sz w:val="22"/>
                <w:szCs w:val="24"/>
                <w:lang w:val="en-US"/>
              </w:rPr>
              <w:t xml:space="preserve"> 802.1p; </w:t>
            </w:r>
            <w:r w:rsidRPr="00470935">
              <w:rPr>
                <w:rFonts w:ascii="Arial Narrow" w:hAnsi="Arial Narrow"/>
                <w:sz w:val="22"/>
                <w:szCs w:val="24"/>
                <w:lang w:val="en-US"/>
              </w:rPr>
              <w:br/>
            </w:r>
            <w:proofErr w:type="spellStart"/>
            <w:r w:rsidRPr="00FF218B">
              <w:rPr>
                <w:rFonts w:ascii="Arial Narrow" w:hAnsi="Arial Narrow"/>
                <w:sz w:val="22"/>
                <w:szCs w:val="24"/>
                <w:lang w:val="en-US"/>
              </w:rPr>
              <w:t>Алгоритмы</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обработки</w:t>
            </w:r>
            <w:proofErr w:type="spellEnd"/>
            <w:r w:rsidRPr="00470935">
              <w:rPr>
                <w:rFonts w:ascii="Arial Narrow" w:hAnsi="Arial Narrow"/>
                <w:sz w:val="22"/>
                <w:szCs w:val="24"/>
                <w:lang w:val="en-US"/>
              </w:rPr>
              <w:t xml:space="preserve"> </w:t>
            </w:r>
            <w:proofErr w:type="spellStart"/>
            <w:r w:rsidRPr="00FF218B">
              <w:rPr>
                <w:rFonts w:ascii="Arial Narrow" w:hAnsi="Arial Narrow"/>
                <w:sz w:val="22"/>
                <w:szCs w:val="24"/>
                <w:lang w:val="en-US"/>
              </w:rPr>
              <w:t>очередей</w:t>
            </w:r>
            <w:proofErr w:type="spellEnd"/>
            <w:r w:rsidRPr="00470935">
              <w:rPr>
                <w:rFonts w:ascii="Arial Narrow" w:hAnsi="Arial Narrow"/>
                <w:sz w:val="22"/>
                <w:szCs w:val="24"/>
                <w:lang w:val="en-US"/>
              </w:rPr>
              <w:t xml:space="preserve">: WRR, TOS,  Best Effort, </w:t>
            </w:r>
            <w:proofErr w:type="spellStart"/>
            <w:r w:rsidRPr="00470935">
              <w:rPr>
                <w:rFonts w:ascii="Arial Narrow" w:hAnsi="Arial Narrow"/>
                <w:sz w:val="22"/>
                <w:szCs w:val="24"/>
                <w:lang w:val="en-US"/>
              </w:rPr>
              <w:t>DiffService</w:t>
            </w:r>
            <w:proofErr w:type="spellEnd"/>
            <w:r w:rsidRPr="00470935">
              <w:rPr>
                <w:rFonts w:ascii="Arial Narrow" w:hAnsi="Arial Narrow"/>
                <w:sz w:val="22"/>
                <w:szCs w:val="24"/>
                <w:lang w:val="en-US"/>
              </w:rPr>
              <w:t>, Strict Priority, FCFS, RTS</w:t>
            </w:r>
          </w:p>
        </w:tc>
      </w:tr>
      <w:tr w:rsidR="00FF218B" w:rsidRPr="002B46F3" w:rsidTr="00AE230D">
        <w:tc>
          <w:tcPr>
            <w:tcW w:w="3372" w:type="dxa"/>
            <w:vMerge/>
            <w:vAlign w:val="center"/>
          </w:tcPr>
          <w:p w:rsidR="00FF218B" w:rsidRPr="00470935" w:rsidRDefault="00FF218B" w:rsidP="00EF5D73">
            <w:pPr>
              <w:ind w:left="171"/>
              <w:rPr>
                <w:rFonts w:ascii="Arial Narrow" w:hAnsi="Arial Narrow"/>
                <w:sz w:val="22"/>
                <w:szCs w:val="24"/>
                <w:lang w:val="en-US"/>
              </w:rPr>
            </w:pPr>
          </w:p>
        </w:tc>
        <w:tc>
          <w:tcPr>
            <w:tcW w:w="3333" w:type="dxa"/>
            <w:vAlign w:val="center"/>
          </w:tcPr>
          <w:p w:rsidR="00FF218B" w:rsidRPr="00470935" w:rsidRDefault="00FF218B" w:rsidP="00FF218B">
            <w:pPr>
              <w:ind w:left="63"/>
              <w:rPr>
                <w:rFonts w:ascii="Arial Narrow" w:hAnsi="Arial Narrow"/>
                <w:sz w:val="22"/>
                <w:szCs w:val="24"/>
                <w:lang w:val="en-US"/>
              </w:rPr>
            </w:pPr>
            <w:r w:rsidRPr="00470935">
              <w:rPr>
                <w:rFonts w:ascii="Arial Narrow" w:hAnsi="Arial Narrow"/>
                <w:sz w:val="22"/>
                <w:szCs w:val="24"/>
                <w:lang w:val="en-US"/>
              </w:rPr>
              <w:t>Spanning Tree:</w:t>
            </w:r>
            <w:r w:rsidRPr="00FF218B">
              <w:rPr>
                <w:rFonts w:ascii="Arial Narrow" w:hAnsi="Arial Narrow"/>
                <w:sz w:val="22"/>
                <w:szCs w:val="24"/>
                <w:lang w:val="en-US"/>
              </w:rPr>
              <w:t xml:space="preserve"> </w:t>
            </w:r>
            <w:r w:rsidRPr="00470935">
              <w:rPr>
                <w:rFonts w:ascii="Arial Narrow" w:hAnsi="Arial Narrow"/>
                <w:sz w:val="22"/>
                <w:szCs w:val="24"/>
                <w:lang w:val="en-US"/>
              </w:rPr>
              <w:t> 802.1D STP, 802.1w RSTP, 802.1s MSTP</w:t>
            </w:r>
          </w:p>
        </w:tc>
        <w:tc>
          <w:tcPr>
            <w:tcW w:w="3207" w:type="dxa"/>
          </w:tcPr>
          <w:p w:rsidR="00FF218B" w:rsidRPr="00470935" w:rsidRDefault="00FF218B" w:rsidP="00FF218B">
            <w:pPr>
              <w:ind w:left="30" w:hanging="5"/>
              <w:rPr>
                <w:rFonts w:ascii="Arial Narrow" w:hAnsi="Arial Narrow"/>
                <w:sz w:val="22"/>
                <w:szCs w:val="24"/>
                <w:lang w:val="en-US"/>
              </w:rPr>
            </w:pPr>
            <w:r w:rsidRPr="00470935">
              <w:rPr>
                <w:rFonts w:ascii="Arial Narrow" w:hAnsi="Arial Narrow"/>
                <w:sz w:val="22"/>
                <w:szCs w:val="24"/>
                <w:lang w:val="en-US"/>
              </w:rPr>
              <w:t>Spanning Tree:</w:t>
            </w:r>
            <w:r w:rsidRPr="00FF218B">
              <w:rPr>
                <w:rFonts w:ascii="Arial Narrow" w:hAnsi="Arial Narrow"/>
                <w:sz w:val="22"/>
                <w:szCs w:val="24"/>
                <w:lang w:val="en-US"/>
              </w:rPr>
              <w:t xml:space="preserve"> </w:t>
            </w:r>
            <w:r w:rsidRPr="00470935">
              <w:rPr>
                <w:rFonts w:ascii="Arial Narrow" w:hAnsi="Arial Narrow"/>
                <w:sz w:val="22"/>
                <w:szCs w:val="24"/>
                <w:lang w:val="en-US"/>
              </w:rPr>
              <w:t> 802.1D STP, 802.1w RSTP, 802.1s MSTP</w:t>
            </w:r>
          </w:p>
        </w:tc>
      </w:tr>
      <w:tr w:rsidR="00FF218B" w:rsidRPr="00FF218B" w:rsidTr="00AE230D">
        <w:tc>
          <w:tcPr>
            <w:tcW w:w="3372" w:type="dxa"/>
            <w:vMerge/>
            <w:vAlign w:val="center"/>
          </w:tcPr>
          <w:p w:rsidR="00FF218B" w:rsidRPr="00470935" w:rsidRDefault="00FF218B" w:rsidP="00EF5D73">
            <w:pPr>
              <w:ind w:left="171"/>
              <w:rPr>
                <w:rFonts w:ascii="Arial Narrow" w:hAnsi="Arial Narrow"/>
                <w:sz w:val="22"/>
                <w:szCs w:val="24"/>
                <w:lang w:val="en-US"/>
              </w:rPr>
            </w:pPr>
          </w:p>
        </w:tc>
        <w:tc>
          <w:tcPr>
            <w:tcW w:w="3333" w:type="dxa"/>
            <w:vAlign w:val="center"/>
          </w:tcPr>
          <w:p w:rsidR="00FF218B" w:rsidRPr="00FF218B" w:rsidRDefault="00FF218B" w:rsidP="00FF218B">
            <w:pPr>
              <w:ind w:left="63"/>
              <w:rPr>
                <w:rFonts w:ascii="Arial Narrow" w:hAnsi="Arial Narrow"/>
                <w:sz w:val="22"/>
                <w:szCs w:val="24"/>
                <w:lang w:val="en-US"/>
              </w:rPr>
            </w:pPr>
            <w:proofErr w:type="spellStart"/>
            <w:r>
              <w:rPr>
                <w:rFonts w:ascii="Arial Narrow" w:hAnsi="Arial Narrow"/>
                <w:sz w:val="22"/>
                <w:szCs w:val="24"/>
                <w:lang w:val="en-US"/>
              </w:rPr>
              <w:t>Контроль</w:t>
            </w:r>
            <w:proofErr w:type="spellEnd"/>
            <w:r>
              <w:rPr>
                <w:rFonts w:ascii="Arial Narrow" w:hAnsi="Arial Narrow"/>
                <w:sz w:val="22"/>
                <w:szCs w:val="24"/>
                <w:lang w:val="en-US"/>
              </w:rPr>
              <w:t xml:space="preserve"> </w:t>
            </w:r>
            <w:proofErr w:type="spellStart"/>
            <w:r>
              <w:rPr>
                <w:rFonts w:ascii="Arial Narrow" w:hAnsi="Arial Narrow"/>
                <w:sz w:val="22"/>
                <w:szCs w:val="24"/>
                <w:lang w:val="en-US"/>
              </w:rPr>
              <w:t>трафика</w:t>
            </w:r>
            <w:proofErr w:type="spellEnd"/>
            <w:r>
              <w:rPr>
                <w:rFonts w:ascii="Arial Narrow" w:hAnsi="Arial Narrow"/>
                <w:sz w:val="22"/>
                <w:szCs w:val="24"/>
                <w:lang w:val="en-US"/>
              </w:rPr>
              <w:t xml:space="preserve">: </w:t>
            </w:r>
            <w:r w:rsidRPr="00FF218B">
              <w:rPr>
                <w:rFonts w:ascii="Arial Narrow" w:hAnsi="Arial Narrow"/>
                <w:sz w:val="22"/>
                <w:szCs w:val="24"/>
                <w:lang w:val="en-US"/>
              </w:rPr>
              <w:t>Back</w:t>
            </w:r>
            <w:r>
              <w:rPr>
                <w:rFonts w:ascii="Arial Narrow" w:hAnsi="Arial Narrow"/>
                <w:sz w:val="22"/>
                <w:szCs w:val="24"/>
              </w:rPr>
              <w:t xml:space="preserve"> </w:t>
            </w:r>
            <w:r w:rsidRPr="00FF218B">
              <w:rPr>
                <w:rFonts w:ascii="Arial Narrow" w:hAnsi="Arial Narrow"/>
                <w:sz w:val="22"/>
                <w:szCs w:val="24"/>
                <w:lang w:val="en-US"/>
              </w:rPr>
              <w:t>pressure</w:t>
            </w:r>
            <w:r>
              <w:rPr>
                <w:rFonts w:ascii="Arial Narrow" w:hAnsi="Arial Narrow"/>
                <w:sz w:val="22"/>
                <w:szCs w:val="24"/>
              </w:rPr>
              <w:t xml:space="preserve"> </w:t>
            </w:r>
            <w:r w:rsidRPr="00FF218B">
              <w:rPr>
                <w:rFonts w:ascii="Arial Narrow" w:hAnsi="Arial Narrow"/>
                <w:sz w:val="22"/>
                <w:szCs w:val="24"/>
                <w:lang w:val="en-US"/>
              </w:rPr>
              <w:t>802.3x</w:t>
            </w:r>
          </w:p>
        </w:tc>
        <w:tc>
          <w:tcPr>
            <w:tcW w:w="3207" w:type="dxa"/>
          </w:tcPr>
          <w:p w:rsidR="00FF218B" w:rsidRPr="00FF218B" w:rsidRDefault="00FF218B" w:rsidP="00FF218B">
            <w:pPr>
              <w:ind w:left="30" w:hanging="5"/>
              <w:rPr>
                <w:rFonts w:ascii="Arial Narrow" w:hAnsi="Arial Narrow"/>
                <w:sz w:val="22"/>
                <w:szCs w:val="24"/>
                <w:lang w:val="en-US"/>
              </w:rPr>
            </w:pPr>
            <w:proofErr w:type="spellStart"/>
            <w:r>
              <w:rPr>
                <w:rFonts w:ascii="Arial Narrow" w:hAnsi="Arial Narrow"/>
                <w:sz w:val="22"/>
                <w:szCs w:val="24"/>
                <w:lang w:val="en-US"/>
              </w:rPr>
              <w:t>Контроль</w:t>
            </w:r>
            <w:proofErr w:type="spellEnd"/>
            <w:r>
              <w:rPr>
                <w:rFonts w:ascii="Arial Narrow" w:hAnsi="Arial Narrow"/>
                <w:sz w:val="22"/>
                <w:szCs w:val="24"/>
                <w:lang w:val="en-US"/>
              </w:rPr>
              <w:t xml:space="preserve"> </w:t>
            </w:r>
            <w:proofErr w:type="spellStart"/>
            <w:r>
              <w:rPr>
                <w:rFonts w:ascii="Arial Narrow" w:hAnsi="Arial Narrow"/>
                <w:sz w:val="22"/>
                <w:szCs w:val="24"/>
                <w:lang w:val="en-US"/>
              </w:rPr>
              <w:t>трафика</w:t>
            </w:r>
            <w:proofErr w:type="spellEnd"/>
            <w:r>
              <w:rPr>
                <w:rFonts w:ascii="Arial Narrow" w:hAnsi="Arial Narrow"/>
                <w:sz w:val="22"/>
                <w:szCs w:val="24"/>
                <w:lang w:val="en-US"/>
              </w:rPr>
              <w:t xml:space="preserve">: </w:t>
            </w:r>
            <w:r w:rsidRPr="00FF218B">
              <w:rPr>
                <w:rFonts w:ascii="Arial Narrow" w:hAnsi="Arial Narrow"/>
                <w:sz w:val="22"/>
                <w:szCs w:val="24"/>
                <w:lang w:val="en-US"/>
              </w:rPr>
              <w:t>Back pressure 802.3x</w:t>
            </w:r>
          </w:p>
        </w:tc>
      </w:tr>
      <w:tr w:rsidR="00AE230D" w:rsidRPr="00B54027" w:rsidTr="00AE230D">
        <w:tc>
          <w:tcPr>
            <w:tcW w:w="3372" w:type="dxa"/>
            <w:vMerge w:val="restart"/>
            <w:vAlign w:val="center"/>
          </w:tcPr>
          <w:p w:rsidR="00AE230D" w:rsidRPr="002E2462" w:rsidRDefault="00AE230D" w:rsidP="00AE230D">
            <w:pPr>
              <w:ind w:left="171"/>
              <w:rPr>
                <w:rFonts w:ascii="Arial Narrow" w:hAnsi="Arial Narrow"/>
                <w:sz w:val="22"/>
                <w:szCs w:val="24"/>
              </w:rPr>
            </w:pPr>
            <w:r w:rsidRPr="002E2462">
              <w:rPr>
                <w:rFonts w:ascii="Arial Narrow" w:hAnsi="Arial Narrow"/>
                <w:sz w:val="22"/>
                <w:szCs w:val="24"/>
              </w:rPr>
              <w:t>Поддерживаемые протоколы и функции</w:t>
            </w:r>
          </w:p>
        </w:tc>
        <w:tc>
          <w:tcPr>
            <w:tcW w:w="3333" w:type="dxa"/>
            <w:vAlign w:val="center"/>
          </w:tcPr>
          <w:p w:rsidR="00AE230D" w:rsidRPr="00B75042" w:rsidRDefault="00AE230D" w:rsidP="00AE230D">
            <w:pPr>
              <w:ind w:left="63"/>
              <w:rPr>
                <w:rFonts w:ascii="Arial Narrow" w:hAnsi="Arial Narrow"/>
                <w:sz w:val="22"/>
                <w:szCs w:val="24"/>
              </w:rPr>
            </w:pPr>
            <w:r w:rsidRPr="00B75042">
              <w:rPr>
                <w:rFonts w:ascii="Arial Narrow" w:hAnsi="Arial Narrow"/>
                <w:sz w:val="22"/>
                <w:szCs w:val="24"/>
              </w:rPr>
              <w:t>Агрегирование каналов: 18 групп по 8 портов, поддержка 802.3</w:t>
            </w:r>
            <w:r w:rsidRPr="00AE230D">
              <w:rPr>
                <w:rFonts w:ascii="Arial Narrow" w:hAnsi="Arial Narrow"/>
                <w:sz w:val="22"/>
                <w:szCs w:val="24"/>
                <w:lang w:val="en-US"/>
              </w:rPr>
              <w:t>ad</w:t>
            </w:r>
            <w:r w:rsidRPr="00B75042">
              <w:rPr>
                <w:rFonts w:ascii="Arial Narrow" w:hAnsi="Arial Narrow"/>
                <w:sz w:val="22"/>
                <w:szCs w:val="24"/>
              </w:rPr>
              <w:t xml:space="preserve"> (</w:t>
            </w:r>
            <w:r w:rsidRPr="00AE230D">
              <w:rPr>
                <w:rFonts w:ascii="Arial Narrow" w:hAnsi="Arial Narrow"/>
                <w:sz w:val="22"/>
                <w:szCs w:val="24"/>
                <w:lang w:val="en-US"/>
              </w:rPr>
              <w:t>LACP</w:t>
            </w:r>
            <w:r w:rsidRPr="00B75042">
              <w:rPr>
                <w:rFonts w:ascii="Arial Narrow" w:hAnsi="Arial Narrow"/>
                <w:sz w:val="22"/>
                <w:szCs w:val="24"/>
              </w:rPr>
              <w:t>), баланс нагрузки</w:t>
            </w:r>
          </w:p>
        </w:tc>
        <w:tc>
          <w:tcPr>
            <w:tcW w:w="3207" w:type="dxa"/>
          </w:tcPr>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Агрегирование каналов: 18 групп по 8 портов, поддержка 802.3</w:t>
            </w:r>
            <w:r w:rsidRPr="00AE230D">
              <w:rPr>
                <w:rFonts w:ascii="Arial Narrow" w:hAnsi="Arial Narrow"/>
                <w:sz w:val="22"/>
                <w:szCs w:val="24"/>
                <w:lang w:val="en-US"/>
              </w:rPr>
              <w:t>ad</w:t>
            </w:r>
            <w:r w:rsidRPr="00B75042">
              <w:rPr>
                <w:rFonts w:ascii="Arial Narrow" w:hAnsi="Arial Narrow"/>
                <w:sz w:val="22"/>
                <w:szCs w:val="24"/>
              </w:rPr>
              <w:t xml:space="preserve"> (</w:t>
            </w:r>
            <w:r w:rsidRPr="00AE230D">
              <w:rPr>
                <w:rFonts w:ascii="Arial Narrow" w:hAnsi="Arial Narrow"/>
                <w:sz w:val="22"/>
                <w:szCs w:val="24"/>
                <w:lang w:val="en-US"/>
              </w:rPr>
              <w:t>LACP</w:t>
            </w:r>
            <w:r w:rsidRPr="00B75042">
              <w:rPr>
                <w:rFonts w:ascii="Arial Narrow" w:hAnsi="Arial Narrow"/>
                <w:sz w:val="22"/>
                <w:szCs w:val="24"/>
              </w:rPr>
              <w:t>), баланс нагрузки</w:t>
            </w:r>
          </w:p>
        </w:tc>
      </w:tr>
      <w:tr w:rsidR="00AE230D" w:rsidRPr="002B46F3" w:rsidTr="00AE230D">
        <w:tc>
          <w:tcPr>
            <w:tcW w:w="3372" w:type="dxa"/>
            <w:vMerge/>
            <w:vAlign w:val="center"/>
          </w:tcPr>
          <w:p w:rsidR="00AE230D" w:rsidRPr="002E2462"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r w:rsidRPr="00470935">
              <w:rPr>
                <w:rFonts w:ascii="Arial Narrow" w:hAnsi="Arial Narrow"/>
                <w:sz w:val="22"/>
                <w:szCs w:val="24"/>
                <w:lang w:val="en-US"/>
              </w:rPr>
              <w:t>DHCP: Server, Relay, Snooping, option 82</w:t>
            </w:r>
          </w:p>
        </w:tc>
        <w:tc>
          <w:tcPr>
            <w:tcW w:w="3207" w:type="dxa"/>
          </w:tcPr>
          <w:p w:rsidR="00AE230D" w:rsidRPr="00AE230D" w:rsidRDefault="00AE230D" w:rsidP="00AE230D">
            <w:pPr>
              <w:ind w:left="30" w:hanging="5"/>
              <w:rPr>
                <w:rFonts w:ascii="Arial Narrow" w:hAnsi="Arial Narrow"/>
                <w:sz w:val="22"/>
                <w:szCs w:val="24"/>
                <w:lang w:val="en-US"/>
              </w:rPr>
            </w:pPr>
            <w:r w:rsidRPr="00470935">
              <w:rPr>
                <w:rFonts w:ascii="Arial Narrow" w:hAnsi="Arial Narrow"/>
                <w:sz w:val="22"/>
                <w:szCs w:val="24"/>
                <w:lang w:val="en-US"/>
              </w:rPr>
              <w:t>DHCP: Server, Relay, Snooping, option 82</w:t>
            </w:r>
          </w:p>
        </w:tc>
      </w:tr>
      <w:tr w:rsidR="00AE230D" w:rsidRPr="00AE230D" w:rsidTr="00AE230D">
        <w:tc>
          <w:tcPr>
            <w:tcW w:w="3372" w:type="dxa"/>
            <w:vMerge/>
            <w:vAlign w:val="center"/>
          </w:tcPr>
          <w:p w:rsidR="00AE230D" w:rsidRPr="00AE230D" w:rsidRDefault="00AE230D" w:rsidP="00AE230D">
            <w:pPr>
              <w:ind w:left="171"/>
              <w:rPr>
                <w:rFonts w:ascii="Arial Narrow" w:hAnsi="Arial Narrow"/>
                <w:sz w:val="22"/>
                <w:szCs w:val="24"/>
                <w:lang w:val="en-US"/>
              </w:rPr>
            </w:pPr>
          </w:p>
        </w:tc>
        <w:tc>
          <w:tcPr>
            <w:tcW w:w="3333" w:type="dxa"/>
            <w:vAlign w:val="center"/>
          </w:tcPr>
          <w:p w:rsidR="00AE230D" w:rsidRPr="00B75042" w:rsidRDefault="00AE230D" w:rsidP="00AE230D">
            <w:pPr>
              <w:ind w:left="63"/>
              <w:rPr>
                <w:rFonts w:ascii="Arial Narrow" w:hAnsi="Arial Narrow"/>
                <w:sz w:val="22"/>
                <w:szCs w:val="24"/>
              </w:rPr>
            </w:pPr>
            <w:r w:rsidRPr="00B75042">
              <w:rPr>
                <w:rFonts w:ascii="Arial Narrow" w:hAnsi="Arial Narrow"/>
                <w:sz w:val="22"/>
                <w:szCs w:val="24"/>
              </w:rPr>
              <w:t>Контроль многоадресной рассылки:</w:t>
            </w:r>
            <w:r w:rsidRPr="00AE230D">
              <w:rPr>
                <w:rFonts w:ascii="Arial Narrow" w:hAnsi="Arial Narrow"/>
                <w:sz w:val="22"/>
                <w:szCs w:val="24"/>
                <w:lang w:val="en-US"/>
              </w:rPr>
              <w:t> </w:t>
            </w:r>
            <w:r w:rsidRPr="00B75042">
              <w:rPr>
                <w:rFonts w:ascii="Arial Narrow" w:hAnsi="Arial Narrow"/>
                <w:sz w:val="22"/>
                <w:szCs w:val="24"/>
              </w:rPr>
              <w:br/>
            </w:r>
            <w:r w:rsidRPr="00AE230D">
              <w:rPr>
                <w:rFonts w:ascii="Arial Narrow" w:hAnsi="Arial Narrow"/>
                <w:sz w:val="22"/>
                <w:szCs w:val="24"/>
                <w:lang w:val="en-US"/>
              </w:rPr>
              <w:t>IGMP</w:t>
            </w:r>
            <w:r w:rsidRPr="00B75042">
              <w:rPr>
                <w:rFonts w:ascii="Arial Narrow" w:hAnsi="Arial Narrow"/>
                <w:sz w:val="22"/>
                <w:szCs w:val="24"/>
              </w:rPr>
              <w:t xml:space="preserve"> </w:t>
            </w:r>
            <w:r w:rsidRPr="00AE230D">
              <w:rPr>
                <w:rFonts w:ascii="Arial Narrow" w:hAnsi="Arial Narrow"/>
                <w:sz w:val="22"/>
                <w:szCs w:val="24"/>
                <w:lang w:val="en-US"/>
              </w:rPr>
              <w:t>v</w:t>
            </w:r>
            <w:r w:rsidRPr="00B75042">
              <w:rPr>
                <w:rFonts w:ascii="Arial Narrow" w:hAnsi="Arial Narrow"/>
                <w:sz w:val="22"/>
                <w:szCs w:val="24"/>
              </w:rPr>
              <w:t>1/</w:t>
            </w:r>
            <w:r w:rsidRPr="00AE230D">
              <w:rPr>
                <w:rFonts w:ascii="Arial Narrow" w:hAnsi="Arial Narrow"/>
                <w:sz w:val="22"/>
                <w:szCs w:val="24"/>
                <w:lang w:val="en-US"/>
              </w:rPr>
              <w:t>v</w:t>
            </w:r>
            <w:r w:rsidRPr="00B75042">
              <w:rPr>
                <w:rFonts w:ascii="Arial Narrow" w:hAnsi="Arial Narrow"/>
                <w:sz w:val="22"/>
                <w:szCs w:val="24"/>
              </w:rPr>
              <w:t>2/</w:t>
            </w:r>
            <w:r w:rsidRPr="00AE230D">
              <w:rPr>
                <w:rFonts w:ascii="Arial Narrow" w:hAnsi="Arial Narrow"/>
                <w:sz w:val="22"/>
                <w:szCs w:val="24"/>
                <w:lang w:val="en-US"/>
              </w:rPr>
              <w:t>v</w:t>
            </w:r>
            <w:r w:rsidRPr="00B75042">
              <w:rPr>
                <w:rFonts w:ascii="Arial Narrow" w:hAnsi="Arial Narrow"/>
                <w:sz w:val="22"/>
                <w:szCs w:val="24"/>
              </w:rPr>
              <w:t xml:space="preserve">3 </w:t>
            </w:r>
            <w:r w:rsidRPr="00AE230D">
              <w:rPr>
                <w:rFonts w:ascii="Arial Narrow" w:hAnsi="Arial Narrow"/>
                <w:sz w:val="22"/>
                <w:szCs w:val="24"/>
                <w:lang w:val="en-US"/>
              </w:rPr>
              <w:t>snooping</w:t>
            </w:r>
            <w:r w:rsidRPr="00B75042">
              <w:rPr>
                <w:rFonts w:ascii="Arial Narrow" w:hAnsi="Arial Narrow"/>
                <w:sz w:val="22"/>
                <w:szCs w:val="24"/>
              </w:rPr>
              <w:t xml:space="preserve">, </w:t>
            </w:r>
            <w:r w:rsidRPr="00AE230D">
              <w:rPr>
                <w:rFonts w:ascii="Arial Narrow" w:hAnsi="Arial Narrow"/>
                <w:sz w:val="22"/>
                <w:szCs w:val="24"/>
                <w:lang w:val="en-US"/>
              </w:rPr>
              <w:t>IGMP</w:t>
            </w:r>
            <w:r w:rsidRPr="00B75042">
              <w:rPr>
                <w:rFonts w:ascii="Arial Narrow" w:hAnsi="Arial Narrow"/>
                <w:sz w:val="22"/>
                <w:szCs w:val="24"/>
              </w:rPr>
              <w:t xml:space="preserve"> </w:t>
            </w:r>
            <w:r w:rsidRPr="00AE230D">
              <w:rPr>
                <w:rFonts w:ascii="Arial Narrow" w:hAnsi="Arial Narrow"/>
                <w:sz w:val="22"/>
                <w:szCs w:val="24"/>
                <w:lang w:val="en-US"/>
              </w:rPr>
              <w:t>Proxy</w:t>
            </w:r>
          </w:p>
        </w:tc>
        <w:tc>
          <w:tcPr>
            <w:tcW w:w="3207" w:type="dxa"/>
          </w:tcPr>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Контроль многоадресной рассылки:</w:t>
            </w:r>
            <w:r w:rsidRPr="00AE230D">
              <w:rPr>
                <w:rFonts w:ascii="Arial Narrow" w:hAnsi="Arial Narrow"/>
                <w:sz w:val="22"/>
                <w:szCs w:val="24"/>
                <w:lang w:val="en-US"/>
              </w:rPr>
              <w:t> </w:t>
            </w:r>
            <w:r w:rsidRPr="00B75042">
              <w:rPr>
                <w:rFonts w:ascii="Arial Narrow" w:hAnsi="Arial Narrow"/>
                <w:sz w:val="22"/>
                <w:szCs w:val="24"/>
              </w:rPr>
              <w:br/>
            </w:r>
            <w:r w:rsidRPr="00AE230D">
              <w:rPr>
                <w:rFonts w:ascii="Arial Narrow" w:hAnsi="Arial Narrow"/>
                <w:sz w:val="22"/>
                <w:szCs w:val="24"/>
                <w:lang w:val="en-US"/>
              </w:rPr>
              <w:t>IGMP</w:t>
            </w:r>
            <w:r w:rsidRPr="00B75042">
              <w:rPr>
                <w:rFonts w:ascii="Arial Narrow" w:hAnsi="Arial Narrow"/>
                <w:sz w:val="22"/>
                <w:szCs w:val="24"/>
              </w:rPr>
              <w:t xml:space="preserve"> </w:t>
            </w:r>
            <w:r w:rsidRPr="00AE230D">
              <w:rPr>
                <w:rFonts w:ascii="Arial Narrow" w:hAnsi="Arial Narrow"/>
                <w:sz w:val="22"/>
                <w:szCs w:val="24"/>
                <w:lang w:val="en-US"/>
              </w:rPr>
              <w:t>v</w:t>
            </w:r>
            <w:r w:rsidRPr="00B75042">
              <w:rPr>
                <w:rFonts w:ascii="Arial Narrow" w:hAnsi="Arial Narrow"/>
                <w:sz w:val="22"/>
                <w:szCs w:val="24"/>
              </w:rPr>
              <w:t>1/</w:t>
            </w:r>
            <w:r w:rsidRPr="00AE230D">
              <w:rPr>
                <w:rFonts w:ascii="Arial Narrow" w:hAnsi="Arial Narrow"/>
                <w:sz w:val="22"/>
                <w:szCs w:val="24"/>
                <w:lang w:val="en-US"/>
              </w:rPr>
              <w:t>v</w:t>
            </w:r>
            <w:r w:rsidRPr="00B75042">
              <w:rPr>
                <w:rFonts w:ascii="Arial Narrow" w:hAnsi="Arial Narrow"/>
                <w:sz w:val="22"/>
                <w:szCs w:val="24"/>
              </w:rPr>
              <w:t>2/</w:t>
            </w:r>
            <w:r w:rsidRPr="00AE230D">
              <w:rPr>
                <w:rFonts w:ascii="Arial Narrow" w:hAnsi="Arial Narrow"/>
                <w:sz w:val="22"/>
                <w:szCs w:val="24"/>
                <w:lang w:val="en-US"/>
              </w:rPr>
              <w:t>v</w:t>
            </w:r>
            <w:r w:rsidRPr="00B75042">
              <w:rPr>
                <w:rFonts w:ascii="Arial Narrow" w:hAnsi="Arial Narrow"/>
                <w:sz w:val="22"/>
                <w:szCs w:val="24"/>
              </w:rPr>
              <w:t xml:space="preserve">3 </w:t>
            </w:r>
            <w:r w:rsidRPr="00AE230D">
              <w:rPr>
                <w:rFonts w:ascii="Arial Narrow" w:hAnsi="Arial Narrow"/>
                <w:sz w:val="22"/>
                <w:szCs w:val="24"/>
                <w:lang w:val="en-US"/>
              </w:rPr>
              <w:t>snooping</w:t>
            </w:r>
            <w:r w:rsidRPr="00B75042">
              <w:rPr>
                <w:rFonts w:ascii="Arial Narrow" w:hAnsi="Arial Narrow"/>
                <w:sz w:val="22"/>
                <w:szCs w:val="24"/>
              </w:rPr>
              <w:t xml:space="preserve">, </w:t>
            </w:r>
            <w:r w:rsidRPr="00AE230D">
              <w:rPr>
                <w:rFonts w:ascii="Arial Narrow" w:hAnsi="Arial Narrow"/>
                <w:sz w:val="22"/>
                <w:szCs w:val="24"/>
                <w:lang w:val="en-US"/>
              </w:rPr>
              <w:t>IGMP</w:t>
            </w:r>
            <w:r w:rsidRPr="00B75042">
              <w:rPr>
                <w:rFonts w:ascii="Arial Narrow" w:hAnsi="Arial Narrow"/>
                <w:sz w:val="22"/>
                <w:szCs w:val="24"/>
              </w:rPr>
              <w:t xml:space="preserve"> </w:t>
            </w:r>
            <w:r w:rsidRPr="00AE230D">
              <w:rPr>
                <w:rFonts w:ascii="Arial Narrow" w:hAnsi="Arial Narrow"/>
                <w:sz w:val="22"/>
                <w:szCs w:val="24"/>
                <w:lang w:val="en-US"/>
              </w:rPr>
              <w:t>Proxy</w:t>
            </w:r>
          </w:p>
        </w:tc>
      </w:tr>
      <w:tr w:rsidR="00AE230D" w:rsidRPr="00B54027" w:rsidTr="00AE230D">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B75042" w:rsidRDefault="00AE230D" w:rsidP="00AE230D">
            <w:pPr>
              <w:ind w:left="63"/>
              <w:rPr>
                <w:rFonts w:ascii="Arial Narrow" w:hAnsi="Arial Narrow"/>
                <w:sz w:val="22"/>
                <w:szCs w:val="24"/>
              </w:rPr>
            </w:pPr>
            <w:r w:rsidRPr="00B75042">
              <w:rPr>
                <w:rFonts w:ascii="Arial Narrow" w:hAnsi="Arial Narrow"/>
                <w:sz w:val="22"/>
                <w:szCs w:val="24"/>
              </w:rPr>
              <w:t xml:space="preserve">Безопасность: </w:t>
            </w:r>
          </w:p>
          <w:p w:rsidR="00AE230D" w:rsidRPr="00B75042" w:rsidRDefault="00AE230D" w:rsidP="00AE230D">
            <w:pPr>
              <w:ind w:left="63"/>
              <w:rPr>
                <w:rFonts w:ascii="Arial Narrow" w:hAnsi="Arial Narrow"/>
                <w:sz w:val="22"/>
                <w:szCs w:val="24"/>
              </w:rPr>
            </w:pPr>
            <w:r w:rsidRPr="00B75042">
              <w:rPr>
                <w:rFonts w:ascii="Arial Narrow" w:hAnsi="Arial Narrow"/>
                <w:sz w:val="22"/>
                <w:szCs w:val="24"/>
              </w:rPr>
              <w:t>- Поддержка списков управления доступом (</w:t>
            </w:r>
            <w:r w:rsidRPr="00AE230D">
              <w:rPr>
                <w:rFonts w:ascii="Arial Narrow" w:hAnsi="Arial Narrow"/>
                <w:sz w:val="22"/>
                <w:szCs w:val="24"/>
                <w:lang w:val="en-US"/>
              </w:rPr>
              <w:t>ACL</w:t>
            </w:r>
            <w:r w:rsidRPr="00B75042">
              <w:rPr>
                <w:rFonts w:ascii="Arial Narrow" w:hAnsi="Arial Narrow"/>
                <w:sz w:val="22"/>
                <w:szCs w:val="24"/>
              </w:rPr>
              <w:t xml:space="preserve">) на основе </w:t>
            </w:r>
            <w:r w:rsidRPr="00AE230D">
              <w:rPr>
                <w:rFonts w:ascii="Arial Narrow" w:hAnsi="Arial Narrow"/>
                <w:sz w:val="22"/>
                <w:szCs w:val="24"/>
                <w:lang w:val="en-US"/>
              </w:rPr>
              <w:t>IP</w:t>
            </w:r>
            <w:r w:rsidRPr="00B75042">
              <w:rPr>
                <w:rFonts w:ascii="Arial Narrow" w:hAnsi="Arial Narrow"/>
                <w:sz w:val="22"/>
                <w:szCs w:val="24"/>
              </w:rPr>
              <w:t xml:space="preserve">, </w:t>
            </w:r>
            <w:r w:rsidRPr="00AE230D">
              <w:rPr>
                <w:rFonts w:ascii="Arial Narrow" w:hAnsi="Arial Narrow"/>
                <w:sz w:val="22"/>
                <w:szCs w:val="24"/>
                <w:lang w:val="en-US"/>
              </w:rPr>
              <w:t>MAC</w:t>
            </w:r>
            <w:r w:rsidRPr="00B75042">
              <w:rPr>
                <w:rFonts w:ascii="Arial Narrow" w:hAnsi="Arial Narrow"/>
                <w:sz w:val="22"/>
                <w:szCs w:val="24"/>
              </w:rPr>
              <w:t xml:space="preserve">, </w:t>
            </w:r>
            <w:r w:rsidRPr="00AE230D">
              <w:rPr>
                <w:rFonts w:ascii="Arial Narrow" w:hAnsi="Arial Narrow"/>
                <w:sz w:val="22"/>
                <w:szCs w:val="24"/>
                <w:lang w:val="en-US"/>
              </w:rPr>
              <w:t>VLAN</w:t>
            </w:r>
            <w:r w:rsidRPr="00B75042">
              <w:rPr>
                <w:rFonts w:ascii="Arial Narrow" w:hAnsi="Arial Narrow"/>
                <w:sz w:val="22"/>
                <w:szCs w:val="24"/>
              </w:rPr>
              <w:t xml:space="preserve">, </w:t>
            </w:r>
            <w:proofErr w:type="spellStart"/>
            <w:r w:rsidRPr="00AE230D">
              <w:rPr>
                <w:rFonts w:ascii="Arial Narrow" w:hAnsi="Arial Narrow"/>
                <w:sz w:val="22"/>
                <w:szCs w:val="24"/>
                <w:lang w:val="en-US"/>
              </w:rPr>
              <w:t>ToS</w:t>
            </w:r>
            <w:proofErr w:type="spellEnd"/>
            <w:r w:rsidRPr="00B75042">
              <w:rPr>
                <w:rFonts w:ascii="Arial Narrow" w:hAnsi="Arial Narrow"/>
                <w:sz w:val="22"/>
                <w:szCs w:val="24"/>
              </w:rPr>
              <w:t xml:space="preserve">, </w:t>
            </w:r>
            <w:r w:rsidRPr="00AE230D">
              <w:rPr>
                <w:rFonts w:ascii="Arial Narrow" w:hAnsi="Arial Narrow"/>
                <w:sz w:val="22"/>
                <w:szCs w:val="24"/>
                <w:lang w:val="en-US"/>
              </w:rPr>
              <w:t>TCP</w:t>
            </w:r>
            <w:r w:rsidRPr="00B75042">
              <w:rPr>
                <w:rFonts w:ascii="Arial Narrow" w:hAnsi="Arial Narrow"/>
                <w:sz w:val="22"/>
                <w:szCs w:val="24"/>
              </w:rPr>
              <w:t>/</w:t>
            </w:r>
            <w:r w:rsidRPr="00AE230D">
              <w:rPr>
                <w:rFonts w:ascii="Arial Narrow" w:hAnsi="Arial Narrow"/>
                <w:sz w:val="22"/>
                <w:szCs w:val="24"/>
                <w:lang w:val="en-US"/>
              </w:rPr>
              <w:t>UDP</w:t>
            </w:r>
            <w:r w:rsidRPr="00B75042">
              <w:rPr>
                <w:rFonts w:ascii="Arial Narrow" w:hAnsi="Arial Narrow"/>
                <w:sz w:val="22"/>
                <w:szCs w:val="24"/>
              </w:rPr>
              <w:t xml:space="preserve"> порта и др. </w:t>
            </w:r>
          </w:p>
          <w:p w:rsidR="00AE230D" w:rsidRPr="00B75042" w:rsidRDefault="00AE230D" w:rsidP="00AE230D">
            <w:pPr>
              <w:ind w:left="63"/>
              <w:rPr>
                <w:rFonts w:ascii="Arial Narrow" w:hAnsi="Arial Narrow"/>
                <w:sz w:val="22"/>
                <w:szCs w:val="24"/>
              </w:rPr>
            </w:pPr>
            <w:r w:rsidRPr="00B75042">
              <w:rPr>
                <w:rFonts w:ascii="Arial Narrow" w:hAnsi="Arial Narrow"/>
                <w:sz w:val="22"/>
                <w:szCs w:val="24"/>
              </w:rPr>
              <w:t xml:space="preserve">- </w:t>
            </w:r>
            <w:r w:rsidRPr="00AE230D">
              <w:rPr>
                <w:rFonts w:ascii="Arial Narrow" w:hAnsi="Arial Narrow"/>
                <w:sz w:val="22"/>
                <w:szCs w:val="24"/>
                <w:lang w:val="en-US"/>
              </w:rPr>
              <w:t>IEEE</w:t>
            </w:r>
            <w:r w:rsidRPr="00B75042">
              <w:rPr>
                <w:rFonts w:ascii="Arial Narrow" w:hAnsi="Arial Narrow"/>
                <w:sz w:val="22"/>
                <w:szCs w:val="24"/>
              </w:rPr>
              <w:t xml:space="preserve"> 802.1</w:t>
            </w:r>
            <w:r w:rsidRPr="00AE230D">
              <w:rPr>
                <w:rFonts w:ascii="Arial Narrow" w:hAnsi="Arial Narrow"/>
                <w:sz w:val="22"/>
                <w:szCs w:val="24"/>
                <w:lang w:val="en-US"/>
              </w:rPr>
              <w:t>x</w:t>
            </w:r>
            <w:r w:rsidRPr="00B75042">
              <w:rPr>
                <w:rFonts w:ascii="Arial Narrow" w:hAnsi="Arial Narrow"/>
                <w:sz w:val="22"/>
                <w:szCs w:val="24"/>
              </w:rPr>
              <w:t xml:space="preserve"> </w:t>
            </w:r>
            <w:r w:rsidRPr="00AE230D">
              <w:rPr>
                <w:rFonts w:ascii="Arial Narrow" w:hAnsi="Arial Narrow"/>
                <w:sz w:val="22"/>
                <w:szCs w:val="24"/>
                <w:lang w:val="en-US"/>
              </w:rPr>
              <w:t>port</w:t>
            </w:r>
            <w:r w:rsidRPr="00B75042">
              <w:rPr>
                <w:rFonts w:ascii="Arial Narrow" w:hAnsi="Arial Narrow"/>
                <w:sz w:val="22"/>
                <w:szCs w:val="24"/>
              </w:rPr>
              <w:t>-</w:t>
            </w:r>
            <w:r w:rsidRPr="00AE230D">
              <w:rPr>
                <w:rFonts w:ascii="Arial Narrow" w:hAnsi="Arial Narrow"/>
                <w:sz w:val="22"/>
                <w:szCs w:val="24"/>
                <w:lang w:val="en-US"/>
              </w:rPr>
              <w:t>based</w:t>
            </w:r>
            <w:r w:rsidRPr="00B75042">
              <w:rPr>
                <w:rFonts w:ascii="Arial Narrow" w:hAnsi="Arial Narrow"/>
                <w:sz w:val="22"/>
                <w:szCs w:val="24"/>
              </w:rPr>
              <w:t xml:space="preserve"> аут</w:t>
            </w:r>
            <w:r w:rsidRPr="00AE230D">
              <w:rPr>
                <w:rFonts w:ascii="Arial Narrow" w:hAnsi="Arial Narrow"/>
                <w:sz w:val="22"/>
                <w:szCs w:val="24"/>
                <w:lang w:val="en-US"/>
              </w:rPr>
              <w:t>e</w:t>
            </w:r>
            <w:proofErr w:type="spellStart"/>
            <w:r w:rsidRPr="00B75042">
              <w:rPr>
                <w:rFonts w:ascii="Arial Narrow" w:hAnsi="Arial Narrow"/>
                <w:sz w:val="22"/>
                <w:szCs w:val="24"/>
              </w:rPr>
              <w:t>нтификация</w:t>
            </w:r>
            <w:proofErr w:type="spellEnd"/>
            <w:r w:rsidRPr="00B75042">
              <w:rPr>
                <w:rFonts w:ascii="Arial Narrow" w:hAnsi="Arial Narrow"/>
                <w:sz w:val="22"/>
                <w:szCs w:val="24"/>
              </w:rPr>
              <w:t xml:space="preserve"> клиентов </w:t>
            </w:r>
          </w:p>
          <w:p w:rsidR="00AE230D" w:rsidRPr="00AE230D" w:rsidRDefault="00AE230D" w:rsidP="00AE230D">
            <w:pPr>
              <w:ind w:left="63"/>
              <w:rPr>
                <w:rFonts w:ascii="Arial Narrow" w:hAnsi="Arial Narrow"/>
                <w:sz w:val="22"/>
                <w:szCs w:val="24"/>
                <w:lang w:val="en-US"/>
              </w:rPr>
            </w:pPr>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Защита</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привелегированными</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паролями</w:t>
            </w:r>
            <w:proofErr w:type="spellEnd"/>
          </w:p>
        </w:tc>
        <w:tc>
          <w:tcPr>
            <w:tcW w:w="3207" w:type="dxa"/>
          </w:tcPr>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 xml:space="preserve">Безопасность: </w:t>
            </w:r>
          </w:p>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 Поддержка списков управления доступом (</w:t>
            </w:r>
            <w:r w:rsidRPr="00AE230D">
              <w:rPr>
                <w:rFonts w:ascii="Arial Narrow" w:hAnsi="Arial Narrow"/>
                <w:sz w:val="22"/>
                <w:szCs w:val="24"/>
                <w:lang w:val="en-US"/>
              </w:rPr>
              <w:t>ACL</w:t>
            </w:r>
            <w:r w:rsidRPr="00B75042">
              <w:rPr>
                <w:rFonts w:ascii="Arial Narrow" w:hAnsi="Arial Narrow"/>
                <w:sz w:val="22"/>
                <w:szCs w:val="24"/>
              </w:rPr>
              <w:t xml:space="preserve">) на основе </w:t>
            </w:r>
            <w:r w:rsidRPr="00AE230D">
              <w:rPr>
                <w:rFonts w:ascii="Arial Narrow" w:hAnsi="Arial Narrow"/>
                <w:sz w:val="22"/>
                <w:szCs w:val="24"/>
                <w:lang w:val="en-US"/>
              </w:rPr>
              <w:t>IP</w:t>
            </w:r>
            <w:r w:rsidRPr="00B75042">
              <w:rPr>
                <w:rFonts w:ascii="Arial Narrow" w:hAnsi="Arial Narrow"/>
                <w:sz w:val="22"/>
                <w:szCs w:val="24"/>
              </w:rPr>
              <w:t xml:space="preserve">, </w:t>
            </w:r>
            <w:r w:rsidRPr="00AE230D">
              <w:rPr>
                <w:rFonts w:ascii="Arial Narrow" w:hAnsi="Arial Narrow"/>
                <w:sz w:val="22"/>
                <w:szCs w:val="24"/>
                <w:lang w:val="en-US"/>
              </w:rPr>
              <w:t>MAC</w:t>
            </w:r>
            <w:r w:rsidRPr="00B75042">
              <w:rPr>
                <w:rFonts w:ascii="Arial Narrow" w:hAnsi="Arial Narrow"/>
                <w:sz w:val="22"/>
                <w:szCs w:val="24"/>
              </w:rPr>
              <w:t xml:space="preserve">, </w:t>
            </w:r>
            <w:r w:rsidRPr="00AE230D">
              <w:rPr>
                <w:rFonts w:ascii="Arial Narrow" w:hAnsi="Arial Narrow"/>
                <w:sz w:val="22"/>
                <w:szCs w:val="24"/>
                <w:lang w:val="en-US"/>
              </w:rPr>
              <w:t>VLAN</w:t>
            </w:r>
            <w:r w:rsidRPr="00B75042">
              <w:rPr>
                <w:rFonts w:ascii="Arial Narrow" w:hAnsi="Arial Narrow"/>
                <w:sz w:val="22"/>
                <w:szCs w:val="24"/>
              </w:rPr>
              <w:t xml:space="preserve">, </w:t>
            </w:r>
            <w:proofErr w:type="spellStart"/>
            <w:r w:rsidRPr="00AE230D">
              <w:rPr>
                <w:rFonts w:ascii="Arial Narrow" w:hAnsi="Arial Narrow"/>
                <w:sz w:val="22"/>
                <w:szCs w:val="24"/>
                <w:lang w:val="en-US"/>
              </w:rPr>
              <w:t>ToS</w:t>
            </w:r>
            <w:proofErr w:type="spellEnd"/>
            <w:r w:rsidRPr="00B75042">
              <w:rPr>
                <w:rFonts w:ascii="Arial Narrow" w:hAnsi="Arial Narrow"/>
                <w:sz w:val="22"/>
                <w:szCs w:val="24"/>
              </w:rPr>
              <w:t xml:space="preserve">, </w:t>
            </w:r>
            <w:r w:rsidRPr="00AE230D">
              <w:rPr>
                <w:rFonts w:ascii="Arial Narrow" w:hAnsi="Arial Narrow"/>
                <w:sz w:val="22"/>
                <w:szCs w:val="24"/>
                <w:lang w:val="en-US"/>
              </w:rPr>
              <w:t>TCP</w:t>
            </w:r>
            <w:r w:rsidRPr="00B75042">
              <w:rPr>
                <w:rFonts w:ascii="Arial Narrow" w:hAnsi="Arial Narrow"/>
                <w:sz w:val="22"/>
                <w:szCs w:val="24"/>
              </w:rPr>
              <w:t>/</w:t>
            </w:r>
            <w:r w:rsidRPr="00AE230D">
              <w:rPr>
                <w:rFonts w:ascii="Arial Narrow" w:hAnsi="Arial Narrow"/>
                <w:sz w:val="22"/>
                <w:szCs w:val="24"/>
                <w:lang w:val="en-US"/>
              </w:rPr>
              <w:t>UDP</w:t>
            </w:r>
            <w:r w:rsidRPr="00B75042">
              <w:rPr>
                <w:rFonts w:ascii="Arial Narrow" w:hAnsi="Arial Narrow"/>
                <w:sz w:val="22"/>
                <w:szCs w:val="24"/>
              </w:rPr>
              <w:t xml:space="preserve"> порта и др. </w:t>
            </w:r>
          </w:p>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 xml:space="preserve">- </w:t>
            </w:r>
            <w:r w:rsidRPr="00AE230D">
              <w:rPr>
                <w:rFonts w:ascii="Arial Narrow" w:hAnsi="Arial Narrow"/>
                <w:sz w:val="22"/>
                <w:szCs w:val="24"/>
                <w:lang w:val="en-US"/>
              </w:rPr>
              <w:t>IEEE</w:t>
            </w:r>
            <w:r w:rsidRPr="00B75042">
              <w:rPr>
                <w:rFonts w:ascii="Arial Narrow" w:hAnsi="Arial Narrow"/>
                <w:sz w:val="22"/>
                <w:szCs w:val="24"/>
              </w:rPr>
              <w:t xml:space="preserve"> 802.1</w:t>
            </w:r>
            <w:r w:rsidRPr="00AE230D">
              <w:rPr>
                <w:rFonts w:ascii="Arial Narrow" w:hAnsi="Arial Narrow"/>
                <w:sz w:val="22"/>
                <w:szCs w:val="24"/>
                <w:lang w:val="en-US"/>
              </w:rPr>
              <w:t>x</w:t>
            </w:r>
            <w:r w:rsidRPr="00B75042">
              <w:rPr>
                <w:rFonts w:ascii="Arial Narrow" w:hAnsi="Arial Narrow"/>
                <w:sz w:val="22"/>
                <w:szCs w:val="24"/>
              </w:rPr>
              <w:t xml:space="preserve"> </w:t>
            </w:r>
            <w:r w:rsidRPr="00AE230D">
              <w:rPr>
                <w:rFonts w:ascii="Arial Narrow" w:hAnsi="Arial Narrow"/>
                <w:sz w:val="22"/>
                <w:szCs w:val="24"/>
                <w:lang w:val="en-US"/>
              </w:rPr>
              <w:t>port</w:t>
            </w:r>
            <w:r w:rsidRPr="00B75042">
              <w:rPr>
                <w:rFonts w:ascii="Arial Narrow" w:hAnsi="Arial Narrow"/>
                <w:sz w:val="22"/>
                <w:szCs w:val="24"/>
              </w:rPr>
              <w:t>-</w:t>
            </w:r>
            <w:r w:rsidRPr="00AE230D">
              <w:rPr>
                <w:rFonts w:ascii="Arial Narrow" w:hAnsi="Arial Narrow"/>
                <w:sz w:val="22"/>
                <w:szCs w:val="24"/>
                <w:lang w:val="en-US"/>
              </w:rPr>
              <w:t>based</w:t>
            </w:r>
            <w:r w:rsidRPr="00B75042">
              <w:rPr>
                <w:rFonts w:ascii="Arial Narrow" w:hAnsi="Arial Narrow"/>
                <w:sz w:val="22"/>
                <w:szCs w:val="24"/>
              </w:rPr>
              <w:t xml:space="preserve"> аут</w:t>
            </w:r>
            <w:r w:rsidRPr="00AE230D">
              <w:rPr>
                <w:rFonts w:ascii="Arial Narrow" w:hAnsi="Arial Narrow"/>
                <w:sz w:val="22"/>
                <w:szCs w:val="24"/>
                <w:lang w:val="en-US"/>
              </w:rPr>
              <w:t>e</w:t>
            </w:r>
            <w:proofErr w:type="spellStart"/>
            <w:r w:rsidRPr="00B75042">
              <w:rPr>
                <w:rFonts w:ascii="Arial Narrow" w:hAnsi="Arial Narrow"/>
                <w:sz w:val="22"/>
                <w:szCs w:val="24"/>
              </w:rPr>
              <w:t>нтификация</w:t>
            </w:r>
            <w:proofErr w:type="spellEnd"/>
            <w:r w:rsidRPr="00B75042">
              <w:rPr>
                <w:rFonts w:ascii="Arial Narrow" w:hAnsi="Arial Narrow"/>
                <w:sz w:val="22"/>
                <w:szCs w:val="24"/>
              </w:rPr>
              <w:t xml:space="preserve"> клиентов </w:t>
            </w:r>
          </w:p>
          <w:p w:rsidR="00AE230D" w:rsidRPr="00AE230D" w:rsidRDefault="00AE230D" w:rsidP="00AE230D">
            <w:pPr>
              <w:ind w:left="30" w:hanging="5"/>
              <w:rPr>
                <w:rFonts w:ascii="Arial Narrow" w:hAnsi="Arial Narrow"/>
                <w:sz w:val="22"/>
                <w:szCs w:val="24"/>
                <w:lang w:val="en-US"/>
              </w:rPr>
            </w:pPr>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Защита</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привелегированными</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паролями</w:t>
            </w:r>
            <w:proofErr w:type="spellEnd"/>
          </w:p>
        </w:tc>
      </w:tr>
      <w:tr w:rsidR="00AE230D" w:rsidRPr="00B54027" w:rsidTr="00AE230D">
        <w:tc>
          <w:tcPr>
            <w:tcW w:w="3372" w:type="dxa"/>
            <w:vMerge/>
            <w:vAlign w:val="center"/>
          </w:tcPr>
          <w:p w:rsidR="00AE230D" w:rsidRPr="002E2462"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Контроль</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штормов</w:t>
            </w:r>
            <w:proofErr w:type="spellEnd"/>
            <w:r w:rsidRPr="00AE230D">
              <w:rPr>
                <w:rFonts w:ascii="Arial Narrow" w:hAnsi="Arial Narrow"/>
                <w:sz w:val="22"/>
                <w:szCs w:val="24"/>
                <w:lang w:val="en-US"/>
              </w:rPr>
              <w:t xml:space="preserve"> (Storm Control)</w:t>
            </w:r>
          </w:p>
        </w:tc>
        <w:tc>
          <w:tcPr>
            <w:tcW w:w="3207" w:type="dxa"/>
            <w:vAlign w:val="center"/>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Контроль</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штормов</w:t>
            </w:r>
            <w:proofErr w:type="spellEnd"/>
            <w:r w:rsidRPr="00AE230D">
              <w:rPr>
                <w:rFonts w:ascii="Arial Narrow" w:hAnsi="Arial Narrow"/>
                <w:sz w:val="22"/>
                <w:szCs w:val="24"/>
                <w:lang w:val="en-US"/>
              </w:rPr>
              <w:t xml:space="preserve"> (Storm Control)</w:t>
            </w:r>
          </w:p>
        </w:tc>
      </w:tr>
      <w:tr w:rsidR="00AE230D" w:rsidRPr="00B54027" w:rsidTr="00AE230D">
        <w:tc>
          <w:tcPr>
            <w:tcW w:w="3372" w:type="dxa"/>
            <w:vMerge/>
            <w:vAlign w:val="center"/>
          </w:tcPr>
          <w:p w:rsidR="00AE230D" w:rsidRPr="002E2462"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Зеркалирование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портов</w:t>
            </w:r>
            <w:proofErr w:type="spellEnd"/>
            <w:r w:rsidRPr="00AE230D">
              <w:rPr>
                <w:rFonts w:ascii="Arial Narrow" w:hAnsi="Arial Narrow"/>
                <w:sz w:val="22"/>
                <w:szCs w:val="24"/>
                <w:lang w:val="en-US"/>
              </w:rPr>
              <w:t xml:space="preserve"> (Port Mirroring)</w:t>
            </w:r>
          </w:p>
        </w:tc>
        <w:tc>
          <w:tcPr>
            <w:tcW w:w="3207" w:type="dxa"/>
            <w:vAlign w:val="center"/>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Зеркалирование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портов</w:t>
            </w:r>
            <w:proofErr w:type="spellEnd"/>
            <w:r w:rsidRPr="00AE230D">
              <w:rPr>
                <w:rFonts w:ascii="Arial Narrow" w:hAnsi="Arial Narrow"/>
                <w:sz w:val="22"/>
                <w:szCs w:val="24"/>
                <w:lang w:val="en-US"/>
              </w:rPr>
              <w:t xml:space="preserve"> (Port Mirroring)</w:t>
            </w:r>
          </w:p>
        </w:tc>
      </w:tr>
      <w:tr w:rsidR="00AE230D" w:rsidRPr="00B54027" w:rsidTr="00AE230D">
        <w:tc>
          <w:tcPr>
            <w:tcW w:w="3372" w:type="dxa"/>
            <w:vMerge/>
            <w:vAlign w:val="center"/>
          </w:tcPr>
          <w:p w:rsidR="00AE230D" w:rsidRPr="002E2462" w:rsidRDefault="00AE230D" w:rsidP="00AE230D">
            <w:pPr>
              <w:ind w:left="171"/>
              <w:rPr>
                <w:rFonts w:ascii="Arial Narrow" w:hAnsi="Arial Narrow"/>
                <w:sz w:val="22"/>
                <w:szCs w:val="24"/>
              </w:rPr>
            </w:pPr>
          </w:p>
        </w:tc>
        <w:tc>
          <w:tcPr>
            <w:tcW w:w="3333" w:type="dxa"/>
            <w:vAlign w:val="center"/>
          </w:tcPr>
          <w:p w:rsidR="00AE230D" w:rsidRPr="002E2462" w:rsidRDefault="00AE230D" w:rsidP="00AE230D">
            <w:pPr>
              <w:ind w:left="176"/>
              <w:rPr>
                <w:rFonts w:ascii="Arial Narrow" w:hAnsi="Arial Narrow"/>
                <w:sz w:val="22"/>
                <w:szCs w:val="24"/>
              </w:rPr>
            </w:pPr>
          </w:p>
        </w:tc>
        <w:tc>
          <w:tcPr>
            <w:tcW w:w="3207" w:type="dxa"/>
          </w:tcPr>
          <w:p w:rsidR="00AE230D" w:rsidRPr="002E2462" w:rsidRDefault="00AE230D" w:rsidP="00AE230D">
            <w:pPr>
              <w:ind w:left="176"/>
              <w:rPr>
                <w:rFonts w:ascii="Arial Narrow" w:hAnsi="Arial Narrow"/>
                <w:sz w:val="22"/>
                <w:szCs w:val="24"/>
              </w:rPr>
            </w:pPr>
          </w:p>
        </w:tc>
      </w:tr>
      <w:tr w:rsidR="00AE230D" w:rsidRPr="002B46F3" w:rsidTr="00BC5E06">
        <w:tc>
          <w:tcPr>
            <w:tcW w:w="3372" w:type="dxa"/>
            <w:vMerge w:val="restart"/>
            <w:vAlign w:val="center"/>
          </w:tcPr>
          <w:p w:rsidR="00AE230D" w:rsidRPr="002E2462" w:rsidRDefault="00AE230D" w:rsidP="00AE230D">
            <w:pPr>
              <w:ind w:left="171"/>
              <w:rPr>
                <w:rFonts w:ascii="Arial Narrow" w:hAnsi="Arial Narrow"/>
                <w:sz w:val="22"/>
                <w:szCs w:val="24"/>
              </w:rPr>
            </w:pPr>
            <w:r w:rsidRPr="002E2462">
              <w:rPr>
                <w:rFonts w:ascii="Arial Narrow" w:hAnsi="Arial Narrow"/>
                <w:sz w:val="22"/>
                <w:szCs w:val="24"/>
              </w:rPr>
              <w:t>Общие характеристики</w:t>
            </w:r>
          </w:p>
        </w:tc>
        <w:tc>
          <w:tcPr>
            <w:tcW w:w="3333" w:type="dxa"/>
            <w:vAlign w:val="center"/>
          </w:tcPr>
          <w:p w:rsidR="00AE230D" w:rsidRPr="002E2462" w:rsidRDefault="00AE230D" w:rsidP="00AE230D">
            <w:pPr>
              <w:ind w:left="63"/>
              <w:rPr>
                <w:rFonts w:ascii="Arial Narrow" w:hAnsi="Arial Narrow"/>
                <w:sz w:val="22"/>
                <w:szCs w:val="24"/>
                <w:lang w:val="en-US"/>
              </w:rPr>
            </w:pPr>
            <w:r w:rsidRPr="00AE230D">
              <w:rPr>
                <w:rFonts w:ascii="Arial Narrow" w:hAnsi="Arial Narrow"/>
                <w:sz w:val="22"/>
                <w:szCs w:val="24"/>
                <w:lang w:val="en-US"/>
              </w:rPr>
              <w:t>Switch Fabric 36Gbps, 8K MAC-</w:t>
            </w:r>
            <w:r>
              <w:rPr>
                <w:rFonts w:ascii="Arial Narrow" w:hAnsi="Arial Narrow"/>
                <w:sz w:val="22"/>
                <w:szCs w:val="24"/>
              </w:rPr>
              <w:t>а</w:t>
            </w:r>
            <w:proofErr w:type="spellStart"/>
            <w:r w:rsidRPr="00AE230D">
              <w:rPr>
                <w:rFonts w:ascii="Arial Narrow" w:hAnsi="Arial Narrow"/>
                <w:sz w:val="22"/>
                <w:szCs w:val="24"/>
                <w:lang w:val="en-US"/>
              </w:rPr>
              <w:t>дресов</w:t>
            </w:r>
            <w:proofErr w:type="spellEnd"/>
            <w:r w:rsidRPr="00AE230D">
              <w:rPr>
                <w:rFonts w:ascii="Arial Narrow" w:hAnsi="Arial Narrow"/>
                <w:sz w:val="22"/>
                <w:szCs w:val="24"/>
                <w:lang w:val="en-US"/>
              </w:rPr>
              <w:t>, Jumbo 9Kb</w:t>
            </w:r>
          </w:p>
        </w:tc>
        <w:tc>
          <w:tcPr>
            <w:tcW w:w="3207" w:type="dxa"/>
          </w:tcPr>
          <w:p w:rsidR="00AE230D" w:rsidRPr="002E2462" w:rsidRDefault="00AE230D" w:rsidP="00AE230D">
            <w:pPr>
              <w:ind w:left="30" w:hanging="5"/>
              <w:rPr>
                <w:rFonts w:ascii="Arial Narrow" w:hAnsi="Arial Narrow"/>
                <w:sz w:val="22"/>
                <w:szCs w:val="24"/>
                <w:lang w:val="en-US"/>
              </w:rPr>
            </w:pPr>
            <w:r w:rsidRPr="00AE230D">
              <w:rPr>
                <w:rFonts w:ascii="Arial Narrow" w:hAnsi="Arial Narrow"/>
                <w:sz w:val="22"/>
                <w:szCs w:val="24"/>
                <w:lang w:val="en-US"/>
              </w:rPr>
              <w:tab/>
              <w:t>Switch Fabric 56Gbps, 8K MAC-</w:t>
            </w:r>
            <w:proofErr w:type="spellStart"/>
            <w:r w:rsidRPr="00AE230D">
              <w:rPr>
                <w:rFonts w:ascii="Arial Narrow" w:hAnsi="Arial Narrow"/>
                <w:sz w:val="22"/>
                <w:szCs w:val="24"/>
                <w:lang w:val="en-US"/>
              </w:rPr>
              <w:t>адресов</w:t>
            </w:r>
            <w:proofErr w:type="spellEnd"/>
            <w:r w:rsidRPr="00AE230D">
              <w:rPr>
                <w:rFonts w:ascii="Arial Narrow" w:hAnsi="Arial Narrow"/>
                <w:sz w:val="22"/>
                <w:szCs w:val="24"/>
                <w:lang w:val="en-US"/>
              </w:rPr>
              <w:t>, Jumbo 16Kb</w:t>
            </w:r>
          </w:p>
        </w:tc>
      </w:tr>
      <w:tr w:rsidR="00AE230D" w:rsidRPr="00AE230D" w:rsidTr="00BC5E06">
        <w:tc>
          <w:tcPr>
            <w:tcW w:w="3372" w:type="dxa"/>
            <w:vMerge/>
            <w:vAlign w:val="center"/>
          </w:tcPr>
          <w:p w:rsidR="00AE230D" w:rsidRPr="002E2462" w:rsidRDefault="00AE230D" w:rsidP="00AE230D">
            <w:pPr>
              <w:ind w:left="171"/>
              <w:rPr>
                <w:rFonts w:ascii="Arial Narrow" w:hAnsi="Arial Narrow"/>
                <w:sz w:val="22"/>
                <w:szCs w:val="24"/>
                <w:lang w:val="en-US"/>
              </w:rPr>
            </w:pPr>
          </w:p>
        </w:tc>
        <w:tc>
          <w:tcPr>
            <w:tcW w:w="3333" w:type="dxa"/>
            <w:vAlign w:val="center"/>
          </w:tcPr>
          <w:p w:rsidR="00AE230D" w:rsidRPr="00B75042" w:rsidRDefault="00AE230D" w:rsidP="00AE230D">
            <w:pPr>
              <w:ind w:left="63"/>
              <w:rPr>
                <w:rFonts w:ascii="Arial Narrow" w:hAnsi="Arial Narrow"/>
                <w:sz w:val="22"/>
                <w:szCs w:val="24"/>
              </w:rPr>
            </w:pPr>
            <w:r w:rsidRPr="00B75042">
              <w:rPr>
                <w:rFonts w:ascii="Arial Narrow" w:hAnsi="Arial Narrow"/>
                <w:sz w:val="22"/>
                <w:szCs w:val="24"/>
              </w:rPr>
              <w:t xml:space="preserve">Управление: </w:t>
            </w:r>
            <w:r w:rsidRPr="00AE230D">
              <w:rPr>
                <w:rFonts w:ascii="Arial Narrow" w:hAnsi="Arial Narrow"/>
                <w:sz w:val="22"/>
                <w:szCs w:val="24"/>
                <w:lang w:val="en-US"/>
              </w:rPr>
              <w:t>Telnet</w:t>
            </w:r>
            <w:r w:rsidRPr="00B75042">
              <w:rPr>
                <w:rFonts w:ascii="Arial Narrow" w:hAnsi="Arial Narrow"/>
                <w:sz w:val="22"/>
                <w:szCs w:val="24"/>
              </w:rPr>
              <w:t xml:space="preserve">, </w:t>
            </w:r>
            <w:r w:rsidRPr="00AE230D">
              <w:rPr>
                <w:rFonts w:ascii="Arial Narrow" w:hAnsi="Arial Narrow"/>
                <w:sz w:val="22"/>
                <w:szCs w:val="24"/>
                <w:lang w:val="en-US"/>
              </w:rPr>
              <w:t>CLI</w:t>
            </w:r>
            <w:r w:rsidRPr="00B75042">
              <w:rPr>
                <w:rFonts w:ascii="Arial Narrow" w:hAnsi="Arial Narrow"/>
                <w:sz w:val="22"/>
                <w:szCs w:val="24"/>
              </w:rPr>
              <w:t xml:space="preserve">, </w:t>
            </w:r>
            <w:r w:rsidRPr="00AE230D">
              <w:rPr>
                <w:rFonts w:ascii="Arial Narrow" w:hAnsi="Arial Narrow"/>
                <w:sz w:val="22"/>
                <w:szCs w:val="24"/>
                <w:lang w:val="en-US"/>
              </w:rPr>
              <w:t>Web</w:t>
            </w:r>
            <w:r w:rsidRPr="00B75042">
              <w:rPr>
                <w:rFonts w:ascii="Arial Narrow" w:hAnsi="Arial Narrow"/>
                <w:sz w:val="22"/>
                <w:szCs w:val="24"/>
              </w:rPr>
              <w:t>-интерфейс</w:t>
            </w:r>
          </w:p>
        </w:tc>
        <w:tc>
          <w:tcPr>
            <w:tcW w:w="3207" w:type="dxa"/>
          </w:tcPr>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 xml:space="preserve">Управление: </w:t>
            </w:r>
            <w:r w:rsidRPr="00AE230D">
              <w:rPr>
                <w:rFonts w:ascii="Arial Narrow" w:hAnsi="Arial Narrow"/>
                <w:sz w:val="22"/>
                <w:szCs w:val="24"/>
                <w:lang w:val="en-US"/>
              </w:rPr>
              <w:t>Telnet</w:t>
            </w:r>
            <w:r w:rsidRPr="00B75042">
              <w:rPr>
                <w:rFonts w:ascii="Arial Narrow" w:hAnsi="Arial Narrow"/>
                <w:sz w:val="22"/>
                <w:szCs w:val="24"/>
              </w:rPr>
              <w:t xml:space="preserve">, </w:t>
            </w:r>
            <w:r w:rsidRPr="00AE230D">
              <w:rPr>
                <w:rFonts w:ascii="Arial Narrow" w:hAnsi="Arial Narrow"/>
                <w:sz w:val="22"/>
                <w:szCs w:val="24"/>
                <w:lang w:val="en-US"/>
              </w:rPr>
              <w:t>CLI</w:t>
            </w:r>
            <w:r w:rsidRPr="00B75042">
              <w:rPr>
                <w:rFonts w:ascii="Arial Narrow" w:hAnsi="Arial Narrow"/>
                <w:sz w:val="22"/>
                <w:szCs w:val="24"/>
              </w:rPr>
              <w:t xml:space="preserve">, </w:t>
            </w:r>
            <w:r w:rsidRPr="00AE230D">
              <w:rPr>
                <w:rFonts w:ascii="Arial Narrow" w:hAnsi="Arial Narrow"/>
                <w:sz w:val="22"/>
                <w:szCs w:val="24"/>
                <w:lang w:val="en-US"/>
              </w:rPr>
              <w:t>Web</w:t>
            </w:r>
            <w:r w:rsidRPr="00B75042">
              <w:rPr>
                <w:rFonts w:ascii="Arial Narrow" w:hAnsi="Arial Narrow"/>
                <w:sz w:val="22"/>
                <w:szCs w:val="24"/>
              </w:rPr>
              <w:t>-интерфейс</w:t>
            </w:r>
          </w:p>
        </w:tc>
      </w:tr>
      <w:tr w:rsidR="00AE230D" w:rsidRPr="002B46F3"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r w:rsidRPr="00AE230D">
              <w:rPr>
                <w:rFonts w:ascii="Arial Narrow" w:hAnsi="Arial Narrow"/>
                <w:sz w:val="22"/>
                <w:szCs w:val="24"/>
                <w:lang w:val="en-US"/>
              </w:rPr>
              <w:t>SNMP v1/v2c/3 ; RMON (Group 1, 2, 3 &amp; 9)</w:t>
            </w:r>
          </w:p>
        </w:tc>
        <w:tc>
          <w:tcPr>
            <w:tcW w:w="3207" w:type="dxa"/>
          </w:tcPr>
          <w:p w:rsidR="00AE230D" w:rsidRPr="00AE230D" w:rsidRDefault="00AE230D" w:rsidP="00AE230D">
            <w:pPr>
              <w:ind w:left="30" w:hanging="5"/>
              <w:rPr>
                <w:rFonts w:ascii="Arial Narrow" w:hAnsi="Arial Narrow"/>
                <w:sz w:val="22"/>
                <w:szCs w:val="24"/>
                <w:lang w:val="en-US"/>
              </w:rPr>
            </w:pPr>
            <w:r w:rsidRPr="00AE230D">
              <w:rPr>
                <w:rFonts w:ascii="Arial Narrow" w:hAnsi="Arial Narrow"/>
                <w:sz w:val="22"/>
                <w:szCs w:val="24"/>
                <w:lang w:val="en-US"/>
              </w:rPr>
              <w:t>SNMP v1/v2c/3 ; RMON (Group 1, 2, 3 &amp; 9)</w:t>
            </w:r>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lang w:val="en-US"/>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Сохранение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восстановление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файла</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конфигурации</w:t>
            </w:r>
            <w:proofErr w:type="spellEnd"/>
          </w:p>
        </w:tc>
        <w:tc>
          <w:tcPr>
            <w:tcW w:w="3207" w:type="dxa"/>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Сохранение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восстановление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файла</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конфигурации</w:t>
            </w:r>
            <w:proofErr w:type="spellEnd"/>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lang w:val="en-US"/>
              </w:rPr>
            </w:pPr>
          </w:p>
        </w:tc>
        <w:tc>
          <w:tcPr>
            <w:tcW w:w="3333" w:type="dxa"/>
            <w:vAlign w:val="center"/>
          </w:tcPr>
          <w:p w:rsidR="00AE230D" w:rsidRPr="00AE230D" w:rsidRDefault="00AE230D" w:rsidP="00AE230D">
            <w:pPr>
              <w:ind w:left="63"/>
              <w:rPr>
                <w:rFonts w:ascii="Arial Narrow" w:hAnsi="Arial Narrow"/>
                <w:sz w:val="22"/>
                <w:szCs w:val="24"/>
              </w:rPr>
            </w:pPr>
            <w:r w:rsidRPr="00AE230D">
              <w:rPr>
                <w:rFonts w:ascii="Arial Narrow" w:hAnsi="Arial Narrow"/>
                <w:sz w:val="22"/>
                <w:szCs w:val="24"/>
              </w:rPr>
              <w:t xml:space="preserve">Обновление ПО через </w:t>
            </w:r>
            <w:r w:rsidRPr="00AE230D">
              <w:rPr>
                <w:rFonts w:ascii="Arial Narrow" w:hAnsi="Arial Narrow"/>
                <w:sz w:val="22"/>
                <w:szCs w:val="24"/>
                <w:lang w:val="en-US"/>
              </w:rPr>
              <w:t>HTTP</w:t>
            </w:r>
            <w:r w:rsidRPr="00AE230D">
              <w:rPr>
                <w:rFonts w:ascii="Arial Narrow" w:hAnsi="Arial Narrow"/>
                <w:sz w:val="22"/>
                <w:szCs w:val="24"/>
              </w:rPr>
              <w:t xml:space="preserve"> / </w:t>
            </w:r>
            <w:r w:rsidRPr="00AE230D">
              <w:rPr>
                <w:rFonts w:ascii="Arial Narrow" w:hAnsi="Arial Narrow"/>
                <w:sz w:val="22"/>
                <w:szCs w:val="24"/>
                <w:lang w:val="en-US"/>
              </w:rPr>
              <w:t>TFTP</w:t>
            </w:r>
            <w:r w:rsidRPr="00AE230D">
              <w:rPr>
                <w:rFonts w:ascii="Arial Narrow" w:hAnsi="Arial Narrow"/>
                <w:sz w:val="22"/>
                <w:szCs w:val="24"/>
              </w:rPr>
              <w:t xml:space="preserve"> / </w:t>
            </w:r>
            <w:r w:rsidRPr="00AE230D">
              <w:rPr>
                <w:rFonts w:ascii="Arial Narrow" w:hAnsi="Arial Narrow"/>
                <w:sz w:val="22"/>
                <w:szCs w:val="24"/>
                <w:lang w:val="en-US"/>
              </w:rPr>
              <w:t>FTP</w:t>
            </w:r>
            <w:r w:rsidRPr="00AE230D">
              <w:rPr>
                <w:rFonts w:ascii="Arial Narrow" w:hAnsi="Arial Narrow"/>
                <w:sz w:val="22"/>
                <w:szCs w:val="24"/>
              </w:rPr>
              <w:t xml:space="preserve"> сервер</w:t>
            </w:r>
          </w:p>
        </w:tc>
        <w:tc>
          <w:tcPr>
            <w:tcW w:w="3207" w:type="dxa"/>
          </w:tcPr>
          <w:p w:rsidR="00AE230D" w:rsidRPr="00B75042" w:rsidRDefault="00AE230D" w:rsidP="00AE230D">
            <w:pPr>
              <w:ind w:left="30" w:hanging="5"/>
              <w:rPr>
                <w:rFonts w:ascii="Arial Narrow" w:hAnsi="Arial Narrow"/>
                <w:sz w:val="22"/>
                <w:szCs w:val="24"/>
              </w:rPr>
            </w:pPr>
            <w:r w:rsidRPr="00B75042">
              <w:rPr>
                <w:rFonts w:ascii="Arial Narrow" w:hAnsi="Arial Narrow"/>
                <w:sz w:val="22"/>
                <w:szCs w:val="24"/>
              </w:rPr>
              <w:tab/>
              <w:t xml:space="preserve">Обновление ПО через </w:t>
            </w:r>
            <w:r w:rsidRPr="00AE230D">
              <w:rPr>
                <w:rFonts w:ascii="Arial Narrow" w:hAnsi="Arial Narrow"/>
                <w:sz w:val="22"/>
                <w:szCs w:val="24"/>
                <w:lang w:val="en-US"/>
              </w:rPr>
              <w:t>HTTP</w:t>
            </w:r>
            <w:r w:rsidRPr="00B75042">
              <w:rPr>
                <w:rFonts w:ascii="Arial Narrow" w:hAnsi="Arial Narrow"/>
                <w:sz w:val="22"/>
                <w:szCs w:val="24"/>
              </w:rPr>
              <w:t xml:space="preserve"> / </w:t>
            </w:r>
            <w:r w:rsidRPr="00AE230D">
              <w:rPr>
                <w:rFonts w:ascii="Arial Narrow" w:hAnsi="Arial Narrow"/>
                <w:sz w:val="22"/>
                <w:szCs w:val="24"/>
                <w:lang w:val="en-US"/>
              </w:rPr>
              <w:t>TFTP</w:t>
            </w:r>
            <w:r w:rsidRPr="00B75042">
              <w:rPr>
                <w:rFonts w:ascii="Arial Narrow" w:hAnsi="Arial Narrow"/>
                <w:sz w:val="22"/>
                <w:szCs w:val="24"/>
              </w:rPr>
              <w:t xml:space="preserve"> / </w:t>
            </w:r>
            <w:r w:rsidRPr="00AE230D">
              <w:rPr>
                <w:rFonts w:ascii="Arial Narrow" w:hAnsi="Arial Narrow"/>
                <w:sz w:val="22"/>
                <w:szCs w:val="24"/>
                <w:lang w:val="en-US"/>
              </w:rPr>
              <w:t>FTP</w:t>
            </w:r>
            <w:r w:rsidRPr="00B75042">
              <w:rPr>
                <w:rFonts w:ascii="Arial Narrow" w:hAnsi="Arial Narrow"/>
                <w:sz w:val="22"/>
                <w:szCs w:val="24"/>
              </w:rPr>
              <w:t xml:space="preserve"> сервер / </w:t>
            </w:r>
            <w:r w:rsidRPr="00AE230D">
              <w:rPr>
                <w:rFonts w:ascii="Arial Narrow" w:hAnsi="Arial Narrow"/>
                <w:sz w:val="22"/>
                <w:szCs w:val="24"/>
                <w:lang w:val="en-US"/>
              </w:rPr>
              <w:t>USB</w:t>
            </w:r>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Светодиодные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индикаторы</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состояния</w:t>
            </w:r>
            <w:proofErr w:type="spellEnd"/>
          </w:p>
        </w:tc>
        <w:tc>
          <w:tcPr>
            <w:tcW w:w="3207" w:type="dxa"/>
            <w:vAlign w:val="center"/>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Светодиодные</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индикаторы</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состояния</w:t>
            </w:r>
            <w:proofErr w:type="spellEnd"/>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Энергопитание</w:t>
            </w:r>
            <w:proofErr w:type="spellEnd"/>
            <w:r w:rsidRPr="00AE230D">
              <w:rPr>
                <w:rFonts w:ascii="Arial Narrow" w:hAnsi="Arial Narrow"/>
                <w:sz w:val="22"/>
                <w:szCs w:val="24"/>
                <w:lang w:val="en-US"/>
              </w:rPr>
              <w:t>: AC 100…240VAC</w:t>
            </w:r>
          </w:p>
        </w:tc>
        <w:tc>
          <w:tcPr>
            <w:tcW w:w="3207" w:type="dxa"/>
            <w:vAlign w:val="center"/>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Энергопитание</w:t>
            </w:r>
            <w:proofErr w:type="spellEnd"/>
            <w:r w:rsidRPr="00AE230D">
              <w:rPr>
                <w:rFonts w:ascii="Arial Narrow" w:hAnsi="Arial Narrow"/>
                <w:sz w:val="22"/>
                <w:szCs w:val="24"/>
                <w:lang w:val="en-US"/>
              </w:rPr>
              <w:t>: AC 100…240VAC</w:t>
            </w:r>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Бюджет</w:t>
            </w:r>
            <w:proofErr w:type="spellEnd"/>
            <w:r w:rsidRPr="00AE230D">
              <w:rPr>
                <w:rFonts w:ascii="Arial Narrow" w:hAnsi="Arial Narrow"/>
                <w:sz w:val="22"/>
                <w:szCs w:val="24"/>
                <w:lang w:val="en-US"/>
              </w:rPr>
              <w:t xml:space="preserve"> PoE: 250 </w:t>
            </w:r>
            <w:proofErr w:type="spellStart"/>
            <w:r w:rsidRPr="00AE230D">
              <w:rPr>
                <w:rFonts w:ascii="Arial Narrow" w:hAnsi="Arial Narrow"/>
                <w:sz w:val="22"/>
                <w:szCs w:val="24"/>
                <w:lang w:val="en-US"/>
              </w:rPr>
              <w:t>Вт</w:t>
            </w:r>
            <w:proofErr w:type="spellEnd"/>
          </w:p>
        </w:tc>
        <w:tc>
          <w:tcPr>
            <w:tcW w:w="3207" w:type="dxa"/>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Бюджет</w:t>
            </w:r>
            <w:proofErr w:type="spellEnd"/>
            <w:r w:rsidRPr="00AE230D">
              <w:rPr>
                <w:rFonts w:ascii="Arial Narrow" w:hAnsi="Arial Narrow"/>
                <w:sz w:val="22"/>
                <w:szCs w:val="24"/>
                <w:lang w:val="en-US"/>
              </w:rPr>
              <w:t xml:space="preserve"> PoE: 370 </w:t>
            </w:r>
            <w:proofErr w:type="spellStart"/>
            <w:r w:rsidRPr="00AE230D">
              <w:rPr>
                <w:rFonts w:ascii="Arial Narrow" w:hAnsi="Arial Narrow"/>
                <w:sz w:val="22"/>
                <w:szCs w:val="24"/>
                <w:lang w:val="en-US"/>
              </w:rPr>
              <w:t>Вт</w:t>
            </w:r>
            <w:proofErr w:type="spellEnd"/>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Рабочая</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температура</w:t>
            </w:r>
            <w:proofErr w:type="spellEnd"/>
            <w:r w:rsidRPr="00AE230D">
              <w:rPr>
                <w:rFonts w:ascii="Arial Narrow" w:hAnsi="Arial Narrow"/>
                <w:sz w:val="22"/>
                <w:szCs w:val="24"/>
                <w:lang w:val="en-US"/>
              </w:rPr>
              <w:t>: 0°C ~ 40°C</w:t>
            </w:r>
          </w:p>
        </w:tc>
        <w:tc>
          <w:tcPr>
            <w:tcW w:w="3207" w:type="dxa"/>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Рабочая</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температура</w:t>
            </w:r>
            <w:proofErr w:type="spellEnd"/>
            <w:r w:rsidRPr="00AE230D">
              <w:rPr>
                <w:rFonts w:ascii="Arial Narrow" w:hAnsi="Arial Narrow"/>
                <w:sz w:val="22"/>
                <w:szCs w:val="24"/>
                <w:lang w:val="en-US"/>
              </w:rPr>
              <w:t>: 0°C ~ 40°C</w:t>
            </w:r>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Габариты</w:t>
            </w:r>
            <w:proofErr w:type="spellEnd"/>
            <w:r w:rsidRPr="00AE230D">
              <w:rPr>
                <w:rFonts w:ascii="Arial Narrow" w:hAnsi="Arial Narrow"/>
                <w:sz w:val="22"/>
                <w:szCs w:val="24"/>
                <w:lang w:val="en-US"/>
              </w:rPr>
              <w:t xml:space="preserve">: 330x210x44 </w:t>
            </w:r>
            <w:proofErr w:type="spellStart"/>
            <w:r w:rsidRPr="00AE230D">
              <w:rPr>
                <w:rFonts w:ascii="Arial Narrow" w:hAnsi="Arial Narrow"/>
                <w:sz w:val="22"/>
                <w:szCs w:val="24"/>
                <w:lang w:val="en-US"/>
              </w:rPr>
              <w:t>мм</w:t>
            </w:r>
            <w:proofErr w:type="spellEnd"/>
          </w:p>
        </w:tc>
        <w:tc>
          <w:tcPr>
            <w:tcW w:w="3207" w:type="dxa"/>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Габариты</w:t>
            </w:r>
            <w:proofErr w:type="spellEnd"/>
            <w:r w:rsidRPr="00AE230D">
              <w:rPr>
                <w:rFonts w:ascii="Arial Narrow" w:hAnsi="Arial Narrow"/>
                <w:sz w:val="22"/>
                <w:szCs w:val="24"/>
                <w:lang w:val="en-US"/>
              </w:rPr>
              <w:t xml:space="preserve">: 440x331x44 </w:t>
            </w:r>
            <w:proofErr w:type="spellStart"/>
            <w:r w:rsidRPr="00AE230D">
              <w:rPr>
                <w:rFonts w:ascii="Arial Narrow" w:hAnsi="Arial Narrow"/>
                <w:sz w:val="22"/>
                <w:szCs w:val="24"/>
                <w:lang w:val="en-US"/>
              </w:rPr>
              <w:t>мм</w:t>
            </w:r>
            <w:proofErr w:type="spellEnd"/>
          </w:p>
        </w:tc>
      </w:tr>
      <w:tr w:rsidR="00AE230D" w:rsidRPr="00AE230D" w:rsidTr="00BC5E06">
        <w:tc>
          <w:tcPr>
            <w:tcW w:w="3372" w:type="dxa"/>
            <w:vMerge/>
            <w:vAlign w:val="center"/>
          </w:tcPr>
          <w:p w:rsidR="00AE230D" w:rsidRPr="00AE230D" w:rsidRDefault="00AE230D" w:rsidP="00AE230D">
            <w:pPr>
              <w:ind w:left="171"/>
              <w:rPr>
                <w:rFonts w:ascii="Arial Narrow" w:hAnsi="Arial Narrow"/>
                <w:sz w:val="22"/>
                <w:szCs w:val="24"/>
              </w:rPr>
            </w:pPr>
          </w:p>
        </w:tc>
        <w:tc>
          <w:tcPr>
            <w:tcW w:w="3333" w:type="dxa"/>
            <w:vAlign w:val="center"/>
          </w:tcPr>
          <w:p w:rsidR="00AE230D" w:rsidRPr="00AE230D" w:rsidRDefault="00AE230D" w:rsidP="00AE230D">
            <w:pPr>
              <w:ind w:left="63"/>
              <w:rPr>
                <w:rFonts w:ascii="Arial Narrow" w:hAnsi="Arial Narrow"/>
                <w:sz w:val="22"/>
                <w:szCs w:val="24"/>
                <w:lang w:val="en-US"/>
              </w:rPr>
            </w:pPr>
            <w:proofErr w:type="spellStart"/>
            <w:r w:rsidRPr="00AE230D">
              <w:rPr>
                <w:rFonts w:ascii="Arial Narrow" w:hAnsi="Arial Narrow"/>
                <w:sz w:val="22"/>
                <w:szCs w:val="24"/>
                <w:lang w:val="en-US"/>
              </w:rPr>
              <w:t>Гарантия</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до</w:t>
            </w:r>
            <w:proofErr w:type="spellEnd"/>
            <w:r w:rsidRPr="00AE230D">
              <w:rPr>
                <w:rFonts w:ascii="Arial Narrow" w:hAnsi="Arial Narrow"/>
                <w:sz w:val="22"/>
                <w:szCs w:val="24"/>
                <w:lang w:val="en-US"/>
              </w:rPr>
              <w:t xml:space="preserve"> 5 </w:t>
            </w:r>
            <w:proofErr w:type="spellStart"/>
            <w:r w:rsidRPr="00AE230D">
              <w:rPr>
                <w:rFonts w:ascii="Arial Narrow" w:hAnsi="Arial Narrow"/>
                <w:sz w:val="22"/>
                <w:szCs w:val="24"/>
                <w:lang w:val="en-US"/>
              </w:rPr>
              <w:t>лет</w:t>
            </w:r>
            <w:proofErr w:type="spellEnd"/>
          </w:p>
        </w:tc>
        <w:tc>
          <w:tcPr>
            <w:tcW w:w="3207" w:type="dxa"/>
          </w:tcPr>
          <w:p w:rsidR="00AE230D" w:rsidRPr="00AE230D" w:rsidRDefault="00AE230D" w:rsidP="00AE230D">
            <w:pPr>
              <w:ind w:left="30" w:hanging="5"/>
              <w:rPr>
                <w:rFonts w:ascii="Arial Narrow" w:hAnsi="Arial Narrow"/>
                <w:sz w:val="22"/>
                <w:szCs w:val="24"/>
                <w:lang w:val="en-US"/>
              </w:rPr>
            </w:pPr>
            <w:proofErr w:type="spellStart"/>
            <w:r w:rsidRPr="00AE230D">
              <w:rPr>
                <w:rFonts w:ascii="Arial Narrow" w:hAnsi="Arial Narrow"/>
                <w:sz w:val="22"/>
                <w:szCs w:val="24"/>
                <w:lang w:val="en-US"/>
              </w:rPr>
              <w:t>Гарантия</w:t>
            </w:r>
            <w:proofErr w:type="spellEnd"/>
            <w:r w:rsidRPr="00AE230D">
              <w:rPr>
                <w:rFonts w:ascii="Arial Narrow" w:hAnsi="Arial Narrow"/>
                <w:sz w:val="22"/>
                <w:szCs w:val="24"/>
                <w:lang w:val="en-US"/>
              </w:rPr>
              <w:t xml:space="preserve">: </w:t>
            </w:r>
            <w:proofErr w:type="spellStart"/>
            <w:r w:rsidRPr="00AE230D">
              <w:rPr>
                <w:rFonts w:ascii="Arial Narrow" w:hAnsi="Arial Narrow"/>
                <w:sz w:val="22"/>
                <w:szCs w:val="24"/>
                <w:lang w:val="en-US"/>
              </w:rPr>
              <w:t>до</w:t>
            </w:r>
            <w:proofErr w:type="spellEnd"/>
            <w:r w:rsidRPr="00AE230D">
              <w:rPr>
                <w:rFonts w:ascii="Arial Narrow" w:hAnsi="Arial Narrow"/>
                <w:sz w:val="22"/>
                <w:szCs w:val="24"/>
                <w:lang w:val="en-US"/>
              </w:rPr>
              <w:t xml:space="preserve"> 5 </w:t>
            </w:r>
            <w:proofErr w:type="spellStart"/>
            <w:r w:rsidRPr="00AE230D">
              <w:rPr>
                <w:rFonts w:ascii="Arial Narrow" w:hAnsi="Arial Narrow"/>
                <w:sz w:val="22"/>
                <w:szCs w:val="24"/>
                <w:lang w:val="en-US"/>
              </w:rPr>
              <w:t>лет</w:t>
            </w:r>
            <w:proofErr w:type="spellEnd"/>
          </w:p>
        </w:tc>
      </w:tr>
    </w:tbl>
    <w:p w:rsidR="00B54027" w:rsidRPr="00AE230D" w:rsidRDefault="00B54027" w:rsidP="00BA0FFD">
      <w:pPr>
        <w:spacing w:line="276" w:lineRule="auto"/>
        <w:ind w:left="284" w:firstLine="283"/>
        <w:jc w:val="both"/>
        <w:rPr>
          <w:rFonts w:ascii="Arial Narrow" w:hAnsi="Arial Narrow"/>
          <w:sz w:val="24"/>
        </w:rPr>
      </w:pPr>
    </w:p>
    <w:p w:rsidR="00EA581B" w:rsidRDefault="00EF5D73" w:rsidP="00EF5D73">
      <w:pPr>
        <w:spacing w:line="276" w:lineRule="auto"/>
        <w:ind w:left="284" w:firstLine="283"/>
        <w:jc w:val="both"/>
        <w:rPr>
          <w:rFonts w:ascii="Arial Narrow" w:hAnsi="Arial Narrow"/>
          <w:sz w:val="24"/>
        </w:rPr>
      </w:pPr>
      <w:r>
        <w:rPr>
          <w:rFonts w:ascii="Arial Narrow" w:hAnsi="Arial Narrow"/>
          <w:sz w:val="24"/>
        </w:rPr>
        <w:t>Для сбора и последующей</w:t>
      </w:r>
      <w:r w:rsidRPr="00EF5D73">
        <w:rPr>
          <w:rFonts w:ascii="Arial Narrow" w:hAnsi="Arial Narrow"/>
          <w:sz w:val="24"/>
        </w:rPr>
        <w:t xml:space="preserve"> </w:t>
      </w:r>
      <w:r>
        <w:rPr>
          <w:rFonts w:ascii="Arial Narrow" w:hAnsi="Arial Narrow"/>
          <w:sz w:val="24"/>
        </w:rPr>
        <w:t>передачи информации поступающей от телекамер системы видеонаблюдения установленных для обзора территории вокруг здания</w:t>
      </w:r>
      <w:r w:rsidR="00EA581B">
        <w:rPr>
          <w:rFonts w:ascii="Arial Narrow" w:hAnsi="Arial Narrow"/>
          <w:sz w:val="24"/>
        </w:rPr>
        <w:t>,</w:t>
      </w:r>
      <w:r>
        <w:rPr>
          <w:rFonts w:ascii="Arial Narrow" w:hAnsi="Arial Narrow"/>
          <w:sz w:val="24"/>
        </w:rPr>
        <w:t xml:space="preserve"> проектом предусматривается установка</w:t>
      </w:r>
      <w:r w:rsidR="00605215">
        <w:rPr>
          <w:rFonts w:ascii="Arial Narrow" w:hAnsi="Arial Narrow"/>
          <w:sz w:val="24"/>
        </w:rPr>
        <w:t xml:space="preserve"> </w:t>
      </w:r>
      <w:r>
        <w:rPr>
          <w:rFonts w:ascii="Arial Narrow" w:hAnsi="Arial Narrow"/>
          <w:sz w:val="24"/>
        </w:rPr>
        <w:t xml:space="preserve">уличных узлов </w:t>
      </w:r>
      <w:r w:rsidR="00EA581B">
        <w:rPr>
          <w:rFonts w:ascii="Arial Narrow" w:hAnsi="Arial Narrow"/>
          <w:sz w:val="24"/>
        </w:rPr>
        <w:t>доступа</w:t>
      </w:r>
      <w:r w:rsidR="00BC5E06">
        <w:rPr>
          <w:rFonts w:ascii="Arial Narrow" w:hAnsi="Arial Narrow"/>
          <w:sz w:val="24"/>
        </w:rPr>
        <w:t xml:space="preserve"> </w:t>
      </w:r>
      <w:r w:rsidR="00BC5E06" w:rsidRPr="00BC5E06">
        <w:rPr>
          <w:rFonts w:ascii="Arial Narrow" w:hAnsi="Arial Narrow"/>
          <w:sz w:val="24"/>
        </w:rPr>
        <w:t>NSBox-4161HR</w:t>
      </w:r>
      <w:r w:rsidR="00BC5E06">
        <w:rPr>
          <w:rFonts w:ascii="Arial Narrow" w:hAnsi="Arial Narrow"/>
          <w:sz w:val="24"/>
        </w:rPr>
        <w:t xml:space="preserve">, </w:t>
      </w:r>
      <w:r w:rsidR="00BC5E06" w:rsidRPr="00BC5E06">
        <w:rPr>
          <w:rFonts w:ascii="Arial Narrow" w:hAnsi="Arial Narrow"/>
          <w:sz w:val="24"/>
        </w:rPr>
        <w:t>NSBox-</w:t>
      </w:r>
      <w:r w:rsidR="00BC5E06">
        <w:rPr>
          <w:rFonts w:ascii="Arial Narrow" w:hAnsi="Arial Narrow"/>
          <w:sz w:val="24"/>
        </w:rPr>
        <w:t>4081</w:t>
      </w:r>
      <w:r w:rsidR="00BC5E06" w:rsidRPr="00BC5E06">
        <w:rPr>
          <w:rFonts w:ascii="Arial Narrow" w:hAnsi="Arial Narrow"/>
          <w:sz w:val="24"/>
        </w:rPr>
        <w:t>HR</w:t>
      </w:r>
      <w:r w:rsidR="00BC5E06">
        <w:rPr>
          <w:rFonts w:ascii="Arial Narrow" w:hAnsi="Arial Narrow"/>
          <w:sz w:val="24"/>
        </w:rPr>
        <w:t xml:space="preserve">, </w:t>
      </w:r>
      <w:r w:rsidR="00BC5E06" w:rsidRPr="00BC5E06">
        <w:rPr>
          <w:rFonts w:ascii="Arial Narrow" w:hAnsi="Arial Narrow"/>
          <w:sz w:val="24"/>
        </w:rPr>
        <w:t>NSBox-</w:t>
      </w:r>
      <w:r w:rsidR="00BC5E06">
        <w:rPr>
          <w:rFonts w:ascii="Arial Narrow" w:hAnsi="Arial Narrow"/>
          <w:sz w:val="24"/>
        </w:rPr>
        <w:t>4042</w:t>
      </w:r>
      <w:r w:rsidR="00BC5E06" w:rsidRPr="00BC5E06">
        <w:rPr>
          <w:rFonts w:ascii="Arial Narrow" w:hAnsi="Arial Narrow"/>
          <w:sz w:val="24"/>
        </w:rPr>
        <w:t>HR</w:t>
      </w:r>
      <w:r w:rsidR="00401B90" w:rsidRPr="00401B90">
        <w:rPr>
          <w:rFonts w:ascii="Arial Narrow" w:hAnsi="Arial Narrow"/>
          <w:sz w:val="24"/>
        </w:rPr>
        <w:t xml:space="preserve"> </w:t>
      </w:r>
      <w:r w:rsidR="00BC5E06">
        <w:rPr>
          <w:rFonts w:ascii="Arial Narrow" w:hAnsi="Arial Narrow"/>
          <w:sz w:val="24"/>
        </w:rPr>
        <w:t>(</w:t>
      </w:r>
      <w:r w:rsidR="00AE230D">
        <w:rPr>
          <w:rFonts w:ascii="Arial Narrow" w:hAnsi="Arial Narrow"/>
          <w:sz w:val="24"/>
        </w:rPr>
        <w:t>ШВН 1.1 – ШВН 1.5</w:t>
      </w:r>
      <w:r w:rsidR="00BC5E06">
        <w:rPr>
          <w:rFonts w:ascii="Arial Narrow" w:hAnsi="Arial Narrow"/>
          <w:sz w:val="24"/>
        </w:rPr>
        <w:t>)</w:t>
      </w:r>
      <w:r w:rsidR="00401B90">
        <w:rPr>
          <w:rFonts w:ascii="Arial Narrow" w:hAnsi="Arial Narrow"/>
          <w:sz w:val="24"/>
        </w:rPr>
        <w:t xml:space="preserve"> </w:t>
      </w:r>
      <w:r w:rsidR="00401B90" w:rsidRPr="00EA581B">
        <w:rPr>
          <w:rFonts w:ascii="Arial Narrow" w:hAnsi="Arial Narrow"/>
          <w:sz w:val="24"/>
        </w:rPr>
        <w:t>предназначен</w:t>
      </w:r>
      <w:r w:rsidR="00401B90">
        <w:rPr>
          <w:rFonts w:ascii="Arial Narrow" w:hAnsi="Arial Narrow"/>
          <w:sz w:val="24"/>
        </w:rPr>
        <w:t>ных</w:t>
      </w:r>
      <w:r w:rsidR="00EA581B" w:rsidRPr="00EA581B">
        <w:rPr>
          <w:rFonts w:ascii="Arial Narrow" w:hAnsi="Arial Narrow"/>
          <w:sz w:val="24"/>
        </w:rPr>
        <w:t xml:space="preserve"> для организации защищенных уличных систем IP-видеонаблюдения. Устройство обеспечивает подключение IP-видеокамер к оптоволоконной сети по технологии </w:t>
      </w:r>
      <w:proofErr w:type="spellStart"/>
      <w:r w:rsidR="00EA581B" w:rsidRPr="00EA581B">
        <w:rPr>
          <w:rFonts w:ascii="Arial Narrow" w:hAnsi="Arial Narrow"/>
          <w:sz w:val="24"/>
        </w:rPr>
        <w:t>Gigabit</w:t>
      </w:r>
      <w:proofErr w:type="spellEnd"/>
      <w:r w:rsidR="00EA581B" w:rsidRPr="00EA581B">
        <w:rPr>
          <w:rFonts w:ascii="Arial Narrow" w:hAnsi="Arial Narrow"/>
          <w:sz w:val="24"/>
        </w:rPr>
        <w:t xml:space="preserve"> Ethernet, а также питание подключаемых устройств по технологии PoE IEEE 802.3af. Устройство состоит из монтажного шкафа, коммутатора с источником питания и необходимого комплекта вспомогательного оборудования. Климатическое исполнение соответствует УХЛ 1 ГОСТ 15150-69. Степень защиты IP66. Питание осуществляется от сети переменного тока с напряжением 220В.</w:t>
      </w:r>
      <w:r w:rsidR="004D6983">
        <w:rPr>
          <w:rFonts w:ascii="Arial Narrow" w:hAnsi="Arial Narrow"/>
          <w:sz w:val="24"/>
        </w:rPr>
        <w:t xml:space="preserve"> Автоматический выключател</w:t>
      </w:r>
      <w:r w:rsidR="006D530C">
        <w:rPr>
          <w:rFonts w:ascii="Arial Narrow" w:hAnsi="Arial Narrow"/>
          <w:sz w:val="24"/>
        </w:rPr>
        <w:t>ь</w:t>
      </w:r>
      <w:r w:rsidR="004D6983">
        <w:rPr>
          <w:rFonts w:ascii="Arial Narrow" w:hAnsi="Arial Narrow"/>
          <w:sz w:val="24"/>
        </w:rPr>
        <w:t xml:space="preserve"> 10А.</w:t>
      </w:r>
      <w:r w:rsidR="00EA581B" w:rsidRPr="00EA581B">
        <w:rPr>
          <w:rFonts w:ascii="Arial Narrow" w:hAnsi="Arial Narrow"/>
          <w:sz w:val="24"/>
        </w:rPr>
        <w:t xml:space="preserve"> Устройство оборудовано системой </w:t>
      </w:r>
      <w:proofErr w:type="spellStart"/>
      <w:r w:rsidR="00EA581B" w:rsidRPr="00EA581B">
        <w:rPr>
          <w:rFonts w:ascii="Arial Narrow" w:hAnsi="Arial Narrow"/>
          <w:sz w:val="24"/>
        </w:rPr>
        <w:t>термостабилизации</w:t>
      </w:r>
      <w:proofErr w:type="spellEnd"/>
      <w:r w:rsidR="00EA581B" w:rsidRPr="00EA581B">
        <w:rPr>
          <w:rFonts w:ascii="Arial Narrow" w:hAnsi="Arial Narrow"/>
          <w:sz w:val="24"/>
        </w:rPr>
        <w:t xml:space="preserve"> для поддержания заданной температуры внутри шкафа</w:t>
      </w:r>
      <w:r w:rsidR="00EA581B">
        <w:rPr>
          <w:rFonts w:ascii="Arial Narrow" w:hAnsi="Arial Narrow"/>
          <w:sz w:val="24"/>
        </w:rPr>
        <w:t>.</w:t>
      </w:r>
    </w:p>
    <w:p w:rsidR="00640FD9" w:rsidRDefault="00640FD9" w:rsidP="00EF5D73">
      <w:pPr>
        <w:spacing w:line="276" w:lineRule="auto"/>
        <w:ind w:left="284" w:firstLine="283"/>
        <w:jc w:val="both"/>
        <w:rPr>
          <w:rFonts w:ascii="Arial Narrow" w:hAnsi="Arial Narrow"/>
          <w:sz w:val="24"/>
        </w:rPr>
      </w:pPr>
    </w:p>
    <w:p w:rsidR="00640FD9" w:rsidRDefault="00640FD9" w:rsidP="00EF5D73">
      <w:pPr>
        <w:spacing w:line="276" w:lineRule="auto"/>
        <w:ind w:left="284" w:firstLine="283"/>
        <w:jc w:val="both"/>
        <w:rPr>
          <w:rFonts w:ascii="Arial Narrow" w:hAnsi="Arial Narrow"/>
          <w:sz w:val="24"/>
        </w:rPr>
      </w:pPr>
    </w:p>
    <w:p w:rsidR="00EA581B" w:rsidRDefault="00EA581B" w:rsidP="00EF5D73">
      <w:pPr>
        <w:spacing w:line="276" w:lineRule="auto"/>
        <w:ind w:left="284" w:firstLine="283"/>
        <w:jc w:val="both"/>
        <w:rPr>
          <w:rFonts w:ascii="Arial Narrow" w:hAnsi="Arial Narrow"/>
          <w:sz w:val="24"/>
        </w:rPr>
      </w:pPr>
      <w:r>
        <w:rPr>
          <w:rFonts w:ascii="Arial Narrow" w:hAnsi="Arial Narrow"/>
          <w:sz w:val="24"/>
        </w:rPr>
        <w:t>Основные технические характеристики</w:t>
      </w:r>
      <w:r w:rsidR="00401B90">
        <w:rPr>
          <w:rFonts w:ascii="Arial Narrow" w:hAnsi="Arial Narrow"/>
          <w:sz w:val="24"/>
        </w:rPr>
        <w:t xml:space="preserve"> узл</w:t>
      </w:r>
      <w:r w:rsidR="00AE230D">
        <w:rPr>
          <w:rFonts w:ascii="Arial Narrow" w:hAnsi="Arial Narrow"/>
          <w:sz w:val="24"/>
        </w:rPr>
        <w:t>ов</w:t>
      </w:r>
      <w:r w:rsidR="00401B90">
        <w:rPr>
          <w:rFonts w:ascii="Arial Narrow" w:hAnsi="Arial Narrow"/>
          <w:sz w:val="24"/>
        </w:rPr>
        <w:t xml:space="preserve"> доступа </w:t>
      </w:r>
      <w:proofErr w:type="spellStart"/>
      <w:r w:rsidR="00401B90" w:rsidRPr="00401B90">
        <w:rPr>
          <w:rFonts w:ascii="Arial Narrow" w:hAnsi="Arial Narrow"/>
          <w:sz w:val="24"/>
        </w:rPr>
        <w:t>NSBox</w:t>
      </w:r>
      <w:proofErr w:type="spellEnd"/>
    </w:p>
    <w:tbl>
      <w:tblPr>
        <w:tblStyle w:val="ae"/>
        <w:tblW w:w="0" w:type="auto"/>
        <w:jc w:val="center"/>
        <w:tblLook w:val="04A0" w:firstRow="1" w:lastRow="0" w:firstColumn="1" w:lastColumn="0" w:noHBand="0" w:noVBand="1"/>
      </w:tblPr>
      <w:tblGrid>
        <w:gridCol w:w="2934"/>
        <w:gridCol w:w="2023"/>
        <w:gridCol w:w="2268"/>
        <w:gridCol w:w="2268"/>
      </w:tblGrid>
      <w:tr w:rsidR="00BC5E06" w:rsidTr="00BC5E06">
        <w:trPr>
          <w:jc w:val="center"/>
        </w:trPr>
        <w:tc>
          <w:tcPr>
            <w:tcW w:w="2934" w:type="dxa"/>
            <w:vAlign w:val="center"/>
          </w:tcPr>
          <w:p w:rsidR="00BC5E06" w:rsidRDefault="00BC5E06" w:rsidP="00470935">
            <w:pPr>
              <w:ind w:left="171"/>
              <w:rPr>
                <w:rFonts w:ascii="Arial Narrow" w:hAnsi="Arial Narrow"/>
                <w:sz w:val="22"/>
                <w:szCs w:val="24"/>
              </w:rPr>
            </w:pPr>
          </w:p>
        </w:tc>
        <w:tc>
          <w:tcPr>
            <w:tcW w:w="2023" w:type="dxa"/>
            <w:vAlign w:val="center"/>
          </w:tcPr>
          <w:p w:rsidR="00BC5E06" w:rsidRPr="00BC5E06" w:rsidRDefault="00BC5E06" w:rsidP="00401B90">
            <w:pPr>
              <w:ind w:left="171"/>
              <w:rPr>
                <w:rFonts w:ascii="Arial Narrow" w:hAnsi="Arial Narrow"/>
                <w:b/>
                <w:sz w:val="22"/>
                <w:szCs w:val="24"/>
              </w:rPr>
            </w:pPr>
            <w:r w:rsidRPr="00BC5E06">
              <w:rPr>
                <w:rFonts w:ascii="Arial Narrow" w:hAnsi="Arial Narrow"/>
                <w:b/>
                <w:sz w:val="24"/>
              </w:rPr>
              <w:t>NSBox-4161HR</w:t>
            </w:r>
          </w:p>
        </w:tc>
        <w:tc>
          <w:tcPr>
            <w:tcW w:w="2268" w:type="dxa"/>
          </w:tcPr>
          <w:p w:rsidR="00BC5E06" w:rsidRPr="00BC5E06" w:rsidRDefault="00BC5E06" w:rsidP="00401B90">
            <w:pPr>
              <w:ind w:left="171"/>
              <w:rPr>
                <w:rFonts w:ascii="Arial Narrow" w:hAnsi="Arial Narrow"/>
                <w:b/>
                <w:sz w:val="22"/>
                <w:szCs w:val="24"/>
              </w:rPr>
            </w:pPr>
            <w:r w:rsidRPr="00BC5E06">
              <w:rPr>
                <w:rFonts w:ascii="Arial Narrow" w:hAnsi="Arial Narrow"/>
                <w:b/>
                <w:sz w:val="24"/>
              </w:rPr>
              <w:t>NSBox-4081HR</w:t>
            </w:r>
          </w:p>
        </w:tc>
        <w:tc>
          <w:tcPr>
            <w:tcW w:w="2268" w:type="dxa"/>
          </w:tcPr>
          <w:p w:rsidR="00BC5E06" w:rsidRPr="00BC5E06" w:rsidRDefault="00BC5E06" w:rsidP="00401B90">
            <w:pPr>
              <w:ind w:left="171"/>
              <w:rPr>
                <w:rFonts w:ascii="Arial Narrow" w:hAnsi="Arial Narrow"/>
                <w:b/>
                <w:sz w:val="22"/>
                <w:szCs w:val="24"/>
              </w:rPr>
            </w:pPr>
            <w:r w:rsidRPr="00BC5E06">
              <w:rPr>
                <w:rFonts w:ascii="Arial Narrow" w:hAnsi="Arial Narrow"/>
                <w:b/>
                <w:sz w:val="24"/>
              </w:rPr>
              <w:t>NSBox-4042HR</w:t>
            </w:r>
          </w:p>
        </w:tc>
      </w:tr>
      <w:tr w:rsidR="00BC5E06" w:rsidTr="00BC5E06">
        <w:trPr>
          <w:jc w:val="center"/>
        </w:trPr>
        <w:tc>
          <w:tcPr>
            <w:tcW w:w="2934" w:type="dxa"/>
            <w:vAlign w:val="center"/>
          </w:tcPr>
          <w:p w:rsidR="00BC5E06" w:rsidRPr="00445102" w:rsidRDefault="00BC5E06" w:rsidP="00470935">
            <w:pPr>
              <w:ind w:left="171"/>
              <w:rPr>
                <w:rFonts w:ascii="Arial Narrow" w:hAnsi="Arial Narrow"/>
                <w:sz w:val="22"/>
                <w:szCs w:val="24"/>
              </w:rPr>
            </w:pPr>
            <w:r>
              <w:rPr>
                <w:rFonts w:ascii="Arial Narrow" w:hAnsi="Arial Narrow"/>
                <w:sz w:val="22"/>
                <w:szCs w:val="24"/>
              </w:rPr>
              <w:t>Кол-во подключаемых камер</w:t>
            </w:r>
          </w:p>
        </w:tc>
        <w:tc>
          <w:tcPr>
            <w:tcW w:w="2023" w:type="dxa"/>
            <w:vAlign w:val="center"/>
          </w:tcPr>
          <w:p w:rsidR="00BC5E06" w:rsidRPr="00BC5E06" w:rsidRDefault="00BC5E06" w:rsidP="00BC5E06">
            <w:pPr>
              <w:ind w:left="171" w:hanging="171"/>
              <w:jc w:val="center"/>
              <w:rPr>
                <w:rFonts w:ascii="Arial Narrow" w:hAnsi="Arial Narrow"/>
                <w:sz w:val="22"/>
                <w:szCs w:val="24"/>
              </w:rPr>
            </w:pPr>
            <w:r w:rsidRPr="00BC5E06">
              <w:rPr>
                <w:rFonts w:ascii="Arial Narrow" w:hAnsi="Arial Narrow"/>
                <w:sz w:val="22"/>
                <w:szCs w:val="24"/>
              </w:rPr>
              <w:t>16</w:t>
            </w:r>
          </w:p>
        </w:tc>
        <w:tc>
          <w:tcPr>
            <w:tcW w:w="2268" w:type="dxa"/>
            <w:vAlign w:val="center"/>
          </w:tcPr>
          <w:p w:rsidR="00BC5E06" w:rsidRPr="00BC5E06" w:rsidRDefault="00BC5E06" w:rsidP="00BC5E06">
            <w:pPr>
              <w:ind w:left="171" w:hanging="171"/>
              <w:jc w:val="center"/>
              <w:rPr>
                <w:rFonts w:ascii="Arial Narrow" w:hAnsi="Arial Narrow"/>
                <w:sz w:val="22"/>
                <w:szCs w:val="24"/>
              </w:rPr>
            </w:pPr>
            <w:r w:rsidRPr="00BC5E06">
              <w:rPr>
                <w:rFonts w:ascii="Arial Narrow" w:hAnsi="Arial Narrow"/>
                <w:sz w:val="22"/>
                <w:szCs w:val="24"/>
              </w:rPr>
              <w:t>8</w:t>
            </w:r>
          </w:p>
        </w:tc>
        <w:tc>
          <w:tcPr>
            <w:tcW w:w="2268" w:type="dxa"/>
            <w:vAlign w:val="center"/>
          </w:tcPr>
          <w:p w:rsidR="00BC5E06" w:rsidRPr="00BC5E06" w:rsidRDefault="00BC5E06" w:rsidP="00BC5E06">
            <w:pPr>
              <w:ind w:left="171" w:hanging="171"/>
              <w:jc w:val="center"/>
              <w:rPr>
                <w:rFonts w:ascii="Arial Narrow" w:hAnsi="Arial Narrow"/>
                <w:sz w:val="22"/>
                <w:szCs w:val="24"/>
              </w:rPr>
            </w:pPr>
            <w:r w:rsidRPr="00BC5E06">
              <w:rPr>
                <w:rFonts w:ascii="Arial Narrow" w:hAnsi="Arial Narrow"/>
                <w:sz w:val="22"/>
                <w:szCs w:val="24"/>
              </w:rPr>
              <w:t>4</w:t>
            </w:r>
          </w:p>
        </w:tc>
      </w:tr>
      <w:tr w:rsidR="00BC5E06" w:rsidTr="00BC5E06">
        <w:trPr>
          <w:jc w:val="center"/>
        </w:trPr>
        <w:tc>
          <w:tcPr>
            <w:tcW w:w="2934" w:type="dxa"/>
            <w:vAlign w:val="center"/>
          </w:tcPr>
          <w:p w:rsidR="00BC5E06" w:rsidRPr="00401B90" w:rsidRDefault="00BC5E06" w:rsidP="00470935">
            <w:pPr>
              <w:ind w:left="171"/>
              <w:rPr>
                <w:rFonts w:ascii="Arial Narrow" w:hAnsi="Arial Narrow"/>
                <w:sz w:val="22"/>
                <w:szCs w:val="24"/>
              </w:rPr>
            </w:pPr>
            <w:r>
              <w:rPr>
                <w:rFonts w:ascii="Arial Narrow" w:hAnsi="Arial Narrow"/>
                <w:sz w:val="22"/>
                <w:szCs w:val="24"/>
              </w:rPr>
              <w:t>Тип коммутатора</w:t>
            </w:r>
          </w:p>
        </w:tc>
        <w:tc>
          <w:tcPr>
            <w:tcW w:w="2023" w:type="dxa"/>
            <w:vAlign w:val="center"/>
          </w:tcPr>
          <w:p w:rsidR="00BC5E06" w:rsidRPr="00BC5E06" w:rsidRDefault="00BC5E06" w:rsidP="00BC5E06">
            <w:pPr>
              <w:ind w:left="171" w:hanging="171"/>
              <w:jc w:val="center"/>
              <w:rPr>
                <w:rFonts w:ascii="Arial Narrow" w:hAnsi="Arial Narrow"/>
                <w:sz w:val="22"/>
                <w:szCs w:val="24"/>
              </w:rPr>
            </w:pPr>
            <w:r w:rsidRPr="00BC5E06">
              <w:rPr>
                <w:rFonts w:ascii="Arial Narrow" w:hAnsi="Arial Narrow"/>
                <w:sz w:val="22"/>
                <w:szCs w:val="24"/>
              </w:rPr>
              <w:t>NIS-3500-3426PGE</w:t>
            </w:r>
          </w:p>
        </w:tc>
        <w:tc>
          <w:tcPr>
            <w:tcW w:w="2268" w:type="dxa"/>
            <w:vAlign w:val="center"/>
          </w:tcPr>
          <w:p w:rsidR="00BC5E06" w:rsidRPr="00BC5E06" w:rsidRDefault="00BC5E06" w:rsidP="00BC5E06">
            <w:pPr>
              <w:ind w:left="171"/>
              <w:jc w:val="center"/>
              <w:rPr>
                <w:rFonts w:ascii="Arial Narrow" w:hAnsi="Arial Narrow"/>
                <w:sz w:val="22"/>
                <w:szCs w:val="24"/>
              </w:rPr>
            </w:pPr>
            <w:r w:rsidRPr="00BC5E06">
              <w:rPr>
                <w:rFonts w:ascii="Arial Narrow" w:hAnsi="Arial Narrow"/>
                <w:sz w:val="22"/>
                <w:szCs w:val="24"/>
              </w:rPr>
              <w:t>NIS-3500-3408PGE</w:t>
            </w:r>
          </w:p>
        </w:tc>
        <w:tc>
          <w:tcPr>
            <w:tcW w:w="2268" w:type="dxa"/>
            <w:vAlign w:val="center"/>
          </w:tcPr>
          <w:p w:rsidR="00BC5E06" w:rsidRPr="00BC5E06" w:rsidRDefault="00BC5E06" w:rsidP="00BC5E06">
            <w:pPr>
              <w:ind w:left="171"/>
              <w:jc w:val="center"/>
              <w:rPr>
                <w:rFonts w:ascii="Arial Narrow" w:hAnsi="Arial Narrow"/>
                <w:sz w:val="22"/>
                <w:szCs w:val="24"/>
              </w:rPr>
            </w:pPr>
            <w:r w:rsidRPr="00BC5E06">
              <w:rPr>
                <w:rFonts w:ascii="Arial Narrow" w:hAnsi="Arial Narrow"/>
                <w:sz w:val="22"/>
                <w:szCs w:val="24"/>
              </w:rPr>
              <w:t>NIS-3500-3224PGE</w:t>
            </w:r>
          </w:p>
        </w:tc>
      </w:tr>
      <w:tr w:rsidR="00BC5E06" w:rsidTr="00BC5E06">
        <w:trPr>
          <w:jc w:val="center"/>
        </w:trPr>
        <w:tc>
          <w:tcPr>
            <w:tcW w:w="2934" w:type="dxa"/>
            <w:vAlign w:val="center"/>
          </w:tcPr>
          <w:p w:rsidR="00BC5E06" w:rsidRPr="00401B90" w:rsidRDefault="00BC5E06" w:rsidP="00401B90">
            <w:pPr>
              <w:ind w:left="171"/>
              <w:rPr>
                <w:rFonts w:ascii="Arial Narrow" w:hAnsi="Arial Narrow"/>
                <w:sz w:val="22"/>
                <w:szCs w:val="24"/>
              </w:rPr>
            </w:pPr>
            <w:r w:rsidRPr="00401B90">
              <w:rPr>
                <w:rFonts w:ascii="Arial Narrow" w:hAnsi="Arial Narrow"/>
                <w:sz w:val="22"/>
                <w:szCs w:val="24"/>
              </w:rPr>
              <w:t>Напряжение питания</w:t>
            </w:r>
          </w:p>
        </w:tc>
        <w:tc>
          <w:tcPr>
            <w:tcW w:w="2023" w:type="dxa"/>
            <w:vAlign w:val="center"/>
          </w:tcPr>
          <w:p w:rsidR="00BC5E06" w:rsidRDefault="00BC5E06" w:rsidP="00BC5E06">
            <w:pPr>
              <w:ind w:left="171" w:hanging="171"/>
              <w:jc w:val="center"/>
              <w:rPr>
                <w:rFonts w:ascii="Arial Narrow" w:hAnsi="Arial Narrow"/>
                <w:sz w:val="22"/>
                <w:szCs w:val="24"/>
              </w:rPr>
            </w:pPr>
            <w:r>
              <w:rPr>
                <w:rFonts w:ascii="Arial Narrow" w:hAnsi="Arial Narrow"/>
                <w:sz w:val="22"/>
                <w:szCs w:val="24"/>
              </w:rPr>
              <w:t>110-240 В</w:t>
            </w:r>
          </w:p>
        </w:tc>
        <w:tc>
          <w:tcPr>
            <w:tcW w:w="2268" w:type="dxa"/>
            <w:vAlign w:val="center"/>
          </w:tcPr>
          <w:p w:rsidR="00BC5E06" w:rsidRDefault="00BC5E06" w:rsidP="00BC5E06">
            <w:pPr>
              <w:ind w:left="171" w:hanging="171"/>
              <w:jc w:val="center"/>
              <w:rPr>
                <w:rFonts w:ascii="Arial Narrow" w:hAnsi="Arial Narrow"/>
                <w:sz w:val="22"/>
                <w:szCs w:val="24"/>
              </w:rPr>
            </w:pPr>
            <w:r>
              <w:rPr>
                <w:rFonts w:ascii="Arial Narrow" w:hAnsi="Arial Narrow"/>
                <w:sz w:val="22"/>
                <w:szCs w:val="24"/>
              </w:rPr>
              <w:t>110-240 В</w:t>
            </w:r>
          </w:p>
        </w:tc>
        <w:tc>
          <w:tcPr>
            <w:tcW w:w="2268" w:type="dxa"/>
            <w:vAlign w:val="center"/>
          </w:tcPr>
          <w:p w:rsidR="00BC5E06" w:rsidRDefault="00BC5E06" w:rsidP="00BC5E06">
            <w:pPr>
              <w:ind w:left="171" w:hanging="171"/>
              <w:jc w:val="center"/>
              <w:rPr>
                <w:rFonts w:ascii="Arial Narrow" w:hAnsi="Arial Narrow"/>
                <w:sz w:val="22"/>
                <w:szCs w:val="24"/>
              </w:rPr>
            </w:pPr>
            <w:r>
              <w:rPr>
                <w:rFonts w:ascii="Arial Narrow" w:hAnsi="Arial Narrow"/>
                <w:sz w:val="22"/>
                <w:szCs w:val="24"/>
              </w:rPr>
              <w:t>110-240 В</w:t>
            </w:r>
          </w:p>
        </w:tc>
      </w:tr>
      <w:tr w:rsidR="00BC5E06" w:rsidTr="00BC5E06">
        <w:trPr>
          <w:jc w:val="center"/>
        </w:trPr>
        <w:tc>
          <w:tcPr>
            <w:tcW w:w="2934" w:type="dxa"/>
            <w:vAlign w:val="center"/>
          </w:tcPr>
          <w:p w:rsidR="00BC5E06" w:rsidRPr="004D6983" w:rsidRDefault="00BC5E06" w:rsidP="00401B90">
            <w:pPr>
              <w:ind w:left="171"/>
              <w:rPr>
                <w:rFonts w:ascii="Arial Narrow" w:hAnsi="Arial Narrow"/>
                <w:sz w:val="22"/>
                <w:szCs w:val="24"/>
              </w:rPr>
            </w:pPr>
            <w:r>
              <w:rPr>
                <w:rFonts w:ascii="Arial Narrow" w:hAnsi="Arial Narrow"/>
                <w:sz w:val="22"/>
                <w:szCs w:val="24"/>
              </w:rPr>
              <w:t>Автоматический выключатель</w:t>
            </w:r>
          </w:p>
        </w:tc>
        <w:tc>
          <w:tcPr>
            <w:tcW w:w="2023" w:type="dxa"/>
            <w:vAlign w:val="center"/>
          </w:tcPr>
          <w:p w:rsidR="00BC5E06" w:rsidRDefault="00BC5E06" w:rsidP="00BC5E06">
            <w:pPr>
              <w:ind w:left="171" w:hanging="171"/>
              <w:jc w:val="center"/>
              <w:rPr>
                <w:rFonts w:ascii="Arial Narrow" w:hAnsi="Arial Narrow"/>
                <w:sz w:val="22"/>
                <w:szCs w:val="24"/>
              </w:rPr>
            </w:pPr>
            <w:r>
              <w:rPr>
                <w:rFonts w:ascii="Arial Narrow" w:hAnsi="Arial Narrow"/>
                <w:sz w:val="22"/>
                <w:szCs w:val="24"/>
              </w:rPr>
              <w:t>10А</w:t>
            </w:r>
          </w:p>
        </w:tc>
        <w:tc>
          <w:tcPr>
            <w:tcW w:w="2268" w:type="dxa"/>
            <w:vAlign w:val="center"/>
          </w:tcPr>
          <w:p w:rsidR="00BC5E06" w:rsidRDefault="00BC5E06" w:rsidP="00BC5E06">
            <w:pPr>
              <w:ind w:left="171" w:hanging="171"/>
              <w:jc w:val="center"/>
              <w:rPr>
                <w:rFonts w:ascii="Arial Narrow" w:hAnsi="Arial Narrow"/>
                <w:sz w:val="22"/>
                <w:szCs w:val="24"/>
              </w:rPr>
            </w:pPr>
            <w:r>
              <w:rPr>
                <w:rFonts w:ascii="Arial Narrow" w:hAnsi="Arial Narrow"/>
                <w:sz w:val="22"/>
                <w:szCs w:val="24"/>
              </w:rPr>
              <w:t>10А</w:t>
            </w:r>
          </w:p>
        </w:tc>
        <w:tc>
          <w:tcPr>
            <w:tcW w:w="2268" w:type="dxa"/>
            <w:vAlign w:val="center"/>
          </w:tcPr>
          <w:p w:rsidR="00BC5E06" w:rsidRDefault="00BC5E06" w:rsidP="00BC5E06">
            <w:pPr>
              <w:ind w:left="171" w:hanging="171"/>
              <w:jc w:val="center"/>
              <w:rPr>
                <w:rFonts w:ascii="Arial Narrow" w:hAnsi="Arial Narrow"/>
                <w:sz w:val="22"/>
                <w:szCs w:val="24"/>
              </w:rPr>
            </w:pPr>
            <w:r>
              <w:rPr>
                <w:rFonts w:ascii="Arial Narrow" w:hAnsi="Arial Narrow"/>
                <w:sz w:val="22"/>
                <w:szCs w:val="24"/>
              </w:rPr>
              <w:t>10А</w:t>
            </w:r>
          </w:p>
        </w:tc>
      </w:tr>
      <w:tr w:rsidR="00BC5E06" w:rsidTr="00BC5E06">
        <w:trPr>
          <w:jc w:val="center"/>
        </w:trPr>
        <w:tc>
          <w:tcPr>
            <w:tcW w:w="2934" w:type="dxa"/>
            <w:vAlign w:val="center"/>
          </w:tcPr>
          <w:p w:rsidR="00BC5E06" w:rsidRPr="00445102" w:rsidRDefault="00BC5E06" w:rsidP="00BC5E06">
            <w:pPr>
              <w:ind w:left="171"/>
              <w:rPr>
                <w:rFonts w:ascii="Arial Narrow" w:hAnsi="Arial Narrow"/>
                <w:sz w:val="22"/>
                <w:szCs w:val="24"/>
              </w:rPr>
            </w:pPr>
            <w:r w:rsidRPr="00401B90">
              <w:rPr>
                <w:rFonts w:ascii="Arial Narrow" w:hAnsi="Arial Narrow"/>
                <w:sz w:val="22"/>
                <w:szCs w:val="24"/>
              </w:rPr>
              <w:t>Рабочая температура (без термоизоляции)</w:t>
            </w:r>
          </w:p>
        </w:tc>
        <w:tc>
          <w:tcPr>
            <w:tcW w:w="2023"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-40÷+60 °C</w:t>
            </w:r>
          </w:p>
        </w:tc>
        <w:tc>
          <w:tcPr>
            <w:tcW w:w="2268"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-40÷+60 °C</w:t>
            </w:r>
          </w:p>
        </w:tc>
        <w:tc>
          <w:tcPr>
            <w:tcW w:w="2268"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-40÷+60 °C</w:t>
            </w:r>
          </w:p>
        </w:tc>
      </w:tr>
      <w:tr w:rsidR="00BC5E06" w:rsidTr="00BC5E06">
        <w:trPr>
          <w:jc w:val="center"/>
        </w:trPr>
        <w:tc>
          <w:tcPr>
            <w:tcW w:w="2934" w:type="dxa"/>
            <w:vAlign w:val="center"/>
          </w:tcPr>
          <w:p w:rsidR="00BC5E06" w:rsidRPr="00445102" w:rsidRDefault="00BC5E06" w:rsidP="00BC5E06">
            <w:pPr>
              <w:ind w:left="171"/>
              <w:rPr>
                <w:rFonts w:ascii="Arial Narrow" w:hAnsi="Arial Narrow"/>
                <w:sz w:val="22"/>
                <w:szCs w:val="24"/>
              </w:rPr>
            </w:pPr>
            <w:r w:rsidRPr="00401B90">
              <w:rPr>
                <w:rFonts w:ascii="Arial Narrow" w:hAnsi="Arial Narrow"/>
                <w:sz w:val="22"/>
                <w:szCs w:val="24"/>
              </w:rPr>
              <w:t>Рабочая температура (комплект термоизоляции)</w:t>
            </w:r>
          </w:p>
        </w:tc>
        <w:tc>
          <w:tcPr>
            <w:tcW w:w="2023"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-50÷+60 °C</w:t>
            </w:r>
          </w:p>
        </w:tc>
        <w:tc>
          <w:tcPr>
            <w:tcW w:w="2268"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-50÷+60 °C</w:t>
            </w:r>
          </w:p>
        </w:tc>
        <w:tc>
          <w:tcPr>
            <w:tcW w:w="2268"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-50÷+60 °C</w:t>
            </w:r>
          </w:p>
        </w:tc>
      </w:tr>
      <w:tr w:rsidR="00BC5E06" w:rsidRPr="002B46F3" w:rsidTr="00BC5E06">
        <w:trPr>
          <w:jc w:val="center"/>
        </w:trPr>
        <w:tc>
          <w:tcPr>
            <w:tcW w:w="2934" w:type="dxa"/>
            <w:vAlign w:val="center"/>
          </w:tcPr>
          <w:p w:rsidR="00BC5E06" w:rsidRPr="00401B90" w:rsidRDefault="00BC5E06" w:rsidP="00BC5E06">
            <w:pPr>
              <w:ind w:left="171"/>
              <w:rPr>
                <w:rFonts w:ascii="Arial Narrow" w:hAnsi="Arial Narrow"/>
                <w:sz w:val="22"/>
                <w:szCs w:val="24"/>
              </w:rPr>
            </w:pPr>
            <w:r>
              <w:rPr>
                <w:rFonts w:ascii="Arial Narrow" w:hAnsi="Arial Narrow"/>
                <w:sz w:val="22"/>
                <w:szCs w:val="24"/>
              </w:rPr>
              <w:t>Система бесперебойного питания</w:t>
            </w:r>
          </w:p>
        </w:tc>
        <w:tc>
          <w:tcPr>
            <w:tcW w:w="2023" w:type="dxa"/>
            <w:vAlign w:val="center"/>
          </w:tcPr>
          <w:p w:rsidR="00BC5E06" w:rsidRPr="00B75042" w:rsidRDefault="00BC5E06" w:rsidP="00BC5E06">
            <w:pPr>
              <w:ind w:left="171" w:hanging="171"/>
              <w:jc w:val="center"/>
              <w:rPr>
                <w:rFonts w:ascii="Arial Narrow" w:hAnsi="Arial Narrow"/>
                <w:sz w:val="22"/>
                <w:szCs w:val="24"/>
                <w:lang w:val="en-US"/>
              </w:rPr>
            </w:pPr>
            <w:r w:rsidRPr="00BC5E06">
              <w:rPr>
                <w:rFonts w:ascii="Arial Narrow" w:hAnsi="Arial Narrow"/>
                <w:sz w:val="22"/>
                <w:szCs w:val="24"/>
              </w:rPr>
              <w:t>СБП</w:t>
            </w:r>
            <w:r w:rsidRPr="00B75042">
              <w:rPr>
                <w:rFonts w:ascii="Arial Narrow" w:hAnsi="Arial Narrow"/>
                <w:sz w:val="22"/>
                <w:szCs w:val="24"/>
                <w:lang w:val="en-US"/>
              </w:rPr>
              <w:t xml:space="preserve"> 48VDC-500VA (4x 7Ah)</w:t>
            </w:r>
          </w:p>
        </w:tc>
        <w:tc>
          <w:tcPr>
            <w:tcW w:w="2268" w:type="dxa"/>
            <w:vAlign w:val="center"/>
          </w:tcPr>
          <w:p w:rsidR="00BC5E06" w:rsidRPr="00B75042" w:rsidRDefault="00BC5E06" w:rsidP="00BC5E06">
            <w:pPr>
              <w:ind w:left="171" w:hanging="171"/>
              <w:jc w:val="center"/>
              <w:rPr>
                <w:rFonts w:ascii="Arial Narrow" w:hAnsi="Arial Narrow"/>
                <w:sz w:val="22"/>
                <w:szCs w:val="24"/>
                <w:lang w:val="en-US"/>
              </w:rPr>
            </w:pPr>
            <w:r w:rsidRPr="00BC5E06">
              <w:rPr>
                <w:rFonts w:ascii="Arial Narrow" w:hAnsi="Arial Narrow"/>
                <w:sz w:val="22"/>
                <w:szCs w:val="24"/>
              </w:rPr>
              <w:t>СБП</w:t>
            </w:r>
            <w:r w:rsidRPr="00B75042">
              <w:rPr>
                <w:rFonts w:ascii="Arial Narrow" w:hAnsi="Arial Narrow"/>
                <w:sz w:val="22"/>
                <w:szCs w:val="24"/>
                <w:lang w:val="en-US"/>
              </w:rPr>
              <w:t xml:space="preserve"> 48VDC-360VA (4x 7Ah)</w:t>
            </w:r>
          </w:p>
        </w:tc>
        <w:tc>
          <w:tcPr>
            <w:tcW w:w="2268" w:type="dxa"/>
            <w:vAlign w:val="center"/>
          </w:tcPr>
          <w:p w:rsidR="00BC5E06" w:rsidRPr="00B75042" w:rsidRDefault="00BC5E06" w:rsidP="00BC5E06">
            <w:pPr>
              <w:ind w:left="171" w:hanging="171"/>
              <w:jc w:val="center"/>
              <w:rPr>
                <w:rFonts w:ascii="Arial Narrow" w:hAnsi="Arial Narrow"/>
                <w:sz w:val="22"/>
                <w:szCs w:val="24"/>
                <w:lang w:val="en-US"/>
              </w:rPr>
            </w:pPr>
            <w:r w:rsidRPr="00BC5E06">
              <w:rPr>
                <w:rFonts w:ascii="Arial Narrow" w:hAnsi="Arial Narrow"/>
                <w:sz w:val="22"/>
                <w:szCs w:val="24"/>
              </w:rPr>
              <w:t>СБП</w:t>
            </w:r>
            <w:r w:rsidRPr="00B75042">
              <w:rPr>
                <w:rFonts w:ascii="Arial Narrow" w:hAnsi="Arial Narrow"/>
                <w:sz w:val="22"/>
                <w:szCs w:val="24"/>
                <w:lang w:val="en-US"/>
              </w:rPr>
              <w:t xml:space="preserve"> 48VDC-155VA (4x 7Ah)</w:t>
            </w:r>
          </w:p>
        </w:tc>
      </w:tr>
      <w:tr w:rsidR="00BC5E06" w:rsidTr="00BC5E06">
        <w:trPr>
          <w:jc w:val="center"/>
        </w:trPr>
        <w:tc>
          <w:tcPr>
            <w:tcW w:w="2934" w:type="dxa"/>
            <w:vAlign w:val="center"/>
          </w:tcPr>
          <w:p w:rsidR="00BC5E06" w:rsidRPr="00445102" w:rsidRDefault="00BC5E06" w:rsidP="00BC5E06">
            <w:pPr>
              <w:ind w:left="171"/>
              <w:rPr>
                <w:rFonts w:ascii="Arial Narrow" w:hAnsi="Arial Narrow"/>
                <w:sz w:val="22"/>
                <w:szCs w:val="24"/>
              </w:rPr>
            </w:pPr>
            <w:r w:rsidRPr="00401B90">
              <w:rPr>
                <w:rFonts w:ascii="Arial Narrow" w:hAnsi="Arial Narrow"/>
                <w:sz w:val="22"/>
                <w:szCs w:val="24"/>
              </w:rPr>
              <w:t>Потребляемая мощность, до</w:t>
            </w:r>
          </w:p>
        </w:tc>
        <w:tc>
          <w:tcPr>
            <w:tcW w:w="2023" w:type="dxa"/>
            <w:vAlign w:val="center"/>
          </w:tcPr>
          <w:p w:rsidR="00BC5E06" w:rsidRPr="00445102" w:rsidRDefault="00BC5E06" w:rsidP="00BC5E06">
            <w:pPr>
              <w:ind w:left="171" w:hanging="171"/>
              <w:jc w:val="center"/>
              <w:rPr>
                <w:rFonts w:ascii="Arial Narrow" w:hAnsi="Arial Narrow"/>
                <w:sz w:val="22"/>
                <w:szCs w:val="24"/>
              </w:rPr>
            </w:pPr>
            <w:r>
              <w:rPr>
                <w:rFonts w:ascii="Arial Narrow" w:hAnsi="Arial Narrow"/>
                <w:sz w:val="22"/>
                <w:szCs w:val="24"/>
              </w:rPr>
              <w:t>500 Вт</w:t>
            </w:r>
          </w:p>
        </w:tc>
        <w:tc>
          <w:tcPr>
            <w:tcW w:w="2268" w:type="dxa"/>
            <w:vAlign w:val="center"/>
          </w:tcPr>
          <w:p w:rsidR="00BC5E06" w:rsidRPr="00445102" w:rsidRDefault="00BC5E06" w:rsidP="00BC5E06">
            <w:pPr>
              <w:ind w:left="171" w:hanging="171"/>
              <w:jc w:val="center"/>
              <w:rPr>
                <w:rFonts w:ascii="Arial Narrow" w:hAnsi="Arial Narrow"/>
                <w:sz w:val="22"/>
                <w:szCs w:val="24"/>
              </w:rPr>
            </w:pPr>
            <w:r>
              <w:rPr>
                <w:rFonts w:ascii="Arial Narrow" w:hAnsi="Arial Narrow"/>
                <w:sz w:val="22"/>
                <w:szCs w:val="24"/>
              </w:rPr>
              <w:t>400 Вт</w:t>
            </w:r>
          </w:p>
        </w:tc>
        <w:tc>
          <w:tcPr>
            <w:tcW w:w="2268" w:type="dxa"/>
            <w:vAlign w:val="center"/>
          </w:tcPr>
          <w:p w:rsidR="00BC5E06" w:rsidRPr="00445102" w:rsidRDefault="00BC5E06" w:rsidP="00BC5E06">
            <w:pPr>
              <w:ind w:left="171" w:hanging="171"/>
              <w:jc w:val="center"/>
              <w:rPr>
                <w:rFonts w:ascii="Arial Narrow" w:hAnsi="Arial Narrow"/>
                <w:sz w:val="22"/>
                <w:szCs w:val="24"/>
              </w:rPr>
            </w:pPr>
            <w:r>
              <w:rPr>
                <w:rFonts w:ascii="Arial Narrow" w:hAnsi="Arial Narrow"/>
                <w:sz w:val="22"/>
                <w:szCs w:val="24"/>
              </w:rPr>
              <w:t>200 Вт</w:t>
            </w:r>
          </w:p>
        </w:tc>
      </w:tr>
      <w:tr w:rsidR="00BC5E06" w:rsidTr="00BC5E06">
        <w:trPr>
          <w:jc w:val="center"/>
        </w:trPr>
        <w:tc>
          <w:tcPr>
            <w:tcW w:w="2934" w:type="dxa"/>
            <w:vAlign w:val="center"/>
          </w:tcPr>
          <w:p w:rsidR="00BC5E06" w:rsidRPr="00445102" w:rsidRDefault="00BC5E06" w:rsidP="00BC5E06">
            <w:pPr>
              <w:ind w:left="171"/>
              <w:rPr>
                <w:rFonts w:ascii="Arial Narrow" w:hAnsi="Arial Narrow"/>
                <w:sz w:val="22"/>
                <w:szCs w:val="24"/>
              </w:rPr>
            </w:pPr>
            <w:r w:rsidRPr="00401B90">
              <w:rPr>
                <w:rFonts w:ascii="Arial Narrow" w:hAnsi="Arial Narrow"/>
                <w:sz w:val="22"/>
                <w:szCs w:val="24"/>
              </w:rPr>
              <w:t>Степень защиты шкафа</w:t>
            </w:r>
          </w:p>
        </w:tc>
        <w:tc>
          <w:tcPr>
            <w:tcW w:w="2023"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IP66</w:t>
            </w:r>
          </w:p>
        </w:tc>
        <w:tc>
          <w:tcPr>
            <w:tcW w:w="2268"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IP66</w:t>
            </w:r>
          </w:p>
        </w:tc>
        <w:tc>
          <w:tcPr>
            <w:tcW w:w="2268" w:type="dxa"/>
            <w:vAlign w:val="center"/>
          </w:tcPr>
          <w:p w:rsidR="00BC5E06" w:rsidRPr="00445102" w:rsidRDefault="00BC5E06" w:rsidP="00BC5E06">
            <w:pPr>
              <w:ind w:left="171" w:hanging="171"/>
              <w:jc w:val="center"/>
              <w:rPr>
                <w:rFonts w:ascii="Arial Narrow" w:hAnsi="Arial Narrow"/>
                <w:sz w:val="22"/>
                <w:szCs w:val="24"/>
              </w:rPr>
            </w:pPr>
            <w:r w:rsidRPr="00401B90">
              <w:rPr>
                <w:rFonts w:ascii="Arial Narrow" w:hAnsi="Arial Narrow"/>
                <w:sz w:val="22"/>
                <w:szCs w:val="24"/>
              </w:rPr>
              <w:t>IP66</w:t>
            </w:r>
          </w:p>
        </w:tc>
      </w:tr>
    </w:tbl>
    <w:p w:rsidR="00BC5E06" w:rsidRDefault="00BC5E06" w:rsidP="00047982">
      <w:pPr>
        <w:spacing w:line="288" w:lineRule="auto"/>
        <w:ind w:left="284" w:firstLine="284"/>
        <w:jc w:val="both"/>
        <w:rPr>
          <w:rFonts w:ascii="Arial Narrow" w:hAnsi="Arial Narrow"/>
          <w:sz w:val="24"/>
        </w:rPr>
      </w:pPr>
    </w:p>
    <w:p w:rsidR="0059314E" w:rsidRDefault="00526FE0" w:rsidP="00047982">
      <w:pPr>
        <w:spacing w:line="288" w:lineRule="auto"/>
        <w:ind w:left="284" w:firstLine="284"/>
        <w:jc w:val="both"/>
        <w:rPr>
          <w:rFonts w:ascii="Arial Narrow" w:hAnsi="Arial Narrow"/>
          <w:sz w:val="24"/>
        </w:rPr>
      </w:pPr>
      <w:r>
        <w:rPr>
          <w:rFonts w:ascii="Arial Narrow" w:hAnsi="Arial Narrow"/>
          <w:sz w:val="24"/>
        </w:rPr>
        <w:t>Для сбора и последующей</w:t>
      </w:r>
      <w:r w:rsidRPr="00EF5D73">
        <w:rPr>
          <w:rFonts w:ascii="Arial Narrow" w:hAnsi="Arial Narrow"/>
          <w:sz w:val="24"/>
        </w:rPr>
        <w:t xml:space="preserve"> </w:t>
      </w:r>
      <w:r>
        <w:rPr>
          <w:rFonts w:ascii="Arial Narrow" w:hAnsi="Arial Narrow"/>
          <w:sz w:val="24"/>
        </w:rPr>
        <w:t xml:space="preserve">передачи </w:t>
      </w:r>
      <w:proofErr w:type="gramStart"/>
      <w:r>
        <w:rPr>
          <w:rFonts w:ascii="Arial Narrow" w:hAnsi="Arial Narrow"/>
          <w:sz w:val="24"/>
        </w:rPr>
        <w:t>информации</w:t>
      </w:r>
      <w:proofErr w:type="gramEnd"/>
      <w:r>
        <w:rPr>
          <w:rFonts w:ascii="Arial Narrow" w:hAnsi="Arial Narrow"/>
          <w:sz w:val="24"/>
        </w:rPr>
        <w:t xml:space="preserve"> поступающей </w:t>
      </w:r>
      <w:r w:rsidR="0059314E">
        <w:rPr>
          <w:rFonts w:ascii="Arial Narrow" w:hAnsi="Arial Narrow"/>
          <w:sz w:val="24"/>
        </w:rPr>
        <w:t xml:space="preserve">по оптическим линиям связи </w:t>
      </w:r>
      <w:r>
        <w:rPr>
          <w:rFonts w:ascii="Arial Narrow" w:hAnsi="Arial Narrow"/>
          <w:sz w:val="24"/>
        </w:rPr>
        <w:t>от коммутаторов установленных в уличн</w:t>
      </w:r>
      <w:r w:rsidR="0059314E">
        <w:rPr>
          <w:rFonts w:ascii="Arial Narrow" w:hAnsi="Arial Narrow"/>
          <w:sz w:val="24"/>
        </w:rPr>
        <w:t>ы</w:t>
      </w:r>
      <w:r>
        <w:rPr>
          <w:rFonts w:ascii="Arial Narrow" w:hAnsi="Arial Narrow"/>
          <w:sz w:val="24"/>
        </w:rPr>
        <w:t>х узлах доступа</w:t>
      </w:r>
      <w:r w:rsidR="0041610D">
        <w:rPr>
          <w:rFonts w:ascii="Arial Narrow" w:hAnsi="Arial Narrow"/>
          <w:sz w:val="24"/>
        </w:rPr>
        <w:t xml:space="preserve"> </w:t>
      </w:r>
      <w:r w:rsidR="00BC5E06">
        <w:rPr>
          <w:rFonts w:ascii="Arial Narrow" w:hAnsi="Arial Narrow"/>
          <w:sz w:val="24"/>
        </w:rPr>
        <w:t>ШВН 1.1 – ШВН 1.5</w:t>
      </w:r>
      <w:r>
        <w:rPr>
          <w:rFonts w:ascii="Arial Narrow" w:hAnsi="Arial Narrow"/>
          <w:sz w:val="24"/>
        </w:rPr>
        <w:t xml:space="preserve"> и коммутаторов </w:t>
      </w:r>
      <w:r w:rsidR="00BC5E06">
        <w:rPr>
          <w:rFonts w:ascii="Arial Narrow" w:hAnsi="Arial Narrow"/>
          <w:sz w:val="24"/>
        </w:rPr>
        <w:t>установленных в шкафах ШТК 1-ШТК 6 в</w:t>
      </w:r>
      <w:r w:rsidR="0059314E">
        <w:rPr>
          <w:rFonts w:ascii="Arial Narrow" w:hAnsi="Arial Narrow"/>
          <w:sz w:val="24"/>
        </w:rPr>
        <w:t xml:space="preserve"> шкафу ШТК</w:t>
      </w:r>
      <w:r w:rsidR="00BC5E06">
        <w:rPr>
          <w:rFonts w:ascii="Arial Narrow" w:hAnsi="Arial Narrow"/>
          <w:sz w:val="24"/>
        </w:rPr>
        <w:t xml:space="preserve"> 7</w:t>
      </w:r>
      <w:r w:rsidR="0059314E">
        <w:rPr>
          <w:rFonts w:ascii="Arial Narrow" w:hAnsi="Arial Narrow"/>
          <w:sz w:val="24"/>
        </w:rPr>
        <w:t xml:space="preserve"> устанавливается управляемый</w:t>
      </w:r>
      <w:r w:rsidR="0059314E" w:rsidRPr="0059314E">
        <w:rPr>
          <w:rFonts w:ascii="Arial Narrow" w:hAnsi="Arial Narrow"/>
          <w:sz w:val="24"/>
        </w:rPr>
        <w:t xml:space="preserve"> </w:t>
      </w:r>
      <w:r w:rsidR="0059314E">
        <w:rPr>
          <w:rFonts w:ascii="Arial Narrow" w:hAnsi="Arial Narrow"/>
          <w:sz w:val="24"/>
        </w:rPr>
        <w:t>к</w:t>
      </w:r>
      <w:r w:rsidR="0059314E" w:rsidRPr="0059314E">
        <w:rPr>
          <w:rFonts w:ascii="Arial Narrow" w:hAnsi="Arial Narrow"/>
          <w:sz w:val="24"/>
        </w:rPr>
        <w:t xml:space="preserve">оммутатор </w:t>
      </w:r>
      <w:r w:rsidR="00605215" w:rsidRPr="00605215">
        <w:rPr>
          <w:rFonts w:ascii="Arial Narrow" w:hAnsi="Arial Narrow"/>
          <w:sz w:val="24"/>
        </w:rPr>
        <w:t>DAS-2</w:t>
      </w:r>
      <w:r w:rsidR="00BC5E06">
        <w:rPr>
          <w:rFonts w:ascii="Arial Narrow" w:hAnsi="Arial Narrow"/>
          <w:sz w:val="24"/>
        </w:rPr>
        <w:t>4</w:t>
      </w:r>
      <w:r w:rsidR="00605215" w:rsidRPr="00605215">
        <w:rPr>
          <w:rFonts w:ascii="Arial Narrow" w:hAnsi="Arial Narrow"/>
          <w:sz w:val="24"/>
        </w:rPr>
        <w:t>G</w:t>
      </w:r>
      <w:r w:rsidR="00605215">
        <w:rPr>
          <w:rFonts w:ascii="Arial Narrow" w:hAnsi="Arial Narrow"/>
          <w:sz w:val="24"/>
        </w:rPr>
        <w:t xml:space="preserve"> </w:t>
      </w:r>
      <w:r w:rsidR="00470935">
        <w:rPr>
          <w:rFonts w:ascii="Arial Narrow" w:hAnsi="Arial Narrow"/>
          <w:sz w:val="24"/>
        </w:rPr>
        <w:t>со следующими параметрами</w:t>
      </w:r>
      <w:r w:rsidR="0059314E">
        <w:rPr>
          <w:rFonts w:ascii="Arial Narrow" w:hAnsi="Arial Narrow"/>
          <w:sz w:val="24"/>
        </w:rPr>
        <w:t>:</w:t>
      </w:r>
    </w:p>
    <w:tbl>
      <w:tblPr>
        <w:tblStyle w:val="ae"/>
        <w:tblW w:w="0" w:type="auto"/>
        <w:jc w:val="center"/>
        <w:tblLook w:val="04A0" w:firstRow="1" w:lastRow="0" w:firstColumn="1" w:lastColumn="0" w:noHBand="0" w:noVBand="1"/>
      </w:tblPr>
      <w:tblGrid>
        <w:gridCol w:w="4106"/>
        <w:gridCol w:w="5387"/>
      </w:tblGrid>
      <w:tr w:rsidR="0041610D" w:rsidTr="007B13FA">
        <w:trPr>
          <w:jc w:val="center"/>
        </w:trPr>
        <w:tc>
          <w:tcPr>
            <w:tcW w:w="4106" w:type="dxa"/>
            <w:vAlign w:val="center"/>
          </w:tcPr>
          <w:p w:rsidR="0041610D" w:rsidRPr="00605215" w:rsidRDefault="0041610D" w:rsidP="00047982">
            <w:pPr>
              <w:spacing w:line="288" w:lineRule="auto"/>
              <w:ind w:left="170"/>
              <w:rPr>
                <w:rFonts w:ascii="Arial Narrow" w:hAnsi="Arial Narrow"/>
                <w:sz w:val="22"/>
                <w:szCs w:val="24"/>
              </w:rPr>
            </w:pPr>
            <w:r w:rsidRPr="00605215">
              <w:rPr>
                <w:rFonts w:ascii="Arial Narrow" w:hAnsi="Arial Narrow"/>
                <w:sz w:val="22"/>
                <w:szCs w:val="24"/>
              </w:rPr>
              <w:t>Размеры</w:t>
            </w:r>
          </w:p>
        </w:tc>
        <w:tc>
          <w:tcPr>
            <w:tcW w:w="5387" w:type="dxa"/>
            <w:vAlign w:val="center"/>
          </w:tcPr>
          <w:p w:rsidR="0041610D" w:rsidRPr="00605215" w:rsidRDefault="00605215" w:rsidP="00640FD9">
            <w:pPr>
              <w:spacing w:line="288" w:lineRule="auto"/>
              <w:ind w:left="33"/>
              <w:rPr>
                <w:rFonts w:ascii="Arial Narrow" w:hAnsi="Arial Narrow"/>
                <w:sz w:val="22"/>
                <w:szCs w:val="24"/>
              </w:rPr>
            </w:pPr>
            <w:r w:rsidRPr="00605215">
              <w:rPr>
                <w:rFonts w:ascii="Arial Narrow" w:hAnsi="Arial Narrow"/>
                <w:sz w:val="22"/>
                <w:szCs w:val="24"/>
              </w:rPr>
              <w:t>440x172x44 мм</w:t>
            </w:r>
            <w:r w:rsidR="00640FD9">
              <w:rPr>
                <w:rFonts w:ascii="Arial Narrow" w:hAnsi="Arial Narrow"/>
                <w:sz w:val="22"/>
                <w:szCs w:val="24"/>
              </w:rPr>
              <w:t>, вес 5 кг</w:t>
            </w:r>
          </w:p>
        </w:tc>
      </w:tr>
      <w:tr w:rsidR="00605215" w:rsidTr="007B13FA">
        <w:trPr>
          <w:jc w:val="center"/>
        </w:trPr>
        <w:tc>
          <w:tcPr>
            <w:tcW w:w="4106" w:type="dxa"/>
            <w:vAlign w:val="center"/>
          </w:tcPr>
          <w:p w:rsidR="00605215" w:rsidRPr="00401B90" w:rsidRDefault="00605215" w:rsidP="00605215">
            <w:pPr>
              <w:spacing w:line="288" w:lineRule="auto"/>
              <w:ind w:left="170"/>
              <w:rPr>
                <w:rFonts w:ascii="Arial Narrow" w:hAnsi="Arial Narrow"/>
                <w:sz w:val="22"/>
                <w:szCs w:val="24"/>
              </w:rPr>
            </w:pPr>
            <w:r w:rsidRPr="00605215">
              <w:rPr>
                <w:rFonts w:ascii="Arial Narrow" w:hAnsi="Arial Narrow"/>
                <w:sz w:val="22"/>
                <w:szCs w:val="24"/>
              </w:rPr>
              <w:t>Коммутационная мощность</w:t>
            </w:r>
          </w:p>
        </w:tc>
        <w:tc>
          <w:tcPr>
            <w:tcW w:w="5387" w:type="dxa"/>
            <w:vAlign w:val="center"/>
          </w:tcPr>
          <w:p w:rsidR="00605215" w:rsidRDefault="00605215" w:rsidP="00640FD9">
            <w:pPr>
              <w:spacing w:line="288" w:lineRule="auto"/>
              <w:ind w:left="33"/>
              <w:rPr>
                <w:rFonts w:ascii="Arial Narrow" w:hAnsi="Arial Narrow"/>
                <w:sz w:val="22"/>
                <w:szCs w:val="24"/>
              </w:rPr>
            </w:pPr>
            <w:r w:rsidRPr="00605215">
              <w:rPr>
                <w:rFonts w:ascii="Arial Narrow" w:hAnsi="Arial Narrow"/>
                <w:sz w:val="22"/>
                <w:szCs w:val="24"/>
              </w:rPr>
              <w:t>48 Гбит/с</w:t>
            </w:r>
          </w:p>
        </w:tc>
      </w:tr>
      <w:tr w:rsidR="00605215" w:rsidTr="007B13FA">
        <w:trPr>
          <w:jc w:val="center"/>
        </w:trPr>
        <w:tc>
          <w:tcPr>
            <w:tcW w:w="4106" w:type="dxa"/>
            <w:vAlign w:val="center"/>
          </w:tcPr>
          <w:p w:rsidR="00605215" w:rsidRPr="00445102" w:rsidRDefault="00605215" w:rsidP="00605215">
            <w:pPr>
              <w:spacing w:line="288" w:lineRule="auto"/>
              <w:ind w:left="170"/>
              <w:rPr>
                <w:rFonts w:ascii="Arial Narrow" w:hAnsi="Arial Narrow"/>
                <w:sz w:val="22"/>
                <w:szCs w:val="24"/>
              </w:rPr>
            </w:pPr>
            <w:r w:rsidRPr="0041610D">
              <w:rPr>
                <w:rFonts w:ascii="Arial Narrow" w:hAnsi="Arial Narrow"/>
                <w:sz w:val="22"/>
                <w:szCs w:val="24"/>
              </w:rPr>
              <w:t>Параметры питания</w:t>
            </w:r>
            <w:r w:rsidR="00640FD9">
              <w:rPr>
                <w:rFonts w:ascii="Arial Narrow" w:hAnsi="Arial Narrow"/>
                <w:sz w:val="22"/>
                <w:szCs w:val="24"/>
              </w:rPr>
              <w:t>, энергопотребление</w:t>
            </w:r>
          </w:p>
        </w:tc>
        <w:tc>
          <w:tcPr>
            <w:tcW w:w="5387" w:type="dxa"/>
            <w:vAlign w:val="center"/>
          </w:tcPr>
          <w:p w:rsidR="00605215" w:rsidRPr="00445102" w:rsidRDefault="00605215" w:rsidP="00640FD9">
            <w:pPr>
              <w:spacing w:line="288" w:lineRule="auto"/>
              <w:ind w:left="33"/>
              <w:rPr>
                <w:rFonts w:ascii="Arial Narrow" w:hAnsi="Arial Narrow"/>
                <w:sz w:val="22"/>
                <w:szCs w:val="24"/>
              </w:rPr>
            </w:pPr>
            <w:r w:rsidRPr="0041610D">
              <w:rPr>
                <w:rFonts w:ascii="Arial Narrow" w:hAnsi="Arial Narrow"/>
                <w:sz w:val="22"/>
                <w:szCs w:val="24"/>
              </w:rPr>
              <w:t xml:space="preserve">AC: 100-240 </w:t>
            </w:r>
            <w:proofErr w:type="gramStart"/>
            <w:r w:rsidRPr="0041610D">
              <w:rPr>
                <w:rFonts w:ascii="Arial Narrow" w:hAnsi="Arial Narrow"/>
                <w:sz w:val="22"/>
                <w:szCs w:val="24"/>
              </w:rPr>
              <w:t>В</w:t>
            </w:r>
            <w:proofErr w:type="gramEnd"/>
            <w:r w:rsidRPr="0041610D">
              <w:rPr>
                <w:rFonts w:ascii="Arial Narrow" w:hAnsi="Arial Narrow"/>
                <w:sz w:val="22"/>
                <w:szCs w:val="24"/>
              </w:rPr>
              <w:t xml:space="preserve"> AC, 50-60 Гц</w:t>
            </w:r>
            <w:r w:rsidR="00640FD9">
              <w:rPr>
                <w:rFonts w:ascii="Arial Narrow" w:hAnsi="Arial Narrow"/>
                <w:sz w:val="22"/>
                <w:szCs w:val="24"/>
              </w:rPr>
              <w:t>, 60</w:t>
            </w:r>
            <w:r w:rsidR="00640FD9" w:rsidRPr="0041610D">
              <w:rPr>
                <w:rFonts w:ascii="Arial Narrow" w:hAnsi="Arial Narrow"/>
                <w:sz w:val="22"/>
                <w:szCs w:val="24"/>
              </w:rPr>
              <w:t xml:space="preserve"> Вт</w:t>
            </w:r>
          </w:p>
        </w:tc>
      </w:tr>
      <w:tr w:rsidR="00605215" w:rsidTr="007B13FA">
        <w:trPr>
          <w:jc w:val="center"/>
        </w:trPr>
        <w:tc>
          <w:tcPr>
            <w:tcW w:w="4106" w:type="dxa"/>
            <w:vAlign w:val="center"/>
          </w:tcPr>
          <w:p w:rsidR="00605215" w:rsidRPr="00401B90" w:rsidRDefault="00605215" w:rsidP="00605215">
            <w:pPr>
              <w:spacing w:line="288" w:lineRule="auto"/>
              <w:ind w:left="170"/>
              <w:rPr>
                <w:rFonts w:ascii="Arial Narrow" w:hAnsi="Arial Narrow"/>
                <w:sz w:val="22"/>
                <w:szCs w:val="24"/>
              </w:rPr>
            </w:pPr>
            <w:r w:rsidRPr="0041610D">
              <w:rPr>
                <w:rFonts w:ascii="Arial Narrow" w:hAnsi="Arial Narrow"/>
                <w:sz w:val="22"/>
                <w:szCs w:val="24"/>
              </w:rPr>
              <w:t>Сетевые интерфейсы</w:t>
            </w:r>
          </w:p>
        </w:tc>
        <w:tc>
          <w:tcPr>
            <w:tcW w:w="5387" w:type="dxa"/>
            <w:vAlign w:val="center"/>
          </w:tcPr>
          <w:p w:rsidR="00605215" w:rsidRPr="00401B90" w:rsidRDefault="00605215" w:rsidP="00640FD9">
            <w:pPr>
              <w:spacing w:line="288" w:lineRule="auto"/>
              <w:ind w:left="33"/>
              <w:rPr>
                <w:rFonts w:ascii="Arial Narrow" w:hAnsi="Arial Narrow"/>
                <w:sz w:val="22"/>
                <w:szCs w:val="24"/>
              </w:rPr>
            </w:pPr>
            <w:r w:rsidRPr="00605215">
              <w:rPr>
                <w:rFonts w:ascii="Arial Narrow" w:hAnsi="Arial Narrow"/>
                <w:sz w:val="22"/>
                <w:szCs w:val="24"/>
              </w:rPr>
              <w:t>20 x 100/1000M SFP слота</w:t>
            </w:r>
            <w:r w:rsidRPr="0041610D">
              <w:rPr>
                <w:rFonts w:ascii="Arial Narrow" w:hAnsi="Arial Narrow"/>
                <w:sz w:val="22"/>
                <w:szCs w:val="24"/>
              </w:rPr>
              <w:br/>
            </w:r>
            <w:r w:rsidRPr="00605215">
              <w:rPr>
                <w:rFonts w:ascii="Arial Narrow" w:hAnsi="Arial Narrow"/>
                <w:sz w:val="22"/>
                <w:szCs w:val="24"/>
              </w:rPr>
              <w:t xml:space="preserve">4 x 100/1000M TP/SFP </w:t>
            </w:r>
            <w:proofErr w:type="spellStart"/>
            <w:r w:rsidRPr="00605215">
              <w:rPr>
                <w:rFonts w:ascii="Arial Narrow" w:hAnsi="Arial Narrow"/>
                <w:sz w:val="22"/>
                <w:szCs w:val="24"/>
              </w:rPr>
              <w:t>комбо</w:t>
            </w:r>
            <w:proofErr w:type="spellEnd"/>
            <w:r w:rsidRPr="00605215">
              <w:rPr>
                <w:rFonts w:ascii="Arial Narrow" w:hAnsi="Arial Narrow"/>
                <w:sz w:val="22"/>
                <w:szCs w:val="24"/>
              </w:rPr>
              <w:t>-порта</w:t>
            </w:r>
            <w:r w:rsidRPr="0041610D">
              <w:rPr>
                <w:rFonts w:ascii="Arial Narrow" w:hAnsi="Arial Narrow"/>
                <w:sz w:val="22"/>
                <w:szCs w:val="24"/>
              </w:rPr>
              <w:br/>
            </w:r>
            <w:r w:rsidRPr="00605215">
              <w:rPr>
                <w:rFonts w:ascii="Arial Narrow" w:hAnsi="Arial Narrow"/>
                <w:sz w:val="22"/>
                <w:szCs w:val="24"/>
              </w:rPr>
              <w:t>Консольный порт RS-232C</w:t>
            </w:r>
          </w:p>
        </w:tc>
      </w:tr>
      <w:tr w:rsidR="00605215" w:rsidTr="007B13FA">
        <w:trPr>
          <w:jc w:val="center"/>
        </w:trPr>
        <w:tc>
          <w:tcPr>
            <w:tcW w:w="4106" w:type="dxa"/>
            <w:vAlign w:val="center"/>
          </w:tcPr>
          <w:p w:rsidR="00605215" w:rsidRPr="00445102" w:rsidRDefault="00605215" w:rsidP="00605215">
            <w:pPr>
              <w:spacing w:line="288" w:lineRule="auto"/>
              <w:ind w:left="170"/>
              <w:rPr>
                <w:rFonts w:ascii="Arial Narrow" w:hAnsi="Arial Narrow"/>
                <w:sz w:val="22"/>
                <w:szCs w:val="24"/>
              </w:rPr>
            </w:pPr>
            <w:r w:rsidRPr="0041610D">
              <w:rPr>
                <w:rFonts w:ascii="Arial Narrow" w:hAnsi="Arial Narrow"/>
                <w:sz w:val="22"/>
                <w:szCs w:val="24"/>
              </w:rPr>
              <w:t>Крепление в стойку</w:t>
            </w:r>
          </w:p>
        </w:tc>
        <w:tc>
          <w:tcPr>
            <w:tcW w:w="5387" w:type="dxa"/>
            <w:vAlign w:val="center"/>
          </w:tcPr>
          <w:p w:rsidR="00605215" w:rsidRPr="00445102" w:rsidRDefault="00605215" w:rsidP="00640FD9">
            <w:pPr>
              <w:spacing w:line="288" w:lineRule="auto"/>
              <w:ind w:left="33"/>
              <w:rPr>
                <w:rFonts w:ascii="Arial Narrow" w:hAnsi="Arial Narrow"/>
                <w:sz w:val="22"/>
                <w:szCs w:val="24"/>
              </w:rPr>
            </w:pPr>
            <w:r w:rsidRPr="0041610D">
              <w:rPr>
                <w:rFonts w:ascii="Arial Narrow" w:hAnsi="Arial Narrow"/>
                <w:sz w:val="22"/>
                <w:szCs w:val="24"/>
              </w:rPr>
              <w:t>Да, высота 1U </w:t>
            </w:r>
          </w:p>
        </w:tc>
      </w:tr>
      <w:tr w:rsidR="00605215" w:rsidRPr="002B46F3" w:rsidTr="007B13FA">
        <w:trPr>
          <w:jc w:val="center"/>
        </w:trPr>
        <w:tc>
          <w:tcPr>
            <w:tcW w:w="4106" w:type="dxa"/>
            <w:vMerge w:val="restart"/>
            <w:vAlign w:val="center"/>
          </w:tcPr>
          <w:p w:rsidR="00605215" w:rsidRPr="00445102" w:rsidRDefault="00605215" w:rsidP="00605215">
            <w:pPr>
              <w:spacing w:line="288" w:lineRule="auto"/>
              <w:ind w:left="170"/>
              <w:rPr>
                <w:rFonts w:ascii="Arial Narrow" w:hAnsi="Arial Narrow"/>
                <w:sz w:val="22"/>
                <w:szCs w:val="24"/>
              </w:rPr>
            </w:pPr>
            <w:r w:rsidRPr="00605215">
              <w:rPr>
                <w:rFonts w:ascii="Arial Narrow" w:hAnsi="Arial Narrow"/>
                <w:sz w:val="22"/>
                <w:szCs w:val="24"/>
              </w:rPr>
              <w:t>Поддерживаемые протоколы и функции</w:t>
            </w:r>
          </w:p>
        </w:tc>
        <w:tc>
          <w:tcPr>
            <w:tcW w:w="5387" w:type="dxa"/>
            <w:vAlign w:val="center"/>
          </w:tcPr>
          <w:p w:rsidR="00605215" w:rsidRPr="007357D7" w:rsidRDefault="00605215" w:rsidP="00640FD9">
            <w:pPr>
              <w:spacing w:line="288" w:lineRule="auto"/>
              <w:ind w:left="33"/>
              <w:rPr>
                <w:rFonts w:ascii="Arial Narrow" w:hAnsi="Arial Narrow"/>
                <w:sz w:val="22"/>
                <w:szCs w:val="24"/>
                <w:lang w:val="en-US"/>
              </w:rPr>
            </w:pPr>
            <w:r w:rsidRPr="007357D7">
              <w:rPr>
                <w:rFonts w:ascii="Arial Narrow" w:hAnsi="Arial Narrow"/>
                <w:sz w:val="22"/>
                <w:szCs w:val="24"/>
                <w:lang w:val="en-US"/>
              </w:rPr>
              <w:t>VLAN:</w:t>
            </w:r>
            <w:r w:rsidR="00640FD9" w:rsidRPr="00640FD9">
              <w:rPr>
                <w:rFonts w:ascii="Arial Narrow" w:hAnsi="Arial Narrow"/>
                <w:sz w:val="22"/>
                <w:szCs w:val="24"/>
                <w:lang w:val="en-US"/>
              </w:rPr>
              <w:t xml:space="preserve"> </w:t>
            </w:r>
            <w:r w:rsidRPr="007357D7">
              <w:rPr>
                <w:rFonts w:ascii="Arial Narrow" w:hAnsi="Arial Narrow"/>
                <w:sz w:val="22"/>
                <w:szCs w:val="24"/>
                <w:lang w:val="en-US"/>
              </w:rPr>
              <w:t xml:space="preserve">Port-based, 802.1Q tag, Private, </w:t>
            </w:r>
            <w:proofErr w:type="spellStart"/>
            <w:r w:rsidRPr="007357D7">
              <w:rPr>
                <w:rFonts w:ascii="Arial Narrow" w:hAnsi="Arial Narrow"/>
                <w:sz w:val="22"/>
                <w:szCs w:val="24"/>
                <w:lang w:val="en-US"/>
              </w:rPr>
              <w:t>QinQ</w:t>
            </w:r>
            <w:proofErr w:type="spellEnd"/>
            <w:r w:rsidRPr="007357D7">
              <w:rPr>
                <w:rFonts w:ascii="Arial Narrow" w:hAnsi="Arial Narrow"/>
                <w:sz w:val="22"/>
                <w:szCs w:val="24"/>
                <w:lang w:val="en-US"/>
              </w:rPr>
              <w:t>, GVRP, 4K</w:t>
            </w:r>
          </w:p>
        </w:tc>
      </w:tr>
      <w:tr w:rsidR="00605215" w:rsidRPr="002B46F3"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lang w:val="en-US"/>
              </w:rPr>
            </w:pPr>
          </w:p>
        </w:tc>
        <w:tc>
          <w:tcPr>
            <w:tcW w:w="5387" w:type="dxa"/>
            <w:vAlign w:val="center"/>
          </w:tcPr>
          <w:p w:rsidR="00605215" w:rsidRPr="007357D7" w:rsidRDefault="00605215" w:rsidP="00640FD9">
            <w:pPr>
              <w:spacing w:line="288" w:lineRule="auto"/>
              <w:ind w:left="33"/>
              <w:rPr>
                <w:rFonts w:ascii="Arial Narrow" w:hAnsi="Arial Narrow"/>
                <w:sz w:val="22"/>
                <w:szCs w:val="24"/>
                <w:lang w:val="en-US"/>
              </w:rPr>
            </w:pPr>
            <w:proofErr w:type="spellStart"/>
            <w:r w:rsidRPr="007357D7">
              <w:rPr>
                <w:rFonts w:ascii="Arial Narrow" w:hAnsi="Arial Narrow"/>
                <w:sz w:val="22"/>
                <w:szCs w:val="24"/>
                <w:lang w:val="en-US"/>
              </w:rPr>
              <w:t>QoS</w:t>
            </w:r>
            <w:proofErr w:type="spellEnd"/>
            <w:r w:rsidRPr="007357D7">
              <w:rPr>
                <w:rFonts w:ascii="Arial Narrow" w:hAnsi="Arial Narrow"/>
                <w:sz w:val="22"/>
                <w:szCs w:val="24"/>
                <w:lang w:val="en-US"/>
              </w:rPr>
              <w:t xml:space="preserve"> </w:t>
            </w:r>
            <w:r w:rsidRPr="00605215">
              <w:rPr>
                <w:rFonts w:ascii="Arial Narrow" w:hAnsi="Arial Narrow"/>
                <w:sz w:val="22"/>
                <w:szCs w:val="24"/>
              </w:rPr>
              <w:t>поддержка</w:t>
            </w:r>
            <w:r w:rsidRPr="007357D7">
              <w:rPr>
                <w:rFonts w:ascii="Arial Narrow" w:hAnsi="Arial Narrow"/>
                <w:sz w:val="22"/>
                <w:szCs w:val="24"/>
                <w:lang w:val="en-US"/>
              </w:rPr>
              <w:t xml:space="preserve">: 4 </w:t>
            </w:r>
            <w:r w:rsidRPr="00605215">
              <w:rPr>
                <w:rFonts w:ascii="Arial Narrow" w:hAnsi="Arial Narrow"/>
                <w:sz w:val="22"/>
                <w:szCs w:val="24"/>
              </w:rPr>
              <w:t>очереди</w:t>
            </w:r>
            <w:r w:rsidRPr="007357D7">
              <w:rPr>
                <w:rFonts w:ascii="Arial Narrow" w:hAnsi="Arial Narrow"/>
                <w:sz w:val="22"/>
                <w:szCs w:val="24"/>
                <w:lang w:val="en-US"/>
              </w:rPr>
              <w:t xml:space="preserve"> </w:t>
            </w:r>
            <w:r w:rsidRPr="00605215">
              <w:rPr>
                <w:rFonts w:ascii="Arial Narrow" w:hAnsi="Arial Narrow"/>
                <w:sz w:val="22"/>
                <w:szCs w:val="24"/>
              </w:rPr>
              <w:t>кадров</w:t>
            </w:r>
            <w:r w:rsidRPr="007357D7">
              <w:rPr>
                <w:rFonts w:ascii="Arial Narrow" w:hAnsi="Arial Narrow"/>
                <w:sz w:val="22"/>
                <w:szCs w:val="24"/>
                <w:lang w:val="en-US"/>
              </w:rPr>
              <w:t xml:space="preserve"> </w:t>
            </w:r>
            <w:r w:rsidRPr="00605215">
              <w:rPr>
                <w:rFonts w:ascii="Arial Narrow" w:hAnsi="Arial Narrow"/>
                <w:sz w:val="22"/>
                <w:szCs w:val="24"/>
              </w:rPr>
              <w:t>для</w:t>
            </w:r>
            <w:r w:rsidRPr="007357D7">
              <w:rPr>
                <w:rFonts w:ascii="Arial Narrow" w:hAnsi="Arial Narrow"/>
                <w:sz w:val="22"/>
                <w:szCs w:val="24"/>
                <w:lang w:val="en-US"/>
              </w:rPr>
              <w:t xml:space="preserve"> </w:t>
            </w:r>
            <w:r w:rsidRPr="00605215">
              <w:rPr>
                <w:rFonts w:ascii="Arial Narrow" w:hAnsi="Arial Narrow"/>
                <w:sz w:val="22"/>
                <w:szCs w:val="24"/>
              </w:rPr>
              <w:t>порта</w:t>
            </w:r>
            <w:r w:rsidRPr="007357D7">
              <w:rPr>
                <w:rFonts w:ascii="Arial Narrow" w:hAnsi="Arial Narrow"/>
                <w:sz w:val="22"/>
                <w:szCs w:val="24"/>
                <w:lang w:val="en-US"/>
              </w:rPr>
              <w:t>,</w:t>
            </w:r>
            <w:r w:rsidRPr="007357D7">
              <w:rPr>
                <w:rFonts w:ascii="Arial Narrow" w:hAnsi="Arial Narrow"/>
                <w:sz w:val="22"/>
                <w:szCs w:val="24"/>
                <w:lang w:val="en-US"/>
              </w:rPr>
              <w:br/>
              <w:t xml:space="preserve"> 8 </w:t>
            </w:r>
            <w:r w:rsidRPr="00605215">
              <w:rPr>
                <w:rFonts w:ascii="Arial Narrow" w:hAnsi="Arial Narrow"/>
                <w:sz w:val="22"/>
                <w:szCs w:val="24"/>
              </w:rPr>
              <w:t>очередей</w:t>
            </w:r>
            <w:r w:rsidRPr="007357D7">
              <w:rPr>
                <w:rFonts w:ascii="Arial Narrow" w:hAnsi="Arial Narrow"/>
                <w:sz w:val="22"/>
                <w:szCs w:val="24"/>
                <w:lang w:val="en-US"/>
              </w:rPr>
              <w:t xml:space="preserve"> </w:t>
            </w:r>
            <w:r w:rsidRPr="00605215">
              <w:rPr>
                <w:rFonts w:ascii="Arial Narrow" w:hAnsi="Arial Narrow"/>
                <w:sz w:val="22"/>
                <w:szCs w:val="24"/>
              </w:rPr>
              <w:t>приоритетов</w:t>
            </w:r>
            <w:r w:rsidRPr="007357D7">
              <w:rPr>
                <w:rFonts w:ascii="Arial Narrow" w:hAnsi="Arial Narrow"/>
                <w:sz w:val="22"/>
                <w:szCs w:val="24"/>
                <w:lang w:val="en-US"/>
              </w:rPr>
              <w:t xml:space="preserve"> </w:t>
            </w:r>
            <w:r w:rsidRPr="00605215">
              <w:rPr>
                <w:rFonts w:ascii="Arial Narrow" w:hAnsi="Arial Narrow"/>
                <w:sz w:val="22"/>
                <w:szCs w:val="24"/>
              </w:rPr>
              <w:t>на</w:t>
            </w:r>
            <w:r w:rsidRPr="007357D7">
              <w:rPr>
                <w:rFonts w:ascii="Arial Narrow" w:hAnsi="Arial Narrow"/>
                <w:sz w:val="22"/>
                <w:szCs w:val="24"/>
                <w:lang w:val="en-US"/>
              </w:rPr>
              <w:t xml:space="preserve"> </w:t>
            </w:r>
            <w:r w:rsidRPr="00605215">
              <w:rPr>
                <w:rFonts w:ascii="Arial Narrow" w:hAnsi="Arial Narrow"/>
                <w:sz w:val="22"/>
                <w:szCs w:val="24"/>
              </w:rPr>
              <w:t>порт</w:t>
            </w:r>
            <w:r w:rsidRPr="007357D7">
              <w:rPr>
                <w:rFonts w:ascii="Arial Narrow" w:hAnsi="Arial Narrow"/>
                <w:sz w:val="22"/>
                <w:szCs w:val="24"/>
                <w:lang w:val="en-US"/>
              </w:rPr>
              <w:t xml:space="preserve"> 802.1p; </w:t>
            </w:r>
            <w:r w:rsidRPr="007357D7">
              <w:rPr>
                <w:rFonts w:ascii="Arial Narrow" w:hAnsi="Arial Narrow"/>
                <w:sz w:val="22"/>
                <w:szCs w:val="24"/>
                <w:lang w:val="en-US"/>
              </w:rPr>
              <w:br/>
              <w:t> </w:t>
            </w:r>
            <w:r w:rsidRPr="00605215">
              <w:rPr>
                <w:rFonts w:ascii="Arial Narrow" w:hAnsi="Arial Narrow"/>
                <w:sz w:val="22"/>
                <w:szCs w:val="24"/>
              </w:rPr>
              <w:t>Алгоритмы</w:t>
            </w:r>
            <w:r w:rsidRPr="007357D7">
              <w:rPr>
                <w:rFonts w:ascii="Arial Narrow" w:hAnsi="Arial Narrow"/>
                <w:sz w:val="22"/>
                <w:szCs w:val="24"/>
                <w:lang w:val="en-US"/>
              </w:rPr>
              <w:t xml:space="preserve"> </w:t>
            </w:r>
            <w:r w:rsidRPr="00605215">
              <w:rPr>
                <w:rFonts w:ascii="Arial Narrow" w:hAnsi="Arial Narrow"/>
                <w:sz w:val="22"/>
                <w:szCs w:val="24"/>
              </w:rPr>
              <w:t>обработки</w:t>
            </w:r>
            <w:r w:rsidRPr="007357D7">
              <w:rPr>
                <w:rFonts w:ascii="Arial Narrow" w:hAnsi="Arial Narrow"/>
                <w:sz w:val="22"/>
                <w:szCs w:val="24"/>
                <w:lang w:val="en-US"/>
              </w:rPr>
              <w:t xml:space="preserve"> </w:t>
            </w:r>
            <w:r w:rsidRPr="00605215">
              <w:rPr>
                <w:rFonts w:ascii="Arial Narrow" w:hAnsi="Arial Narrow"/>
                <w:sz w:val="22"/>
                <w:szCs w:val="24"/>
              </w:rPr>
              <w:t>очередей</w:t>
            </w:r>
            <w:r w:rsidRPr="007357D7">
              <w:rPr>
                <w:rFonts w:ascii="Arial Narrow" w:hAnsi="Arial Narrow"/>
                <w:sz w:val="22"/>
                <w:szCs w:val="24"/>
                <w:lang w:val="en-US"/>
              </w:rPr>
              <w:t>: WRR, TOS, </w:t>
            </w:r>
            <w:r w:rsidRPr="007357D7">
              <w:rPr>
                <w:rFonts w:ascii="Arial Narrow" w:hAnsi="Arial Narrow"/>
                <w:sz w:val="22"/>
                <w:szCs w:val="24"/>
                <w:lang w:val="en-US"/>
              </w:rPr>
              <w:br/>
              <w:t xml:space="preserve"> Best Effort, </w:t>
            </w:r>
            <w:proofErr w:type="spellStart"/>
            <w:r w:rsidRPr="007357D7">
              <w:rPr>
                <w:rFonts w:ascii="Arial Narrow" w:hAnsi="Arial Narrow"/>
                <w:sz w:val="22"/>
                <w:szCs w:val="24"/>
                <w:lang w:val="en-US"/>
              </w:rPr>
              <w:t>DiffService</w:t>
            </w:r>
            <w:proofErr w:type="spellEnd"/>
            <w:r w:rsidRPr="007357D7">
              <w:rPr>
                <w:rFonts w:ascii="Arial Narrow" w:hAnsi="Arial Narrow"/>
                <w:sz w:val="22"/>
                <w:szCs w:val="24"/>
                <w:lang w:val="en-US"/>
              </w:rPr>
              <w:t>, Strict Priority, FCFS, RTS</w:t>
            </w:r>
          </w:p>
        </w:tc>
      </w:tr>
      <w:tr w:rsidR="00605215" w:rsidRPr="002B46F3"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lang w:val="en-US"/>
              </w:rPr>
            </w:pPr>
          </w:p>
        </w:tc>
        <w:tc>
          <w:tcPr>
            <w:tcW w:w="5387" w:type="dxa"/>
            <w:vAlign w:val="center"/>
          </w:tcPr>
          <w:p w:rsidR="00605215" w:rsidRPr="007357D7" w:rsidRDefault="00605215" w:rsidP="00640FD9">
            <w:pPr>
              <w:spacing w:line="288" w:lineRule="auto"/>
              <w:ind w:left="33"/>
              <w:rPr>
                <w:rFonts w:ascii="Arial Narrow" w:hAnsi="Arial Narrow"/>
                <w:sz w:val="22"/>
                <w:szCs w:val="24"/>
                <w:lang w:val="en-US"/>
              </w:rPr>
            </w:pPr>
            <w:r w:rsidRPr="007357D7">
              <w:rPr>
                <w:rFonts w:ascii="Arial Narrow" w:hAnsi="Arial Narrow"/>
                <w:sz w:val="22"/>
                <w:szCs w:val="24"/>
                <w:lang w:val="en-US"/>
              </w:rPr>
              <w:t>Spanning Tree:</w:t>
            </w:r>
            <w:r w:rsidRPr="007357D7">
              <w:rPr>
                <w:rFonts w:ascii="Arial Narrow" w:hAnsi="Arial Narrow"/>
                <w:sz w:val="22"/>
                <w:szCs w:val="24"/>
                <w:lang w:val="en-US"/>
              </w:rPr>
              <w:br/>
              <w:t> 802.1D STP, 802.1w RSTP, 802.1s MSTP</w:t>
            </w:r>
          </w:p>
        </w:tc>
      </w:tr>
      <w:tr w:rsidR="00605215" w:rsidRPr="002B46F3"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lang w:val="en-US"/>
              </w:rPr>
            </w:pPr>
          </w:p>
        </w:tc>
        <w:tc>
          <w:tcPr>
            <w:tcW w:w="5387" w:type="dxa"/>
            <w:vAlign w:val="center"/>
          </w:tcPr>
          <w:p w:rsidR="00605215" w:rsidRPr="007357D7" w:rsidRDefault="00605215" w:rsidP="00640FD9">
            <w:pPr>
              <w:spacing w:line="288" w:lineRule="auto"/>
              <w:ind w:left="33"/>
              <w:rPr>
                <w:rFonts w:ascii="Arial Narrow" w:hAnsi="Arial Narrow"/>
                <w:sz w:val="22"/>
                <w:szCs w:val="24"/>
                <w:lang w:val="en-US"/>
              </w:rPr>
            </w:pPr>
            <w:r w:rsidRPr="00605215">
              <w:rPr>
                <w:rFonts w:ascii="Arial Narrow" w:hAnsi="Arial Narrow"/>
                <w:sz w:val="22"/>
                <w:szCs w:val="24"/>
              </w:rPr>
              <w:t>Контроль</w:t>
            </w:r>
            <w:r w:rsidRPr="007357D7">
              <w:rPr>
                <w:rFonts w:ascii="Arial Narrow" w:hAnsi="Arial Narrow"/>
                <w:sz w:val="22"/>
                <w:szCs w:val="24"/>
                <w:lang w:val="en-US"/>
              </w:rPr>
              <w:t xml:space="preserve"> </w:t>
            </w:r>
            <w:r w:rsidRPr="00605215">
              <w:rPr>
                <w:rFonts w:ascii="Arial Narrow" w:hAnsi="Arial Narrow"/>
                <w:sz w:val="22"/>
                <w:szCs w:val="24"/>
              </w:rPr>
              <w:t>трафика</w:t>
            </w:r>
            <w:r w:rsidRPr="007357D7">
              <w:rPr>
                <w:rFonts w:ascii="Arial Narrow" w:hAnsi="Arial Narrow"/>
                <w:sz w:val="22"/>
                <w:szCs w:val="24"/>
                <w:lang w:val="en-US"/>
              </w:rPr>
              <w:t>:</w:t>
            </w:r>
            <w:r w:rsidR="00640FD9" w:rsidRPr="00640FD9">
              <w:rPr>
                <w:rFonts w:ascii="Arial Narrow" w:hAnsi="Arial Narrow"/>
                <w:sz w:val="22"/>
                <w:szCs w:val="24"/>
                <w:lang w:val="en-US"/>
              </w:rPr>
              <w:t xml:space="preserve"> </w:t>
            </w:r>
            <w:r w:rsidRPr="007357D7">
              <w:rPr>
                <w:rFonts w:ascii="Arial Narrow" w:hAnsi="Arial Narrow"/>
                <w:sz w:val="22"/>
                <w:szCs w:val="24"/>
                <w:lang w:val="en-US"/>
              </w:rPr>
              <w:t>Back pressure/802.3x (half/full duplex)</w:t>
            </w:r>
          </w:p>
        </w:tc>
      </w:tr>
      <w:tr w:rsidR="00605215" w:rsidRPr="00605215"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lang w:val="en-US"/>
              </w:rPr>
            </w:pPr>
          </w:p>
        </w:tc>
        <w:tc>
          <w:tcPr>
            <w:tcW w:w="5387" w:type="dxa"/>
            <w:vAlign w:val="center"/>
          </w:tcPr>
          <w:p w:rsidR="00605215" w:rsidRPr="00605215" w:rsidRDefault="00605215" w:rsidP="00640FD9">
            <w:pPr>
              <w:spacing w:line="288" w:lineRule="auto"/>
              <w:ind w:left="33"/>
              <w:rPr>
                <w:rFonts w:ascii="Arial Narrow" w:hAnsi="Arial Narrow"/>
                <w:sz w:val="22"/>
                <w:szCs w:val="24"/>
              </w:rPr>
            </w:pPr>
            <w:r w:rsidRPr="00605215">
              <w:rPr>
                <w:rFonts w:ascii="Arial Narrow" w:hAnsi="Arial Narrow"/>
                <w:sz w:val="22"/>
                <w:szCs w:val="24"/>
              </w:rPr>
              <w:t>Ограничение скорости портов Ethernet:</w:t>
            </w:r>
            <w:r w:rsidRPr="00605215">
              <w:rPr>
                <w:rFonts w:ascii="Arial Narrow" w:hAnsi="Arial Narrow"/>
                <w:sz w:val="22"/>
                <w:szCs w:val="24"/>
              </w:rPr>
              <w:br/>
              <w:t> с шагом 64K для 100M портов и 8M для 1000M</w:t>
            </w:r>
          </w:p>
        </w:tc>
      </w:tr>
      <w:tr w:rsidR="00605215" w:rsidRPr="00605215"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rPr>
            </w:pPr>
          </w:p>
        </w:tc>
        <w:tc>
          <w:tcPr>
            <w:tcW w:w="5387" w:type="dxa"/>
            <w:vAlign w:val="center"/>
          </w:tcPr>
          <w:p w:rsidR="00605215" w:rsidRPr="00605215" w:rsidRDefault="00605215" w:rsidP="00640FD9">
            <w:pPr>
              <w:spacing w:line="288" w:lineRule="auto"/>
              <w:ind w:left="33"/>
              <w:rPr>
                <w:rFonts w:ascii="Arial Narrow" w:hAnsi="Arial Narrow"/>
                <w:sz w:val="22"/>
                <w:szCs w:val="24"/>
              </w:rPr>
            </w:pPr>
            <w:r w:rsidRPr="00605215">
              <w:rPr>
                <w:rFonts w:ascii="Arial Narrow" w:hAnsi="Arial Narrow"/>
                <w:sz w:val="22"/>
                <w:szCs w:val="24"/>
              </w:rPr>
              <w:t xml:space="preserve">Агрегирование каналов: 6 групп по 8 </w:t>
            </w:r>
            <w:proofErr w:type="gramStart"/>
            <w:r w:rsidRPr="00605215">
              <w:rPr>
                <w:rFonts w:ascii="Arial Narrow" w:hAnsi="Arial Narrow"/>
                <w:sz w:val="22"/>
                <w:szCs w:val="24"/>
              </w:rPr>
              <w:t>портов,</w:t>
            </w:r>
            <w:r w:rsidRPr="00605215">
              <w:rPr>
                <w:rFonts w:ascii="Arial Narrow" w:hAnsi="Arial Narrow"/>
                <w:sz w:val="22"/>
                <w:szCs w:val="24"/>
              </w:rPr>
              <w:br/>
              <w:t>поддержка</w:t>
            </w:r>
            <w:proofErr w:type="gramEnd"/>
            <w:r w:rsidRPr="00605215">
              <w:rPr>
                <w:rFonts w:ascii="Arial Narrow" w:hAnsi="Arial Narrow"/>
                <w:sz w:val="22"/>
                <w:szCs w:val="24"/>
              </w:rPr>
              <w:t xml:space="preserve"> 802.3ad (LACP), баланс нагрузки</w:t>
            </w:r>
          </w:p>
        </w:tc>
      </w:tr>
      <w:tr w:rsidR="00605215" w:rsidRPr="00605215"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rPr>
            </w:pPr>
          </w:p>
        </w:tc>
        <w:tc>
          <w:tcPr>
            <w:tcW w:w="5387" w:type="dxa"/>
            <w:vAlign w:val="center"/>
          </w:tcPr>
          <w:p w:rsidR="00605215" w:rsidRPr="00605215" w:rsidRDefault="00605215" w:rsidP="00640FD9">
            <w:pPr>
              <w:spacing w:line="288" w:lineRule="auto"/>
              <w:ind w:left="33"/>
              <w:rPr>
                <w:rFonts w:ascii="Arial Narrow" w:hAnsi="Arial Narrow"/>
                <w:sz w:val="22"/>
                <w:szCs w:val="24"/>
              </w:rPr>
            </w:pPr>
            <w:r w:rsidRPr="00605215">
              <w:rPr>
                <w:rFonts w:ascii="Arial Narrow" w:hAnsi="Arial Narrow"/>
                <w:sz w:val="22"/>
                <w:szCs w:val="24"/>
              </w:rPr>
              <w:t xml:space="preserve">Контроль многоадресной рассылки: IGMP </w:t>
            </w:r>
            <w:proofErr w:type="spellStart"/>
            <w:r w:rsidRPr="00605215">
              <w:rPr>
                <w:rFonts w:ascii="Arial Narrow" w:hAnsi="Arial Narrow"/>
                <w:sz w:val="22"/>
                <w:szCs w:val="24"/>
              </w:rPr>
              <w:t>snooping</w:t>
            </w:r>
            <w:proofErr w:type="spellEnd"/>
          </w:p>
        </w:tc>
      </w:tr>
      <w:tr w:rsidR="00605215" w:rsidRPr="002B46F3"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rPr>
            </w:pPr>
          </w:p>
        </w:tc>
        <w:tc>
          <w:tcPr>
            <w:tcW w:w="5387" w:type="dxa"/>
            <w:vAlign w:val="center"/>
          </w:tcPr>
          <w:p w:rsidR="00605215" w:rsidRPr="007357D7" w:rsidRDefault="00605215" w:rsidP="00640FD9">
            <w:pPr>
              <w:spacing w:line="288" w:lineRule="auto"/>
              <w:ind w:left="33"/>
              <w:rPr>
                <w:rFonts w:ascii="Arial Narrow" w:hAnsi="Arial Narrow"/>
                <w:sz w:val="22"/>
                <w:szCs w:val="24"/>
                <w:lang w:val="en-US"/>
              </w:rPr>
            </w:pPr>
            <w:r w:rsidRPr="007357D7">
              <w:rPr>
                <w:rFonts w:ascii="Arial Narrow" w:hAnsi="Arial Narrow"/>
                <w:sz w:val="22"/>
                <w:szCs w:val="24"/>
                <w:lang w:val="en-US"/>
              </w:rPr>
              <w:t>DHCP: DHCP snooping, DHCP option 82</w:t>
            </w:r>
          </w:p>
        </w:tc>
      </w:tr>
      <w:tr w:rsidR="00605215" w:rsidRPr="00605215"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lang w:val="en-US"/>
              </w:rPr>
            </w:pPr>
          </w:p>
        </w:tc>
        <w:tc>
          <w:tcPr>
            <w:tcW w:w="5387" w:type="dxa"/>
            <w:vAlign w:val="center"/>
          </w:tcPr>
          <w:p w:rsidR="00605215" w:rsidRPr="00605215" w:rsidRDefault="00605215" w:rsidP="00640FD9">
            <w:pPr>
              <w:spacing w:line="288" w:lineRule="auto"/>
              <w:ind w:left="33"/>
              <w:rPr>
                <w:rFonts w:ascii="Arial Narrow" w:hAnsi="Arial Narrow"/>
                <w:sz w:val="22"/>
                <w:szCs w:val="24"/>
              </w:rPr>
            </w:pPr>
            <w:r w:rsidRPr="00605215">
              <w:rPr>
                <w:rFonts w:ascii="Arial Narrow" w:hAnsi="Arial Narrow"/>
                <w:sz w:val="22"/>
                <w:szCs w:val="24"/>
              </w:rPr>
              <w:t>Безопасность: - Поддержка списков управления доступом (ACL)</w:t>
            </w:r>
            <w:r w:rsidR="00640FD9">
              <w:rPr>
                <w:rFonts w:ascii="Arial Narrow" w:hAnsi="Arial Narrow"/>
                <w:sz w:val="22"/>
                <w:szCs w:val="24"/>
              </w:rPr>
              <w:t xml:space="preserve"> </w:t>
            </w:r>
            <w:r w:rsidRPr="00605215">
              <w:rPr>
                <w:rFonts w:ascii="Arial Narrow" w:hAnsi="Arial Narrow"/>
                <w:sz w:val="22"/>
                <w:szCs w:val="24"/>
              </w:rPr>
              <w:t xml:space="preserve">на основе IP, MAC, VLAN, </w:t>
            </w:r>
            <w:proofErr w:type="spellStart"/>
            <w:r w:rsidRPr="00605215">
              <w:rPr>
                <w:rFonts w:ascii="Arial Narrow" w:hAnsi="Arial Narrow"/>
                <w:sz w:val="22"/>
                <w:szCs w:val="24"/>
              </w:rPr>
              <w:t>ToS</w:t>
            </w:r>
            <w:proofErr w:type="spellEnd"/>
            <w:r w:rsidRPr="00605215">
              <w:rPr>
                <w:rFonts w:ascii="Arial Narrow" w:hAnsi="Arial Narrow"/>
                <w:sz w:val="22"/>
                <w:szCs w:val="24"/>
              </w:rPr>
              <w:t>, TCP/UDP порта </w:t>
            </w:r>
            <w:r w:rsidRPr="00605215">
              <w:rPr>
                <w:rFonts w:ascii="Arial Narrow" w:hAnsi="Arial Narrow"/>
                <w:sz w:val="22"/>
                <w:szCs w:val="24"/>
              </w:rPr>
              <w:br/>
              <w:t xml:space="preserve">- IEEE 802.1x </w:t>
            </w:r>
            <w:proofErr w:type="spellStart"/>
            <w:r w:rsidRPr="00605215">
              <w:rPr>
                <w:rFonts w:ascii="Arial Narrow" w:hAnsi="Arial Narrow"/>
                <w:sz w:val="22"/>
                <w:szCs w:val="24"/>
              </w:rPr>
              <w:t>port-based</w:t>
            </w:r>
            <w:proofErr w:type="spellEnd"/>
            <w:r w:rsidRPr="00605215">
              <w:rPr>
                <w:rFonts w:ascii="Arial Narrow" w:hAnsi="Arial Narrow"/>
                <w:sz w:val="22"/>
                <w:szCs w:val="24"/>
              </w:rPr>
              <w:t xml:space="preserve"> </w:t>
            </w:r>
            <w:proofErr w:type="spellStart"/>
            <w:r w:rsidRPr="00605215">
              <w:rPr>
                <w:rFonts w:ascii="Arial Narrow" w:hAnsi="Arial Narrow"/>
                <w:sz w:val="22"/>
                <w:szCs w:val="24"/>
              </w:rPr>
              <w:t>аутeнтификация</w:t>
            </w:r>
            <w:proofErr w:type="spellEnd"/>
            <w:r w:rsidRPr="00605215">
              <w:rPr>
                <w:rFonts w:ascii="Arial Narrow" w:hAnsi="Arial Narrow"/>
                <w:sz w:val="22"/>
                <w:szCs w:val="24"/>
              </w:rPr>
              <w:t xml:space="preserve"> клиентов</w:t>
            </w:r>
            <w:r w:rsidRPr="00605215">
              <w:rPr>
                <w:rFonts w:ascii="Arial Narrow" w:hAnsi="Arial Narrow"/>
                <w:sz w:val="22"/>
                <w:szCs w:val="24"/>
              </w:rPr>
              <w:br/>
              <w:t xml:space="preserve">- Поддержка </w:t>
            </w:r>
            <w:proofErr w:type="spellStart"/>
            <w:r w:rsidRPr="00605215">
              <w:rPr>
                <w:rFonts w:ascii="Arial Narrow" w:hAnsi="Arial Narrow"/>
                <w:sz w:val="22"/>
                <w:szCs w:val="24"/>
              </w:rPr>
              <w:t>Syslog</w:t>
            </w:r>
            <w:proofErr w:type="spellEnd"/>
            <w:r w:rsidRPr="00605215">
              <w:rPr>
                <w:rFonts w:ascii="Arial Narrow" w:hAnsi="Arial Narrow"/>
                <w:sz w:val="22"/>
                <w:szCs w:val="24"/>
              </w:rPr>
              <w:t xml:space="preserve">, </w:t>
            </w:r>
            <w:proofErr w:type="spellStart"/>
            <w:r w:rsidRPr="00605215">
              <w:rPr>
                <w:rFonts w:ascii="Arial Narrow" w:hAnsi="Arial Narrow"/>
                <w:sz w:val="22"/>
                <w:szCs w:val="24"/>
              </w:rPr>
              <w:t>Radius</w:t>
            </w:r>
            <w:proofErr w:type="spellEnd"/>
            <w:r w:rsidRPr="00605215">
              <w:rPr>
                <w:rFonts w:ascii="Arial Narrow" w:hAnsi="Arial Narrow"/>
                <w:sz w:val="22"/>
                <w:szCs w:val="24"/>
              </w:rPr>
              <w:t> </w:t>
            </w:r>
            <w:r w:rsidRPr="00605215">
              <w:rPr>
                <w:rFonts w:ascii="Arial Narrow" w:hAnsi="Arial Narrow"/>
                <w:sz w:val="22"/>
                <w:szCs w:val="24"/>
              </w:rPr>
              <w:br/>
              <w:t xml:space="preserve">- Защита </w:t>
            </w:r>
            <w:proofErr w:type="spellStart"/>
            <w:r w:rsidRPr="00605215">
              <w:rPr>
                <w:rFonts w:ascii="Arial Narrow" w:hAnsi="Arial Narrow"/>
                <w:sz w:val="22"/>
                <w:szCs w:val="24"/>
              </w:rPr>
              <w:t>привелегированными</w:t>
            </w:r>
            <w:proofErr w:type="spellEnd"/>
            <w:r w:rsidRPr="00605215">
              <w:rPr>
                <w:rFonts w:ascii="Arial Narrow" w:hAnsi="Arial Narrow"/>
                <w:sz w:val="22"/>
                <w:szCs w:val="24"/>
              </w:rPr>
              <w:t xml:space="preserve"> паролями</w:t>
            </w:r>
          </w:p>
        </w:tc>
      </w:tr>
      <w:tr w:rsidR="00605215" w:rsidRPr="00605215"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rPr>
            </w:pPr>
          </w:p>
        </w:tc>
        <w:tc>
          <w:tcPr>
            <w:tcW w:w="5387" w:type="dxa"/>
            <w:vAlign w:val="center"/>
          </w:tcPr>
          <w:p w:rsidR="00605215" w:rsidRPr="00605215" w:rsidRDefault="00605215" w:rsidP="00605215">
            <w:pPr>
              <w:spacing w:line="288" w:lineRule="auto"/>
              <w:ind w:left="170"/>
              <w:rPr>
                <w:rFonts w:ascii="Arial Narrow" w:hAnsi="Arial Narrow"/>
                <w:sz w:val="22"/>
                <w:szCs w:val="24"/>
              </w:rPr>
            </w:pPr>
            <w:r w:rsidRPr="00605215">
              <w:rPr>
                <w:rFonts w:ascii="Arial Narrow" w:hAnsi="Arial Narrow"/>
                <w:sz w:val="22"/>
                <w:szCs w:val="24"/>
              </w:rPr>
              <w:t>Контроль штормов (</w:t>
            </w:r>
            <w:proofErr w:type="spellStart"/>
            <w:r w:rsidRPr="00605215">
              <w:rPr>
                <w:rFonts w:ascii="Arial Narrow" w:hAnsi="Arial Narrow"/>
                <w:sz w:val="22"/>
                <w:szCs w:val="24"/>
              </w:rPr>
              <w:t>Storm</w:t>
            </w:r>
            <w:proofErr w:type="spellEnd"/>
            <w:r w:rsidRPr="00605215">
              <w:rPr>
                <w:rFonts w:ascii="Arial Narrow" w:hAnsi="Arial Narrow"/>
                <w:sz w:val="22"/>
                <w:szCs w:val="24"/>
              </w:rPr>
              <w:t xml:space="preserve"> </w:t>
            </w:r>
            <w:proofErr w:type="spellStart"/>
            <w:r w:rsidRPr="00605215">
              <w:rPr>
                <w:rFonts w:ascii="Arial Narrow" w:hAnsi="Arial Narrow"/>
                <w:sz w:val="22"/>
                <w:szCs w:val="24"/>
              </w:rPr>
              <w:t>Control</w:t>
            </w:r>
            <w:proofErr w:type="spellEnd"/>
            <w:r w:rsidRPr="00605215">
              <w:rPr>
                <w:rFonts w:ascii="Arial Narrow" w:hAnsi="Arial Narrow"/>
                <w:sz w:val="22"/>
                <w:szCs w:val="24"/>
              </w:rPr>
              <w:t>)</w:t>
            </w:r>
          </w:p>
        </w:tc>
      </w:tr>
      <w:tr w:rsidR="00605215" w:rsidRPr="00605215" w:rsidTr="007B13FA">
        <w:trPr>
          <w:jc w:val="center"/>
        </w:trPr>
        <w:tc>
          <w:tcPr>
            <w:tcW w:w="4106" w:type="dxa"/>
            <w:vMerge/>
            <w:vAlign w:val="center"/>
          </w:tcPr>
          <w:p w:rsidR="00605215" w:rsidRPr="00605215" w:rsidRDefault="00605215" w:rsidP="00605215">
            <w:pPr>
              <w:spacing w:line="288" w:lineRule="auto"/>
              <w:ind w:left="170"/>
              <w:rPr>
                <w:rFonts w:ascii="Arial Narrow" w:hAnsi="Arial Narrow"/>
                <w:sz w:val="22"/>
                <w:szCs w:val="24"/>
              </w:rPr>
            </w:pPr>
          </w:p>
        </w:tc>
        <w:tc>
          <w:tcPr>
            <w:tcW w:w="5387" w:type="dxa"/>
            <w:vAlign w:val="center"/>
          </w:tcPr>
          <w:p w:rsidR="00605215" w:rsidRPr="00605215" w:rsidRDefault="00605215" w:rsidP="00605215">
            <w:pPr>
              <w:spacing w:line="288" w:lineRule="auto"/>
              <w:ind w:left="170"/>
              <w:rPr>
                <w:rFonts w:ascii="Arial Narrow" w:hAnsi="Arial Narrow"/>
                <w:sz w:val="22"/>
                <w:szCs w:val="24"/>
              </w:rPr>
            </w:pPr>
            <w:r w:rsidRPr="00605215">
              <w:rPr>
                <w:rFonts w:ascii="Arial Narrow" w:hAnsi="Arial Narrow"/>
                <w:sz w:val="22"/>
                <w:szCs w:val="24"/>
              </w:rPr>
              <w:t>Поддержка SFP DDMI (состояние SFP модулей)</w:t>
            </w:r>
          </w:p>
        </w:tc>
      </w:tr>
    </w:tbl>
    <w:p w:rsidR="0041610D" w:rsidRPr="00605215" w:rsidRDefault="0041610D" w:rsidP="0059314E">
      <w:pPr>
        <w:spacing w:line="276" w:lineRule="auto"/>
        <w:ind w:left="284" w:firstLine="283"/>
        <w:jc w:val="both"/>
        <w:rPr>
          <w:rFonts w:ascii="Arial Narrow" w:hAnsi="Arial Narrow"/>
          <w:sz w:val="24"/>
        </w:rPr>
      </w:pPr>
    </w:p>
    <w:p w:rsidR="00640FD9" w:rsidRDefault="00640FD9" w:rsidP="00640FD9">
      <w:pPr>
        <w:spacing w:line="288" w:lineRule="auto"/>
        <w:ind w:left="284" w:firstLine="284"/>
        <w:jc w:val="both"/>
        <w:rPr>
          <w:rFonts w:ascii="Arial Narrow" w:hAnsi="Arial Narrow"/>
          <w:sz w:val="24"/>
        </w:rPr>
      </w:pPr>
      <w:r>
        <w:rPr>
          <w:rFonts w:ascii="Arial Narrow" w:hAnsi="Arial Narrow"/>
          <w:sz w:val="24"/>
        </w:rPr>
        <w:t xml:space="preserve">Для обеспечения связи серверов видеонаблюдения с системой «Безопасный регион» используется маршрутизатор </w:t>
      </w:r>
      <w:proofErr w:type="spellStart"/>
      <w:r w:rsidRPr="00242E5A">
        <w:rPr>
          <w:rFonts w:ascii="Arial Narrow" w:hAnsi="Arial Narrow"/>
          <w:sz w:val="24"/>
        </w:rPr>
        <w:t>Mikrotik</w:t>
      </w:r>
      <w:proofErr w:type="spellEnd"/>
      <w:r>
        <w:rPr>
          <w:rFonts w:ascii="Arial Narrow" w:hAnsi="Arial Narrow"/>
          <w:sz w:val="24"/>
        </w:rPr>
        <w:t xml:space="preserve"> </w:t>
      </w:r>
      <w:r w:rsidRPr="00242E5A">
        <w:rPr>
          <w:rFonts w:ascii="Arial Narrow" w:hAnsi="Arial Narrow"/>
          <w:sz w:val="24"/>
        </w:rPr>
        <w:t>CCR1009-7G-1C-PC</w:t>
      </w:r>
      <w:r>
        <w:rPr>
          <w:rFonts w:ascii="Arial Narrow" w:hAnsi="Arial Narrow"/>
          <w:sz w:val="24"/>
        </w:rPr>
        <w:t xml:space="preserve"> со следующими параметрами:</w:t>
      </w:r>
    </w:p>
    <w:tbl>
      <w:tblPr>
        <w:tblStyle w:val="ae"/>
        <w:tblW w:w="0" w:type="auto"/>
        <w:tblInd w:w="284" w:type="dxa"/>
        <w:tblLook w:val="04A0" w:firstRow="1" w:lastRow="0" w:firstColumn="1" w:lastColumn="0" w:noHBand="0" w:noVBand="1"/>
      </w:tblPr>
      <w:tblGrid>
        <w:gridCol w:w="5003"/>
        <w:gridCol w:w="4909"/>
      </w:tblGrid>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Частота процессора:</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TILE-Gx9 (9 ядер, 1 ГГц на ядро)</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proofErr w:type="spellStart"/>
            <w:r w:rsidRPr="00242E5A">
              <w:rPr>
                <w:rFonts w:ascii="Arial Narrow" w:hAnsi="Arial Narrow"/>
                <w:sz w:val="24"/>
              </w:rPr>
              <w:t>Количествово</w:t>
            </w:r>
            <w:proofErr w:type="spellEnd"/>
            <w:r w:rsidRPr="00242E5A">
              <w:rPr>
                <w:rFonts w:ascii="Arial Narrow" w:hAnsi="Arial Narrow"/>
                <w:sz w:val="24"/>
              </w:rPr>
              <w:t xml:space="preserve"> ядер процессора:</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9</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proofErr w:type="gramStart"/>
            <w:r w:rsidRPr="00242E5A">
              <w:rPr>
                <w:rFonts w:ascii="Arial Narrow" w:hAnsi="Arial Narrow"/>
                <w:sz w:val="24"/>
              </w:rPr>
              <w:t>Память :</w:t>
            </w:r>
            <w:proofErr w:type="gramEnd"/>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128МВ</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 xml:space="preserve">Версия </w:t>
            </w:r>
            <w:proofErr w:type="spellStart"/>
            <w:r w:rsidRPr="00242E5A">
              <w:rPr>
                <w:rFonts w:ascii="Arial Narrow" w:hAnsi="Arial Narrow"/>
                <w:sz w:val="24"/>
              </w:rPr>
              <w:t>RouterOS</w:t>
            </w:r>
            <w:proofErr w:type="spellEnd"/>
            <w:r w:rsidRPr="00242E5A">
              <w:rPr>
                <w:rFonts w:ascii="Arial Narrow" w:hAnsi="Arial Narrow"/>
                <w:sz w:val="24"/>
              </w:rPr>
              <w:t>:</w:t>
            </w:r>
          </w:p>
        </w:tc>
        <w:tc>
          <w:tcPr>
            <w:tcW w:w="4909" w:type="dxa"/>
            <w:vAlign w:val="center"/>
          </w:tcPr>
          <w:p w:rsidR="00640FD9" w:rsidRPr="00242E5A" w:rsidRDefault="00640FD9" w:rsidP="00B75042">
            <w:pPr>
              <w:spacing w:line="288" w:lineRule="auto"/>
              <w:ind w:left="171"/>
              <w:rPr>
                <w:rFonts w:ascii="Arial Narrow" w:hAnsi="Arial Narrow"/>
                <w:sz w:val="24"/>
              </w:rPr>
            </w:pPr>
            <w:proofErr w:type="spellStart"/>
            <w:r w:rsidRPr="00242E5A">
              <w:rPr>
                <w:rFonts w:ascii="Arial Narrow" w:hAnsi="Arial Narrow"/>
                <w:sz w:val="24"/>
              </w:rPr>
              <w:t>Level</w:t>
            </w:r>
            <w:proofErr w:type="spellEnd"/>
            <w:r w:rsidRPr="00242E5A">
              <w:rPr>
                <w:rFonts w:ascii="Arial Narrow" w:hAnsi="Arial Narrow"/>
                <w:sz w:val="24"/>
              </w:rPr>
              <w:t xml:space="preserve"> 6</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DHCP-сервер:</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да</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 xml:space="preserve">Межсетевой экран </w:t>
            </w:r>
            <w:proofErr w:type="spellStart"/>
            <w:r w:rsidRPr="00242E5A">
              <w:rPr>
                <w:rFonts w:ascii="Arial Narrow" w:hAnsi="Arial Narrow"/>
                <w:sz w:val="24"/>
              </w:rPr>
              <w:t>Firewall</w:t>
            </w:r>
            <w:proofErr w:type="spellEnd"/>
            <w:r w:rsidRPr="00242E5A">
              <w:rPr>
                <w:rFonts w:ascii="Arial Narrow" w:hAnsi="Arial Narrow"/>
                <w:sz w:val="24"/>
              </w:rPr>
              <w:t>:</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да</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Подключение 3G/4G-модема:</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Да</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USB:</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да</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Питание:</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 xml:space="preserve">В комплекте адаптер питания c разъёмом </w:t>
            </w:r>
            <w:proofErr w:type="spellStart"/>
            <w:r w:rsidRPr="00242E5A">
              <w:rPr>
                <w:rFonts w:ascii="Arial Narrow" w:hAnsi="Arial Narrow"/>
                <w:sz w:val="24"/>
              </w:rPr>
              <w:t>Jack</w:t>
            </w:r>
            <w:proofErr w:type="spellEnd"/>
            <w:r w:rsidRPr="00242E5A">
              <w:rPr>
                <w:rFonts w:ascii="Arial Narrow" w:hAnsi="Arial Narrow"/>
                <w:sz w:val="24"/>
              </w:rPr>
              <w:t>, поддержка PoE 18-56 В</w:t>
            </w:r>
          </w:p>
        </w:tc>
      </w:tr>
      <w:tr w:rsidR="00640FD9" w:rsidTr="00B75042">
        <w:tc>
          <w:tcPr>
            <w:tcW w:w="5003" w:type="dxa"/>
            <w:vAlign w:val="center"/>
          </w:tcPr>
          <w:p w:rsidR="00640FD9" w:rsidRPr="00832D70" w:rsidRDefault="00640FD9" w:rsidP="00B75042">
            <w:pPr>
              <w:spacing w:line="288" w:lineRule="auto"/>
              <w:ind w:left="171"/>
              <w:rPr>
                <w:rFonts w:ascii="Arial Narrow" w:hAnsi="Arial Narrow"/>
                <w:sz w:val="24"/>
              </w:rPr>
            </w:pPr>
            <w:r w:rsidRPr="00832D70">
              <w:rPr>
                <w:rFonts w:ascii="Arial Narrow" w:hAnsi="Arial Narrow"/>
                <w:sz w:val="24"/>
              </w:rPr>
              <w:t>Энергопотребление</w:t>
            </w:r>
          </w:p>
        </w:tc>
        <w:tc>
          <w:tcPr>
            <w:tcW w:w="4909" w:type="dxa"/>
            <w:vAlign w:val="center"/>
          </w:tcPr>
          <w:p w:rsidR="00640FD9" w:rsidRPr="00832D70" w:rsidRDefault="00640FD9" w:rsidP="00B75042">
            <w:pPr>
              <w:spacing w:line="288" w:lineRule="auto"/>
              <w:ind w:left="171"/>
              <w:rPr>
                <w:rFonts w:ascii="Arial Narrow" w:hAnsi="Arial Narrow"/>
                <w:sz w:val="24"/>
              </w:rPr>
            </w:pPr>
            <w:r>
              <w:rPr>
                <w:rFonts w:ascii="Arial Narrow" w:hAnsi="Arial Narrow"/>
                <w:sz w:val="24"/>
              </w:rPr>
              <w:t>25</w:t>
            </w:r>
            <w:r w:rsidRPr="00832D70">
              <w:rPr>
                <w:rFonts w:ascii="Arial Narrow" w:hAnsi="Arial Narrow"/>
                <w:sz w:val="24"/>
              </w:rPr>
              <w:t xml:space="preserve"> Вт</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Раздача PoE-питания:</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нет</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Количество портов SFP:</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1</w:t>
            </w:r>
          </w:p>
        </w:tc>
      </w:tr>
      <w:tr w:rsidR="00640FD9" w:rsidTr="00B75042">
        <w:tc>
          <w:tcPr>
            <w:tcW w:w="5003" w:type="dxa"/>
            <w:vAlign w:val="center"/>
          </w:tcPr>
          <w:p w:rsidR="00640FD9" w:rsidRPr="00832D70" w:rsidRDefault="00640FD9" w:rsidP="00B75042">
            <w:pPr>
              <w:spacing w:line="288" w:lineRule="auto"/>
              <w:ind w:left="171"/>
              <w:rPr>
                <w:rFonts w:ascii="Arial Narrow" w:hAnsi="Arial Narrow"/>
                <w:sz w:val="24"/>
              </w:rPr>
            </w:pPr>
            <w:r w:rsidRPr="00832D70">
              <w:rPr>
                <w:rFonts w:ascii="Arial Narrow" w:hAnsi="Arial Narrow"/>
                <w:sz w:val="24"/>
              </w:rPr>
              <w:t>Количество гигабитных портов RJ45</w:t>
            </w:r>
          </w:p>
        </w:tc>
        <w:tc>
          <w:tcPr>
            <w:tcW w:w="4909" w:type="dxa"/>
            <w:vAlign w:val="center"/>
          </w:tcPr>
          <w:p w:rsidR="00640FD9" w:rsidRPr="00832D70" w:rsidRDefault="00640FD9" w:rsidP="00B75042">
            <w:pPr>
              <w:spacing w:line="288" w:lineRule="auto"/>
              <w:ind w:left="171"/>
              <w:rPr>
                <w:rFonts w:ascii="Arial Narrow" w:hAnsi="Arial Narrow"/>
                <w:sz w:val="24"/>
              </w:rPr>
            </w:pPr>
            <w:r w:rsidRPr="00832D70">
              <w:rPr>
                <w:rFonts w:ascii="Arial Narrow" w:hAnsi="Arial Narrow"/>
                <w:sz w:val="24"/>
              </w:rPr>
              <w:t>7</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Тип корпуса:</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в 19" стойку</w:t>
            </w:r>
          </w:p>
        </w:tc>
      </w:tr>
      <w:tr w:rsidR="00640FD9" w:rsidTr="00B75042">
        <w:tc>
          <w:tcPr>
            <w:tcW w:w="5003"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Объём ROM:</w:t>
            </w:r>
          </w:p>
        </w:tc>
        <w:tc>
          <w:tcPr>
            <w:tcW w:w="4909" w:type="dxa"/>
            <w:vAlign w:val="center"/>
          </w:tcPr>
          <w:p w:rsidR="00640FD9" w:rsidRPr="00242E5A" w:rsidRDefault="00640FD9" w:rsidP="00B75042">
            <w:pPr>
              <w:spacing w:line="288" w:lineRule="auto"/>
              <w:ind w:left="171"/>
              <w:rPr>
                <w:rFonts w:ascii="Arial Narrow" w:hAnsi="Arial Narrow"/>
                <w:sz w:val="24"/>
              </w:rPr>
            </w:pPr>
            <w:r w:rsidRPr="00242E5A">
              <w:rPr>
                <w:rFonts w:ascii="Arial Narrow" w:hAnsi="Arial Narrow"/>
                <w:sz w:val="24"/>
              </w:rPr>
              <w:t>1</w:t>
            </w:r>
          </w:p>
        </w:tc>
      </w:tr>
    </w:tbl>
    <w:p w:rsidR="00640FD9" w:rsidRDefault="00640FD9" w:rsidP="00047982">
      <w:pPr>
        <w:spacing w:line="288" w:lineRule="auto"/>
        <w:ind w:left="284" w:firstLine="284"/>
        <w:jc w:val="both"/>
        <w:rPr>
          <w:rFonts w:ascii="Arial Narrow" w:hAnsi="Arial Narrow"/>
          <w:sz w:val="24"/>
        </w:rPr>
      </w:pPr>
    </w:p>
    <w:p w:rsidR="00382E74" w:rsidRPr="00526FE0" w:rsidRDefault="00382E74" w:rsidP="00047982">
      <w:pPr>
        <w:spacing w:line="288" w:lineRule="auto"/>
        <w:ind w:left="284" w:firstLine="284"/>
        <w:jc w:val="both"/>
        <w:rPr>
          <w:rFonts w:ascii="Arial Narrow" w:hAnsi="Arial Narrow"/>
          <w:sz w:val="24"/>
        </w:rPr>
      </w:pPr>
      <w:r w:rsidRPr="00526FE0">
        <w:rPr>
          <w:rFonts w:ascii="Arial Narrow" w:hAnsi="Arial Narrow"/>
          <w:sz w:val="24"/>
        </w:rPr>
        <w:t xml:space="preserve">Для просмотра, обработки и анализа видеоинформации предусмотрена установка автоматизированного рабочего места (АРМ) с установленным ПО «Axxon </w:t>
      </w:r>
      <w:proofErr w:type="spellStart"/>
      <w:r w:rsidRPr="00526FE0">
        <w:rPr>
          <w:rFonts w:ascii="Arial Narrow" w:hAnsi="Arial Narrow"/>
          <w:sz w:val="24"/>
        </w:rPr>
        <w:t>Next</w:t>
      </w:r>
      <w:proofErr w:type="spellEnd"/>
      <w:r w:rsidRPr="00526FE0">
        <w:rPr>
          <w:rFonts w:ascii="Arial Narrow" w:hAnsi="Arial Narrow"/>
          <w:sz w:val="24"/>
        </w:rPr>
        <w:t xml:space="preserve"> 4.0 </w:t>
      </w:r>
      <w:proofErr w:type="spellStart"/>
      <w:r w:rsidRPr="00526FE0">
        <w:rPr>
          <w:rFonts w:ascii="Arial Narrow" w:hAnsi="Arial Narrow"/>
          <w:sz w:val="24"/>
        </w:rPr>
        <w:t>Professional</w:t>
      </w:r>
      <w:proofErr w:type="spellEnd"/>
      <w:r w:rsidRPr="00526FE0">
        <w:rPr>
          <w:rFonts w:ascii="Arial Narrow" w:hAnsi="Arial Narrow"/>
          <w:sz w:val="24"/>
        </w:rPr>
        <w:t>» (предоставляется Заказчиком).</w:t>
      </w:r>
    </w:p>
    <w:p w:rsidR="00885EE4" w:rsidRPr="00D965D8" w:rsidRDefault="00DC07B6" w:rsidP="00740C6F">
      <w:pPr>
        <w:spacing w:line="288" w:lineRule="auto"/>
        <w:ind w:left="284" w:firstLine="284"/>
        <w:jc w:val="both"/>
        <w:rPr>
          <w:rFonts w:ascii="Arial Narrow" w:hAnsi="Arial Narrow"/>
          <w:sz w:val="24"/>
        </w:rPr>
      </w:pPr>
      <w:r w:rsidRPr="00526FE0">
        <w:rPr>
          <w:rFonts w:ascii="Arial Narrow" w:hAnsi="Arial Narrow"/>
          <w:sz w:val="24"/>
        </w:rPr>
        <w:t xml:space="preserve">В качестве АРМ используется </w:t>
      </w:r>
      <w:r w:rsidR="002B46F3" w:rsidRPr="002B46F3">
        <w:rPr>
          <w:rFonts w:ascii="Arial Narrow" w:hAnsi="Arial Narrow"/>
          <w:sz w:val="24"/>
        </w:rPr>
        <w:t>Рабочая станция оператора</w:t>
      </w:r>
      <w:r w:rsidR="002B46F3" w:rsidRPr="002B46F3">
        <w:rPr>
          <w:rFonts w:ascii="Arial Narrow" w:hAnsi="Arial Narrow"/>
          <w:sz w:val="24"/>
        </w:rPr>
        <w:t xml:space="preserve"> </w:t>
      </w:r>
      <w:r w:rsidR="002B46F3" w:rsidRPr="002B46F3">
        <w:rPr>
          <w:rFonts w:ascii="Arial Narrow" w:hAnsi="Arial Narrow"/>
          <w:sz w:val="24"/>
        </w:rPr>
        <w:t>СБ ПЭВМ VIDEOMAX-URM-2M-ID5</w:t>
      </w:r>
      <w:bookmarkStart w:id="2" w:name="_GoBack"/>
      <w:bookmarkEnd w:id="2"/>
      <w:r w:rsidR="002B46F3" w:rsidRPr="002B46F3">
        <w:rPr>
          <w:rFonts w:ascii="Arial Narrow" w:hAnsi="Arial Narrow"/>
          <w:sz w:val="24"/>
        </w:rPr>
        <w:t xml:space="preserve"> с возможностью подключения 2 мониторов (1xDVI/2xHDMI (</w:t>
      </w:r>
      <w:proofErr w:type="spellStart"/>
      <w:r w:rsidR="002B46F3" w:rsidRPr="002B46F3">
        <w:rPr>
          <w:rFonts w:ascii="Arial Narrow" w:hAnsi="Arial Narrow"/>
          <w:sz w:val="24"/>
        </w:rPr>
        <w:t>Full</w:t>
      </w:r>
      <w:proofErr w:type="spellEnd"/>
      <w:r w:rsidR="002B46F3" w:rsidRPr="002B46F3">
        <w:rPr>
          <w:rFonts w:ascii="Arial Narrow" w:hAnsi="Arial Narrow"/>
          <w:sz w:val="24"/>
        </w:rPr>
        <w:t>-HD))</w:t>
      </w:r>
      <w:r w:rsidR="002B46F3" w:rsidRPr="00DE74C5">
        <w:rPr>
          <w:rFonts w:ascii="ISOCPEUR" w:hAnsi="ISOCPEUR"/>
          <w:i/>
        </w:rPr>
        <w:t xml:space="preserve"> </w:t>
      </w:r>
      <w:r w:rsidRPr="00526FE0">
        <w:rPr>
          <w:rFonts w:ascii="Arial Narrow" w:hAnsi="Arial Narrow"/>
          <w:sz w:val="24"/>
        </w:rPr>
        <w:t xml:space="preserve">с </w:t>
      </w:r>
      <w:r w:rsidR="00EE311C" w:rsidRPr="00526FE0">
        <w:rPr>
          <w:rFonts w:ascii="Arial Narrow" w:hAnsi="Arial Narrow"/>
          <w:sz w:val="24"/>
        </w:rPr>
        <w:t xml:space="preserve">двумя </w:t>
      </w:r>
      <w:r w:rsidRPr="00526FE0">
        <w:rPr>
          <w:rFonts w:ascii="Arial Narrow" w:hAnsi="Arial Narrow"/>
          <w:sz w:val="24"/>
        </w:rPr>
        <w:t xml:space="preserve">подключенными </w:t>
      </w:r>
      <w:proofErr w:type="spellStart"/>
      <w:r w:rsidR="00EE311C" w:rsidRPr="00526FE0">
        <w:rPr>
          <w:rFonts w:ascii="Arial Narrow" w:hAnsi="Arial Narrow"/>
          <w:sz w:val="24"/>
        </w:rPr>
        <w:t>видеопанелями</w:t>
      </w:r>
      <w:proofErr w:type="spellEnd"/>
      <w:r w:rsidR="00EE311C" w:rsidRPr="00526FE0">
        <w:rPr>
          <w:rFonts w:ascii="Arial Narrow" w:hAnsi="Arial Narrow"/>
          <w:sz w:val="24"/>
        </w:rPr>
        <w:t xml:space="preserve"> NEC </w:t>
      </w:r>
      <w:proofErr w:type="spellStart"/>
      <w:r w:rsidR="00EE311C" w:rsidRPr="00526FE0">
        <w:rPr>
          <w:rFonts w:ascii="Arial Narrow" w:hAnsi="Arial Narrow"/>
          <w:sz w:val="24"/>
        </w:rPr>
        <w:t>MultiSync</w:t>
      </w:r>
      <w:proofErr w:type="spellEnd"/>
      <w:r w:rsidR="00EE311C" w:rsidRPr="00526FE0">
        <w:rPr>
          <w:rFonts w:ascii="Arial Narrow" w:hAnsi="Arial Narrow"/>
          <w:sz w:val="24"/>
        </w:rPr>
        <w:t xml:space="preserve"> E324. </w:t>
      </w:r>
      <w:r w:rsidR="00AF6276" w:rsidRPr="00526FE0">
        <w:rPr>
          <w:rFonts w:ascii="Arial Narrow" w:hAnsi="Arial Narrow"/>
          <w:sz w:val="24"/>
        </w:rPr>
        <w:t>Для АРМ п</w:t>
      </w:r>
      <w:r w:rsidR="00885EE4" w:rsidRPr="00526FE0">
        <w:rPr>
          <w:rFonts w:ascii="Arial Narrow" w:hAnsi="Arial Narrow"/>
          <w:sz w:val="24"/>
        </w:rPr>
        <w:t xml:space="preserve">редусматривается установка </w:t>
      </w:r>
      <w:r w:rsidR="00D965D8" w:rsidRPr="00526FE0">
        <w:rPr>
          <w:rFonts w:ascii="Arial Narrow" w:hAnsi="Arial Narrow"/>
          <w:sz w:val="24"/>
        </w:rPr>
        <w:t xml:space="preserve">источника бесперебойного питания </w:t>
      </w:r>
      <w:r w:rsidR="00D965D8" w:rsidRPr="00526FE0">
        <w:rPr>
          <w:rFonts w:ascii="Arial Narrow" w:hAnsi="Arial Narrow"/>
          <w:sz w:val="24"/>
          <w:lang w:val="en-US"/>
        </w:rPr>
        <w:t>APC</w:t>
      </w:r>
      <w:r w:rsidR="00D965D8" w:rsidRPr="00526FE0">
        <w:rPr>
          <w:rFonts w:ascii="Arial Narrow" w:hAnsi="Arial Narrow"/>
          <w:sz w:val="24"/>
        </w:rPr>
        <w:t xml:space="preserve"> </w:t>
      </w:r>
      <w:r w:rsidR="00D965D8" w:rsidRPr="00526FE0">
        <w:rPr>
          <w:rFonts w:ascii="Arial Narrow" w:hAnsi="Arial Narrow"/>
          <w:sz w:val="24"/>
          <w:lang w:val="en-US"/>
        </w:rPr>
        <w:t>Back</w:t>
      </w:r>
      <w:r w:rsidR="00D965D8" w:rsidRPr="00526FE0">
        <w:rPr>
          <w:rFonts w:ascii="Arial Narrow" w:hAnsi="Arial Narrow"/>
          <w:sz w:val="24"/>
        </w:rPr>
        <w:t>-</w:t>
      </w:r>
      <w:r w:rsidR="00D965D8" w:rsidRPr="00526FE0">
        <w:rPr>
          <w:rFonts w:ascii="Arial Narrow" w:hAnsi="Arial Narrow"/>
          <w:sz w:val="24"/>
          <w:lang w:val="en-US"/>
        </w:rPr>
        <w:t>UPS</w:t>
      </w:r>
      <w:r w:rsidR="00D965D8" w:rsidRPr="00526FE0">
        <w:rPr>
          <w:rFonts w:ascii="Arial Narrow" w:hAnsi="Arial Narrow"/>
          <w:sz w:val="24"/>
        </w:rPr>
        <w:t xml:space="preserve"> 1400</w:t>
      </w:r>
      <w:r w:rsidR="00D965D8" w:rsidRPr="00526FE0">
        <w:rPr>
          <w:rFonts w:ascii="Arial Narrow" w:hAnsi="Arial Narrow"/>
          <w:sz w:val="24"/>
          <w:lang w:val="en-US"/>
        </w:rPr>
        <w:t>VA</w:t>
      </w:r>
      <w:r w:rsidR="00D965D8" w:rsidRPr="00526FE0">
        <w:rPr>
          <w:rFonts w:ascii="Arial Narrow" w:hAnsi="Arial Narrow"/>
          <w:sz w:val="24"/>
        </w:rPr>
        <w:t xml:space="preserve"> мощностью 1400 ВA</w:t>
      </w:r>
      <w:r w:rsidR="00526FE0">
        <w:rPr>
          <w:rFonts w:ascii="Arial Narrow" w:hAnsi="Arial Narrow"/>
          <w:sz w:val="24"/>
        </w:rPr>
        <w:t>.</w:t>
      </w:r>
    </w:p>
    <w:p w:rsidR="00382E74" w:rsidRDefault="00382E74">
      <w:pPr>
        <w:rPr>
          <w:rFonts w:ascii="Arial Narrow" w:hAnsi="Arial Narrow"/>
          <w:sz w:val="24"/>
        </w:rPr>
      </w:pPr>
      <w:r>
        <w:rPr>
          <w:rFonts w:ascii="Arial Narrow" w:hAnsi="Arial Narrow"/>
          <w:sz w:val="24"/>
        </w:rPr>
        <w:br w:type="page"/>
      </w:r>
    </w:p>
    <w:p w:rsidR="00382E74" w:rsidRPr="00382E74" w:rsidRDefault="00382E74" w:rsidP="009910B2">
      <w:pPr>
        <w:pStyle w:val="af"/>
        <w:numPr>
          <w:ilvl w:val="0"/>
          <w:numId w:val="40"/>
        </w:numPr>
        <w:spacing w:after="0"/>
        <w:ind w:left="284" w:firstLine="283"/>
        <w:jc w:val="center"/>
        <w:rPr>
          <w:rFonts w:ascii="Arial Narrow" w:hAnsi="Arial Narrow"/>
          <w:b/>
          <w:sz w:val="28"/>
        </w:rPr>
      </w:pPr>
      <w:r w:rsidRPr="00382E74">
        <w:rPr>
          <w:rFonts w:ascii="Arial Narrow" w:hAnsi="Arial Narrow"/>
          <w:b/>
          <w:bCs/>
          <w:sz w:val="24"/>
        </w:rPr>
        <w:lastRenderedPageBreak/>
        <w:t>Расчет требуемого объема хранилища в соответствии с ОТТ</w:t>
      </w:r>
      <w:r>
        <w:rPr>
          <w:rFonts w:ascii="Arial Narrow" w:hAnsi="Arial Narrow"/>
          <w:b/>
          <w:bCs/>
          <w:sz w:val="24"/>
        </w:rPr>
        <w:t>.</w:t>
      </w:r>
    </w:p>
    <w:p w:rsidR="00603A83" w:rsidRDefault="00382E74" w:rsidP="009910B2">
      <w:pPr>
        <w:spacing w:line="276" w:lineRule="auto"/>
        <w:ind w:left="284" w:firstLine="283"/>
        <w:jc w:val="both"/>
        <w:rPr>
          <w:rFonts w:ascii="Arial Narrow" w:hAnsi="Arial Narrow"/>
          <w:sz w:val="24"/>
        </w:rPr>
      </w:pPr>
      <w:r w:rsidRPr="00382E74">
        <w:rPr>
          <w:rFonts w:ascii="Arial Narrow" w:hAnsi="Arial Narrow"/>
          <w:sz w:val="24"/>
        </w:rPr>
        <w:t xml:space="preserve">Требуемая емкость архива видеонаблюдения приведена в расчете емкости архива системы видеонаблюдения (см. лист </w:t>
      </w:r>
      <w:r w:rsidR="00B425EB">
        <w:rPr>
          <w:rFonts w:ascii="Arial Narrow" w:hAnsi="Arial Narrow"/>
          <w:sz w:val="24"/>
        </w:rPr>
        <w:t>1</w:t>
      </w:r>
      <w:r w:rsidR="00DA11EC">
        <w:rPr>
          <w:rFonts w:ascii="Arial Narrow" w:hAnsi="Arial Narrow"/>
          <w:sz w:val="24"/>
        </w:rPr>
        <w:t>5</w:t>
      </w:r>
      <w:r w:rsidRPr="00382E74">
        <w:rPr>
          <w:rFonts w:ascii="Arial Narrow" w:hAnsi="Arial Narrow"/>
          <w:sz w:val="24"/>
        </w:rPr>
        <w:t xml:space="preserve"> графической части данного проекта). Расчет выполнен с помощью функционального калькулятора (</w:t>
      </w:r>
      <w:hyperlink r:id="rId22" w:history="1">
        <w:r w:rsidRPr="00382E74">
          <w:rPr>
            <w:rStyle w:val="aa"/>
            <w:rFonts w:ascii="Arial Narrow" w:hAnsi="Arial Narrow"/>
            <w:i/>
            <w:sz w:val="24"/>
          </w:rPr>
          <w:t>https://sale.axxonsoft.com/calc/calculator.jsf</w:t>
        </w:r>
      </w:hyperlink>
      <w:r w:rsidRPr="00382E74">
        <w:rPr>
          <w:rFonts w:ascii="Arial Narrow" w:hAnsi="Arial Narrow"/>
          <w:sz w:val="24"/>
        </w:rPr>
        <w:t>);</w:t>
      </w:r>
    </w:p>
    <w:p w:rsidR="00B75042" w:rsidRPr="00A82010" w:rsidRDefault="00B75042" w:rsidP="00B75042">
      <w:pPr>
        <w:rPr>
          <w:rFonts w:ascii="Arial Narrow" w:hAnsi="Arial Narrow"/>
          <w:sz w:val="24"/>
        </w:rPr>
      </w:pPr>
    </w:p>
    <w:p w:rsidR="00B75042" w:rsidRPr="00B75042" w:rsidRDefault="00B75042" w:rsidP="00B75042">
      <w:pPr>
        <w:jc w:val="center"/>
        <w:rPr>
          <w:rFonts w:ascii="Arial Narrow" w:hAnsi="Arial Narrow"/>
          <w:b/>
          <w:sz w:val="24"/>
        </w:rPr>
      </w:pPr>
      <w:r w:rsidRPr="00B75042">
        <w:rPr>
          <w:rFonts w:ascii="Arial Narrow" w:hAnsi="Arial Narrow"/>
          <w:b/>
          <w:sz w:val="24"/>
        </w:rPr>
        <w:t>Расчет производительности процессорной базы:</w:t>
      </w:r>
    </w:p>
    <w:p w:rsidR="00B75042" w:rsidRPr="00AB4ED9" w:rsidRDefault="00B75042" w:rsidP="00B75042">
      <w:pPr>
        <w:ind w:left="426"/>
        <w:rPr>
          <w:rFonts w:ascii="Arial Narrow" w:hAnsi="Arial Narrow"/>
          <w:sz w:val="24"/>
          <w:u w:val="single"/>
        </w:rPr>
      </w:pPr>
      <w:r w:rsidRPr="00AB4ED9">
        <w:rPr>
          <w:rFonts w:ascii="Arial Narrow" w:hAnsi="Arial Narrow"/>
          <w:sz w:val="24"/>
          <w:u w:val="single"/>
        </w:rPr>
        <w:t>Исходные данные:</w:t>
      </w:r>
    </w:p>
    <w:p w:rsidR="00B75042" w:rsidRPr="00B75042" w:rsidRDefault="00B75042" w:rsidP="00B75042">
      <w:pPr>
        <w:ind w:left="426"/>
        <w:rPr>
          <w:rFonts w:ascii="Arial Narrow" w:hAnsi="Arial Narrow"/>
          <w:sz w:val="24"/>
        </w:rPr>
      </w:pPr>
      <w:r w:rsidRPr="00B75042">
        <w:rPr>
          <w:rFonts w:ascii="Arial Narrow" w:hAnsi="Arial Narrow"/>
          <w:sz w:val="24"/>
        </w:rPr>
        <w:t xml:space="preserve">Количество видеокамер типа 1 - 41 </w:t>
      </w:r>
      <w:proofErr w:type="spellStart"/>
      <w:r w:rsidRPr="00B75042">
        <w:rPr>
          <w:rFonts w:ascii="Arial Narrow" w:hAnsi="Arial Narrow"/>
          <w:sz w:val="24"/>
        </w:rPr>
        <w:t>шт</w:t>
      </w:r>
      <w:proofErr w:type="spellEnd"/>
      <w:r w:rsidRPr="00B75042">
        <w:rPr>
          <w:rFonts w:ascii="Arial Narrow" w:hAnsi="Arial Narrow"/>
          <w:sz w:val="24"/>
        </w:rPr>
        <w:t>;</w:t>
      </w:r>
    </w:p>
    <w:p w:rsidR="00B75042" w:rsidRPr="00B75042" w:rsidRDefault="00B75042" w:rsidP="00B75042">
      <w:pPr>
        <w:ind w:left="426"/>
        <w:rPr>
          <w:rFonts w:ascii="Arial Narrow" w:hAnsi="Arial Narrow"/>
          <w:sz w:val="24"/>
        </w:rPr>
      </w:pPr>
      <w:r w:rsidRPr="00B75042">
        <w:rPr>
          <w:rFonts w:ascii="Arial Narrow" w:hAnsi="Arial Narrow"/>
          <w:sz w:val="24"/>
        </w:rPr>
        <w:t xml:space="preserve">Количество видеокамер типа 3 - 22 </w:t>
      </w:r>
      <w:proofErr w:type="spellStart"/>
      <w:r w:rsidRPr="00B75042">
        <w:rPr>
          <w:rFonts w:ascii="Arial Narrow" w:hAnsi="Arial Narrow"/>
          <w:sz w:val="24"/>
        </w:rPr>
        <w:t>шт</w:t>
      </w:r>
      <w:proofErr w:type="spellEnd"/>
      <w:r w:rsidRPr="00B75042">
        <w:rPr>
          <w:rFonts w:ascii="Arial Narrow" w:hAnsi="Arial Narrow"/>
          <w:sz w:val="24"/>
        </w:rPr>
        <w:t>;</w:t>
      </w:r>
    </w:p>
    <w:p w:rsidR="00B75042" w:rsidRPr="00B75042" w:rsidRDefault="00B75042" w:rsidP="00B75042">
      <w:pPr>
        <w:ind w:left="426"/>
        <w:rPr>
          <w:rFonts w:ascii="Arial Narrow" w:hAnsi="Arial Narrow"/>
          <w:sz w:val="24"/>
        </w:rPr>
      </w:pPr>
      <w:r w:rsidRPr="00B75042">
        <w:rPr>
          <w:rFonts w:ascii="Arial Narrow" w:hAnsi="Arial Narrow"/>
          <w:sz w:val="24"/>
        </w:rPr>
        <w:t xml:space="preserve">Количество видеокамер типа 4 - 72 </w:t>
      </w:r>
      <w:proofErr w:type="spellStart"/>
      <w:r w:rsidRPr="00B75042">
        <w:rPr>
          <w:rFonts w:ascii="Arial Narrow" w:hAnsi="Arial Narrow"/>
          <w:sz w:val="24"/>
        </w:rPr>
        <w:t>шт</w:t>
      </w:r>
      <w:proofErr w:type="spellEnd"/>
      <w:r w:rsidRPr="00B75042">
        <w:rPr>
          <w:rFonts w:ascii="Arial Narrow" w:hAnsi="Arial Narrow"/>
          <w:sz w:val="24"/>
        </w:rPr>
        <w:t>;</w:t>
      </w:r>
    </w:p>
    <w:p w:rsidR="00B75042" w:rsidRPr="00B75042" w:rsidRDefault="00B75042" w:rsidP="00B75042">
      <w:pPr>
        <w:ind w:left="426"/>
        <w:rPr>
          <w:rFonts w:ascii="Arial Narrow" w:hAnsi="Arial Narrow"/>
          <w:sz w:val="24"/>
        </w:rPr>
      </w:pPr>
      <w:r w:rsidRPr="00B75042">
        <w:rPr>
          <w:rFonts w:ascii="Arial Narrow" w:hAnsi="Arial Narrow"/>
          <w:sz w:val="24"/>
        </w:rPr>
        <w:t xml:space="preserve">Всего видеокамер на </w:t>
      </w:r>
      <w:proofErr w:type="gramStart"/>
      <w:r w:rsidRPr="00B75042">
        <w:rPr>
          <w:rFonts w:ascii="Arial Narrow" w:hAnsi="Arial Narrow"/>
          <w:sz w:val="24"/>
        </w:rPr>
        <w:t>объекте  -</w:t>
      </w:r>
      <w:proofErr w:type="gramEnd"/>
      <w:r w:rsidRPr="00B75042">
        <w:rPr>
          <w:rFonts w:ascii="Arial Narrow" w:hAnsi="Arial Narrow"/>
          <w:sz w:val="24"/>
        </w:rPr>
        <w:t xml:space="preserve"> 135 шт.</w:t>
      </w:r>
    </w:p>
    <w:p w:rsidR="00AB4ED9" w:rsidRPr="00A82010" w:rsidRDefault="00AB4ED9" w:rsidP="00B75042">
      <w:pPr>
        <w:ind w:left="426"/>
        <w:rPr>
          <w:rFonts w:ascii="Arial Narrow" w:hAnsi="Arial Narrow"/>
          <w:sz w:val="24"/>
        </w:rPr>
      </w:pPr>
    </w:p>
    <w:p w:rsidR="00B75042" w:rsidRPr="00AB4ED9" w:rsidRDefault="00B75042" w:rsidP="00AB4ED9">
      <w:pPr>
        <w:ind w:left="426"/>
        <w:jc w:val="both"/>
        <w:rPr>
          <w:rFonts w:ascii="Arial Narrow" w:hAnsi="Arial Narrow"/>
          <w:sz w:val="24"/>
          <w:u w:val="single"/>
        </w:rPr>
      </w:pPr>
      <w:r w:rsidRPr="00AB4ED9">
        <w:rPr>
          <w:rFonts w:ascii="Arial Narrow" w:hAnsi="Arial Narrow"/>
          <w:sz w:val="24"/>
          <w:u w:val="single"/>
        </w:rPr>
        <w:t>Расчет:</w:t>
      </w:r>
    </w:p>
    <w:p w:rsidR="00B75042" w:rsidRPr="00B75042" w:rsidRDefault="00B75042" w:rsidP="00B75042">
      <w:pPr>
        <w:ind w:left="426"/>
        <w:rPr>
          <w:rFonts w:ascii="Arial Narrow" w:hAnsi="Arial Narrow"/>
          <w:sz w:val="24"/>
        </w:rPr>
      </w:pPr>
      <w:r w:rsidRPr="00B75042">
        <w:rPr>
          <w:rFonts w:ascii="Arial Narrow" w:hAnsi="Arial Narrow"/>
          <w:sz w:val="24"/>
        </w:rPr>
        <w:t xml:space="preserve">Принимаем количество серверов - 2 </w:t>
      </w:r>
      <w:proofErr w:type="spellStart"/>
      <w:r w:rsidRPr="00B75042">
        <w:rPr>
          <w:rFonts w:ascii="Arial Narrow" w:hAnsi="Arial Narrow"/>
          <w:sz w:val="24"/>
        </w:rPr>
        <w:t>шт</w:t>
      </w:r>
      <w:proofErr w:type="spellEnd"/>
      <w:r w:rsidRPr="00B75042">
        <w:rPr>
          <w:rFonts w:ascii="Arial Narrow" w:hAnsi="Arial Narrow"/>
          <w:sz w:val="24"/>
        </w:rPr>
        <w:t>;</w:t>
      </w:r>
    </w:p>
    <w:p w:rsidR="00B75042" w:rsidRPr="00B75042" w:rsidRDefault="00B75042" w:rsidP="00AB4ED9">
      <w:pPr>
        <w:ind w:left="426"/>
        <w:jc w:val="center"/>
        <w:rPr>
          <w:rFonts w:ascii="Arial Narrow" w:hAnsi="Arial Narrow"/>
          <w:sz w:val="24"/>
        </w:rPr>
      </w:pPr>
      <w:r w:rsidRPr="00B75042">
        <w:rPr>
          <w:rFonts w:ascii="Arial Narrow" w:hAnsi="Arial Narrow"/>
          <w:sz w:val="24"/>
        </w:rPr>
        <w:t>(135*0,25+22*1+2*</w:t>
      </w:r>
      <w:proofErr w:type="gramStart"/>
      <w:r w:rsidRPr="00B75042">
        <w:rPr>
          <w:rFonts w:ascii="Arial Narrow" w:hAnsi="Arial Narrow"/>
          <w:sz w:val="24"/>
        </w:rPr>
        <w:t>2)/</w:t>
      </w:r>
      <w:proofErr w:type="gramEnd"/>
      <w:r w:rsidRPr="00B75042">
        <w:rPr>
          <w:rFonts w:ascii="Arial Narrow" w:hAnsi="Arial Narrow"/>
          <w:sz w:val="24"/>
        </w:rPr>
        <w:t>2=29,88 ядер - требуемое количество ядер на каждом сервере;</w:t>
      </w:r>
    </w:p>
    <w:p w:rsidR="00AB4ED9" w:rsidRPr="00A82010" w:rsidRDefault="00AB4ED9" w:rsidP="00AB4ED9">
      <w:pPr>
        <w:ind w:left="426"/>
        <w:rPr>
          <w:rFonts w:ascii="Arial Narrow" w:hAnsi="Arial Narrow"/>
          <w:sz w:val="24"/>
        </w:rPr>
      </w:pPr>
    </w:p>
    <w:p w:rsidR="00B75042" w:rsidRPr="00B75042" w:rsidRDefault="00B75042" w:rsidP="00AB4ED9">
      <w:pPr>
        <w:ind w:left="426"/>
        <w:rPr>
          <w:rFonts w:ascii="Arial Narrow" w:hAnsi="Arial Narrow"/>
          <w:sz w:val="24"/>
        </w:rPr>
      </w:pPr>
      <w:r w:rsidRPr="00B75042">
        <w:rPr>
          <w:rFonts w:ascii="Arial Narrow" w:hAnsi="Arial Narrow"/>
          <w:sz w:val="24"/>
        </w:rPr>
        <w:t xml:space="preserve">Для двух серверов Выбираем 18-тиядерный </w:t>
      </w:r>
      <w:proofErr w:type="gramStart"/>
      <w:r w:rsidRPr="00B75042">
        <w:rPr>
          <w:rFonts w:ascii="Arial Narrow" w:hAnsi="Arial Narrow"/>
          <w:sz w:val="24"/>
        </w:rPr>
        <w:t xml:space="preserve">процессор  </w:t>
      </w:r>
      <w:proofErr w:type="spellStart"/>
      <w:r w:rsidRPr="00B75042">
        <w:rPr>
          <w:rFonts w:ascii="Arial Narrow" w:hAnsi="Arial Narrow"/>
          <w:sz w:val="24"/>
        </w:rPr>
        <w:t>Intel</w:t>
      </w:r>
      <w:proofErr w:type="spellEnd"/>
      <w:proofErr w:type="gramEnd"/>
      <w:r w:rsidRPr="00B75042">
        <w:rPr>
          <w:rFonts w:ascii="Arial Narrow" w:hAnsi="Arial Narrow"/>
          <w:sz w:val="24"/>
        </w:rPr>
        <w:t xml:space="preserve"> </w:t>
      </w:r>
      <w:proofErr w:type="spellStart"/>
      <w:r w:rsidRPr="00B75042">
        <w:rPr>
          <w:rFonts w:ascii="Arial Narrow" w:hAnsi="Arial Narrow"/>
          <w:sz w:val="24"/>
        </w:rPr>
        <w:t>Xeon</w:t>
      </w:r>
      <w:proofErr w:type="spellEnd"/>
      <w:r w:rsidRPr="00B75042">
        <w:rPr>
          <w:rFonts w:ascii="Arial Narrow" w:hAnsi="Arial Narrow"/>
          <w:sz w:val="24"/>
        </w:rPr>
        <w:t xml:space="preserve"> </w:t>
      </w:r>
      <w:proofErr w:type="spellStart"/>
      <w:r w:rsidRPr="00B75042">
        <w:rPr>
          <w:rFonts w:ascii="Arial Narrow" w:hAnsi="Arial Narrow"/>
          <w:sz w:val="24"/>
        </w:rPr>
        <w:t>Gold</w:t>
      </w:r>
      <w:proofErr w:type="spellEnd"/>
      <w:r w:rsidRPr="00B75042">
        <w:rPr>
          <w:rFonts w:ascii="Arial Narrow" w:hAnsi="Arial Narrow"/>
          <w:sz w:val="24"/>
        </w:rPr>
        <w:t xml:space="preserve"> 6140, с базовой частотой 2,3 ГГц, в количестве 4-х </w:t>
      </w:r>
      <w:proofErr w:type="spellStart"/>
      <w:r w:rsidRPr="00B75042">
        <w:rPr>
          <w:rFonts w:ascii="Arial Narrow" w:hAnsi="Arial Narrow"/>
          <w:sz w:val="24"/>
        </w:rPr>
        <w:t>штух</w:t>
      </w:r>
      <w:proofErr w:type="spellEnd"/>
      <w:r w:rsidRPr="00B75042">
        <w:rPr>
          <w:rFonts w:ascii="Arial Narrow" w:hAnsi="Arial Narrow"/>
          <w:sz w:val="24"/>
        </w:rPr>
        <w:t xml:space="preserve"> (по два в каждый сервер).</w:t>
      </w:r>
    </w:p>
    <w:p w:rsidR="00AB4ED9" w:rsidRPr="00A82010" w:rsidRDefault="00AB4ED9" w:rsidP="00B75042">
      <w:pPr>
        <w:ind w:left="426"/>
        <w:rPr>
          <w:rFonts w:ascii="Arial Narrow" w:hAnsi="Arial Narrow"/>
          <w:sz w:val="24"/>
        </w:rPr>
      </w:pPr>
    </w:p>
    <w:p w:rsidR="00B75042" w:rsidRPr="00AB4ED9" w:rsidRDefault="00B75042" w:rsidP="00B75042">
      <w:pPr>
        <w:ind w:left="426"/>
        <w:rPr>
          <w:rFonts w:ascii="Arial Narrow" w:hAnsi="Arial Narrow"/>
          <w:sz w:val="24"/>
          <w:u w:val="single"/>
        </w:rPr>
      </w:pPr>
      <w:r w:rsidRPr="00AB4ED9">
        <w:rPr>
          <w:rFonts w:ascii="Arial Narrow" w:hAnsi="Arial Narrow"/>
          <w:sz w:val="24"/>
          <w:u w:val="single"/>
        </w:rPr>
        <w:t>Фактическая производительность процессорной базы на один сервер составит:</w:t>
      </w:r>
    </w:p>
    <w:p w:rsidR="00603A83" w:rsidRPr="00AB4ED9" w:rsidRDefault="00B75042" w:rsidP="00AB4ED9">
      <w:pPr>
        <w:jc w:val="center"/>
        <w:rPr>
          <w:rFonts w:ascii="Arial Narrow" w:hAnsi="Arial Narrow"/>
          <w:sz w:val="24"/>
        </w:rPr>
      </w:pPr>
      <w:r w:rsidRPr="00B75042">
        <w:rPr>
          <w:rFonts w:ascii="Arial Narrow" w:hAnsi="Arial Narrow"/>
          <w:sz w:val="24"/>
        </w:rPr>
        <w:t>18*2=36 ядер</w:t>
      </w:r>
    </w:p>
    <w:p w:rsidR="00AB4ED9" w:rsidRPr="00AB4ED9" w:rsidRDefault="00AB4ED9" w:rsidP="00AB4ED9">
      <w:pPr>
        <w:jc w:val="center"/>
        <w:rPr>
          <w:rFonts w:ascii="Arial Narrow" w:hAnsi="Arial Narrow"/>
          <w:sz w:val="24"/>
        </w:rPr>
      </w:pPr>
    </w:p>
    <w:p w:rsidR="00AB4ED9" w:rsidRDefault="00AB4ED9">
      <w:pPr>
        <w:rPr>
          <w:rFonts w:ascii="Arial Narrow" w:eastAsiaTheme="minorHAnsi" w:hAnsi="Arial Narrow" w:cstheme="minorBidi"/>
          <w:b/>
          <w:bCs/>
          <w:sz w:val="24"/>
          <w:szCs w:val="22"/>
          <w:lang w:eastAsia="en-US"/>
        </w:rPr>
      </w:pPr>
      <w:r>
        <w:rPr>
          <w:rFonts w:ascii="Arial Narrow" w:hAnsi="Arial Narrow"/>
          <w:b/>
          <w:bCs/>
          <w:sz w:val="24"/>
        </w:rPr>
        <w:br w:type="page"/>
      </w:r>
    </w:p>
    <w:p w:rsidR="00382E74" w:rsidRPr="00DA11EC" w:rsidRDefault="00603A83" w:rsidP="009910B2">
      <w:pPr>
        <w:pStyle w:val="af"/>
        <w:numPr>
          <w:ilvl w:val="0"/>
          <w:numId w:val="40"/>
        </w:numPr>
        <w:spacing w:after="0"/>
        <w:jc w:val="center"/>
        <w:rPr>
          <w:rFonts w:ascii="Arial Narrow" w:hAnsi="Arial Narrow"/>
          <w:b/>
          <w:sz w:val="24"/>
        </w:rPr>
      </w:pPr>
      <w:r w:rsidRPr="001D6B22">
        <w:rPr>
          <w:rFonts w:ascii="Arial Narrow" w:hAnsi="Arial Narrow"/>
          <w:b/>
          <w:bCs/>
          <w:sz w:val="24"/>
        </w:rPr>
        <w:lastRenderedPageBreak/>
        <w:t>Технические характеристики видеокамер, соответствующие ОТТ с разделением по типам.</w:t>
      </w:r>
    </w:p>
    <w:p w:rsidR="00DA11EC" w:rsidRPr="001D6B22" w:rsidRDefault="00DA11EC" w:rsidP="00DA11EC">
      <w:pPr>
        <w:pStyle w:val="af"/>
        <w:spacing w:after="0"/>
        <w:ind w:left="786"/>
        <w:rPr>
          <w:rFonts w:ascii="Arial Narrow" w:hAnsi="Arial Narrow"/>
          <w:b/>
          <w:sz w:val="24"/>
        </w:rPr>
      </w:pPr>
    </w:p>
    <w:p w:rsidR="004049B2" w:rsidRPr="001D6B22" w:rsidRDefault="004049B2" w:rsidP="009910B2">
      <w:pPr>
        <w:spacing w:line="276" w:lineRule="auto"/>
        <w:ind w:left="284" w:firstLine="425"/>
        <w:jc w:val="both"/>
        <w:rPr>
          <w:rFonts w:ascii="Arial Narrow" w:hAnsi="Arial Narrow"/>
          <w:sz w:val="24"/>
        </w:rPr>
      </w:pPr>
      <w:r w:rsidRPr="001D6B22">
        <w:rPr>
          <w:rFonts w:ascii="Arial Narrow" w:hAnsi="Arial Narrow"/>
          <w:sz w:val="24"/>
        </w:rPr>
        <w:t>Сводная таблица видеокамер, используемых в проектных решениях:</w:t>
      </w:r>
    </w:p>
    <w:tbl>
      <w:tblPr>
        <w:tblStyle w:val="ae"/>
        <w:tblW w:w="0" w:type="auto"/>
        <w:tblInd w:w="250" w:type="dxa"/>
        <w:tblLook w:val="04A0" w:firstRow="1" w:lastRow="0" w:firstColumn="1" w:lastColumn="0" w:noHBand="0" w:noVBand="1"/>
      </w:tblPr>
      <w:tblGrid>
        <w:gridCol w:w="3267"/>
        <w:gridCol w:w="1654"/>
        <w:gridCol w:w="1975"/>
        <w:gridCol w:w="2047"/>
        <w:gridCol w:w="1003"/>
      </w:tblGrid>
      <w:tr w:rsidR="00DA11EC" w:rsidRPr="001F52DD" w:rsidTr="00DA11EC">
        <w:tc>
          <w:tcPr>
            <w:tcW w:w="3267" w:type="dxa"/>
            <w:vAlign w:val="center"/>
          </w:tcPr>
          <w:p w:rsidR="00DA11EC" w:rsidRPr="00DA11EC" w:rsidRDefault="00DA11EC" w:rsidP="00B75042">
            <w:pPr>
              <w:spacing w:line="288" w:lineRule="auto"/>
              <w:ind w:right="-111" w:hanging="142"/>
              <w:jc w:val="center"/>
              <w:rPr>
                <w:rFonts w:ascii="Arial Narrow" w:hAnsi="Arial Narrow"/>
                <w:sz w:val="24"/>
              </w:rPr>
            </w:pPr>
            <w:r w:rsidRPr="00DA11EC">
              <w:rPr>
                <w:rFonts w:ascii="Arial Narrow" w:hAnsi="Arial Narrow"/>
                <w:sz w:val="24"/>
              </w:rPr>
              <w:t>Номер ВК по плану</w:t>
            </w:r>
          </w:p>
        </w:tc>
        <w:tc>
          <w:tcPr>
            <w:tcW w:w="1654" w:type="dxa"/>
          </w:tcPr>
          <w:p w:rsidR="00DA11EC" w:rsidRPr="00DA11EC" w:rsidRDefault="00DA11EC" w:rsidP="00B75042">
            <w:pPr>
              <w:spacing w:line="288" w:lineRule="auto"/>
              <w:ind w:left="-65" w:right="-114"/>
              <w:jc w:val="center"/>
              <w:rPr>
                <w:rFonts w:ascii="Arial Narrow" w:hAnsi="Arial Narrow"/>
                <w:sz w:val="24"/>
              </w:rPr>
            </w:pPr>
            <w:r w:rsidRPr="00DA11EC">
              <w:rPr>
                <w:rFonts w:ascii="Arial Narrow" w:hAnsi="Arial Narrow"/>
                <w:sz w:val="24"/>
              </w:rPr>
              <w:t xml:space="preserve">Количество по типам, </w:t>
            </w:r>
            <w:proofErr w:type="spellStart"/>
            <w:r w:rsidRPr="00DA11EC">
              <w:rPr>
                <w:rFonts w:ascii="Arial Narrow" w:hAnsi="Arial Narrow"/>
                <w:sz w:val="24"/>
              </w:rPr>
              <w:t>шт</w:t>
            </w:r>
            <w:proofErr w:type="spellEnd"/>
          </w:p>
        </w:tc>
        <w:tc>
          <w:tcPr>
            <w:tcW w:w="1975" w:type="dxa"/>
            <w:vAlign w:val="center"/>
          </w:tcPr>
          <w:p w:rsidR="00DA11EC" w:rsidRPr="00DA11EC" w:rsidRDefault="00DA11EC" w:rsidP="00B75042">
            <w:pPr>
              <w:spacing w:line="288" w:lineRule="auto"/>
              <w:ind w:left="-65" w:right="-114"/>
              <w:jc w:val="center"/>
              <w:rPr>
                <w:rFonts w:ascii="Arial Narrow" w:hAnsi="Arial Narrow"/>
                <w:sz w:val="24"/>
              </w:rPr>
            </w:pPr>
            <w:r w:rsidRPr="00DA11EC">
              <w:rPr>
                <w:rFonts w:ascii="Arial Narrow" w:hAnsi="Arial Narrow"/>
                <w:sz w:val="24"/>
              </w:rPr>
              <w:t>Размещение ВК</w:t>
            </w:r>
          </w:p>
        </w:tc>
        <w:tc>
          <w:tcPr>
            <w:tcW w:w="2047" w:type="dxa"/>
            <w:vAlign w:val="center"/>
          </w:tcPr>
          <w:p w:rsidR="00DA11EC" w:rsidRPr="00DA11EC" w:rsidRDefault="00DA11EC" w:rsidP="00B75042">
            <w:pPr>
              <w:spacing w:line="288" w:lineRule="auto"/>
              <w:ind w:left="-34" w:firstLine="34"/>
              <w:jc w:val="center"/>
              <w:rPr>
                <w:rFonts w:ascii="Arial Narrow" w:hAnsi="Arial Narrow"/>
                <w:sz w:val="24"/>
              </w:rPr>
            </w:pPr>
            <w:r w:rsidRPr="00DA11EC">
              <w:rPr>
                <w:rFonts w:ascii="Arial Narrow" w:hAnsi="Arial Narrow"/>
                <w:sz w:val="24"/>
              </w:rPr>
              <w:t>Модель ВК</w:t>
            </w:r>
          </w:p>
        </w:tc>
        <w:tc>
          <w:tcPr>
            <w:tcW w:w="1003" w:type="dxa"/>
            <w:vAlign w:val="center"/>
          </w:tcPr>
          <w:p w:rsidR="00DA11EC" w:rsidRPr="00DA11EC" w:rsidRDefault="00DA11EC" w:rsidP="00B75042">
            <w:pPr>
              <w:spacing w:line="288" w:lineRule="auto"/>
              <w:ind w:left="171"/>
              <w:rPr>
                <w:rFonts w:ascii="Arial Narrow" w:hAnsi="Arial Narrow"/>
                <w:sz w:val="24"/>
              </w:rPr>
            </w:pPr>
            <w:r w:rsidRPr="00DA11EC">
              <w:rPr>
                <w:rFonts w:ascii="Arial Narrow" w:hAnsi="Arial Narrow"/>
                <w:sz w:val="24"/>
              </w:rPr>
              <w:t>Тип ВК</w:t>
            </w:r>
          </w:p>
        </w:tc>
      </w:tr>
      <w:tr w:rsidR="00DA11EC" w:rsidRPr="001F52DD" w:rsidTr="00E403A5">
        <w:tc>
          <w:tcPr>
            <w:tcW w:w="326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 xml:space="preserve">ВКн1 - ВКн3, </w:t>
            </w:r>
          </w:p>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ВКн37, ВКн38, ВКн41</w:t>
            </w:r>
          </w:p>
        </w:tc>
        <w:tc>
          <w:tcPr>
            <w:tcW w:w="1654" w:type="dxa"/>
            <w:vMerge w:val="restart"/>
            <w:vAlign w:val="center"/>
          </w:tcPr>
          <w:p w:rsidR="00DA11EC" w:rsidRPr="00DA11EC" w:rsidRDefault="00DA11EC" w:rsidP="00B75042">
            <w:pPr>
              <w:spacing w:line="288" w:lineRule="auto"/>
              <w:ind w:left="-65" w:right="-114"/>
              <w:jc w:val="center"/>
              <w:rPr>
                <w:rFonts w:ascii="Arial Narrow" w:hAnsi="Arial Narrow"/>
                <w:sz w:val="24"/>
              </w:rPr>
            </w:pPr>
            <w:r w:rsidRPr="00DA11EC">
              <w:rPr>
                <w:rFonts w:ascii="Arial Narrow" w:hAnsi="Arial Narrow"/>
                <w:sz w:val="24"/>
              </w:rPr>
              <w:t>41</w:t>
            </w:r>
          </w:p>
        </w:tc>
        <w:tc>
          <w:tcPr>
            <w:tcW w:w="1975"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Фасад здания</w:t>
            </w:r>
          </w:p>
        </w:tc>
        <w:tc>
          <w:tcPr>
            <w:tcW w:w="204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KN-СE203V2812 BR</w:t>
            </w:r>
          </w:p>
        </w:tc>
        <w:tc>
          <w:tcPr>
            <w:tcW w:w="1003"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Тип 1</w:t>
            </w:r>
          </w:p>
        </w:tc>
      </w:tr>
      <w:tr w:rsidR="00DA11EC" w:rsidRPr="001F52DD" w:rsidTr="00E403A5">
        <w:tc>
          <w:tcPr>
            <w:tcW w:w="3267" w:type="dxa"/>
            <w:vAlign w:val="center"/>
          </w:tcPr>
          <w:p w:rsidR="00DA11EC" w:rsidRPr="00DA11EC" w:rsidRDefault="00DA11EC" w:rsidP="00B75042">
            <w:pPr>
              <w:spacing w:line="288" w:lineRule="auto"/>
              <w:ind w:right="-111" w:hanging="142"/>
              <w:jc w:val="center"/>
              <w:rPr>
                <w:rFonts w:ascii="Arial Narrow" w:hAnsi="Arial Narrow"/>
                <w:sz w:val="24"/>
              </w:rPr>
            </w:pPr>
            <w:r w:rsidRPr="00DA11EC">
              <w:rPr>
                <w:rFonts w:ascii="Arial Narrow" w:hAnsi="Arial Narrow"/>
                <w:sz w:val="24"/>
              </w:rPr>
              <w:t>ВКн4 - ВКн20, ВКн40</w:t>
            </w:r>
          </w:p>
        </w:tc>
        <w:tc>
          <w:tcPr>
            <w:tcW w:w="1654" w:type="dxa"/>
            <w:vMerge/>
            <w:vAlign w:val="center"/>
          </w:tcPr>
          <w:p w:rsidR="00DA11EC" w:rsidRPr="00DA11EC" w:rsidRDefault="00DA11EC" w:rsidP="00B75042">
            <w:pPr>
              <w:spacing w:line="288" w:lineRule="auto"/>
              <w:ind w:left="-65" w:right="-114"/>
              <w:jc w:val="center"/>
              <w:rPr>
                <w:rFonts w:ascii="Arial Narrow" w:hAnsi="Arial Narrow"/>
                <w:sz w:val="24"/>
              </w:rPr>
            </w:pPr>
          </w:p>
        </w:tc>
        <w:tc>
          <w:tcPr>
            <w:tcW w:w="1975"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Ограждение</w:t>
            </w:r>
          </w:p>
        </w:tc>
        <w:tc>
          <w:tcPr>
            <w:tcW w:w="204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KN-СE203V2812 BR</w:t>
            </w:r>
          </w:p>
        </w:tc>
        <w:tc>
          <w:tcPr>
            <w:tcW w:w="1003"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Тип 1</w:t>
            </w:r>
          </w:p>
        </w:tc>
      </w:tr>
      <w:tr w:rsidR="00DA11EC" w:rsidRPr="001F52DD" w:rsidTr="00E403A5">
        <w:tc>
          <w:tcPr>
            <w:tcW w:w="3267" w:type="dxa"/>
            <w:vAlign w:val="center"/>
          </w:tcPr>
          <w:p w:rsidR="00DA11EC" w:rsidRPr="00DA11EC" w:rsidRDefault="00DA11EC" w:rsidP="00B75042">
            <w:pPr>
              <w:spacing w:line="288" w:lineRule="auto"/>
              <w:ind w:right="-111" w:hanging="142"/>
              <w:jc w:val="center"/>
              <w:rPr>
                <w:rFonts w:ascii="Arial Narrow" w:hAnsi="Arial Narrow"/>
                <w:sz w:val="24"/>
              </w:rPr>
            </w:pPr>
            <w:r w:rsidRPr="00DA11EC">
              <w:rPr>
                <w:rFonts w:ascii="Arial Narrow" w:hAnsi="Arial Narrow"/>
                <w:sz w:val="24"/>
              </w:rPr>
              <w:t>ВКн21 - ВКн36, ВКн39</w:t>
            </w:r>
          </w:p>
        </w:tc>
        <w:tc>
          <w:tcPr>
            <w:tcW w:w="1654" w:type="dxa"/>
            <w:vMerge/>
            <w:vAlign w:val="center"/>
          </w:tcPr>
          <w:p w:rsidR="00DA11EC" w:rsidRPr="00DA11EC" w:rsidRDefault="00DA11EC" w:rsidP="00B75042">
            <w:pPr>
              <w:spacing w:line="288" w:lineRule="auto"/>
              <w:ind w:left="-65" w:right="-114"/>
              <w:jc w:val="center"/>
              <w:rPr>
                <w:rFonts w:ascii="Arial Narrow" w:hAnsi="Arial Narrow"/>
                <w:sz w:val="24"/>
              </w:rPr>
            </w:pPr>
          </w:p>
        </w:tc>
        <w:tc>
          <w:tcPr>
            <w:tcW w:w="1975"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Опора освещения</w:t>
            </w:r>
          </w:p>
        </w:tc>
        <w:tc>
          <w:tcPr>
            <w:tcW w:w="204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KN-СE203V2812 BR</w:t>
            </w:r>
          </w:p>
        </w:tc>
        <w:tc>
          <w:tcPr>
            <w:tcW w:w="1003"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Тип 1</w:t>
            </w:r>
          </w:p>
        </w:tc>
      </w:tr>
      <w:tr w:rsidR="00DA11EC" w:rsidRPr="001F52DD" w:rsidTr="00E403A5">
        <w:tc>
          <w:tcPr>
            <w:tcW w:w="326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ВКп1 - ВКп22</w:t>
            </w:r>
          </w:p>
        </w:tc>
        <w:tc>
          <w:tcPr>
            <w:tcW w:w="1654" w:type="dxa"/>
            <w:vAlign w:val="center"/>
          </w:tcPr>
          <w:p w:rsidR="00DA11EC" w:rsidRPr="00DA11EC" w:rsidRDefault="00DA11EC" w:rsidP="00DA11EC">
            <w:pPr>
              <w:spacing w:line="288" w:lineRule="auto"/>
              <w:ind w:left="-65" w:right="-114"/>
              <w:jc w:val="center"/>
              <w:rPr>
                <w:rFonts w:ascii="Arial Narrow" w:hAnsi="Arial Narrow"/>
                <w:sz w:val="24"/>
              </w:rPr>
            </w:pPr>
            <w:r w:rsidRPr="00DA11EC">
              <w:rPr>
                <w:rFonts w:ascii="Arial Narrow" w:hAnsi="Arial Narrow"/>
                <w:sz w:val="24"/>
              </w:rPr>
              <w:t>22</w:t>
            </w:r>
          </w:p>
        </w:tc>
        <w:tc>
          <w:tcPr>
            <w:tcW w:w="1975"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Фасад здания</w:t>
            </w:r>
          </w:p>
        </w:tc>
        <w:tc>
          <w:tcPr>
            <w:tcW w:w="204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KN-PVN1BR</w:t>
            </w:r>
          </w:p>
        </w:tc>
        <w:tc>
          <w:tcPr>
            <w:tcW w:w="1003"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 xml:space="preserve">Тип </w:t>
            </w:r>
            <w:r>
              <w:rPr>
                <w:rFonts w:ascii="Arial Narrow" w:hAnsi="Arial Narrow"/>
                <w:sz w:val="24"/>
              </w:rPr>
              <w:t>3</w:t>
            </w:r>
          </w:p>
        </w:tc>
      </w:tr>
      <w:tr w:rsidR="00DA11EC" w:rsidRPr="001F52DD" w:rsidTr="00E403A5">
        <w:tc>
          <w:tcPr>
            <w:tcW w:w="3267" w:type="dxa"/>
            <w:vAlign w:val="center"/>
          </w:tcPr>
          <w:p w:rsidR="00DA11EC" w:rsidRPr="00E403A5" w:rsidRDefault="00DA11EC" w:rsidP="00DA11EC">
            <w:pPr>
              <w:spacing w:line="288" w:lineRule="auto"/>
              <w:ind w:right="-111" w:hanging="142"/>
              <w:jc w:val="center"/>
              <w:rPr>
                <w:rFonts w:ascii="Arial Narrow" w:hAnsi="Arial Narrow"/>
                <w:sz w:val="24"/>
              </w:rPr>
            </w:pPr>
            <w:r w:rsidRPr="00E403A5">
              <w:rPr>
                <w:rFonts w:ascii="Arial Narrow" w:hAnsi="Arial Narrow"/>
                <w:sz w:val="24"/>
              </w:rPr>
              <w:t>ВК1 - ВК72</w:t>
            </w:r>
          </w:p>
        </w:tc>
        <w:tc>
          <w:tcPr>
            <w:tcW w:w="1654" w:type="dxa"/>
            <w:vAlign w:val="center"/>
          </w:tcPr>
          <w:p w:rsidR="00DA11EC" w:rsidRPr="00DA11EC" w:rsidRDefault="00DA11EC" w:rsidP="00DA11EC">
            <w:pPr>
              <w:spacing w:line="288" w:lineRule="auto"/>
              <w:ind w:left="-65" w:right="-114"/>
              <w:jc w:val="center"/>
              <w:rPr>
                <w:rFonts w:ascii="Arial Narrow" w:hAnsi="Arial Narrow" w:cs="ISOCPEUR"/>
                <w:color w:val="000000"/>
                <w:sz w:val="24"/>
                <w:szCs w:val="24"/>
              </w:rPr>
            </w:pPr>
            <w:r w:rsidRPr="00DA11EC">
              <w:rPr>
                <w:rFonts w:ascii="Arial Narrow" w:hAnsi="Arial Narrow" w:cs="ISOCPEUR"/>
                <w:color w:val="000000"/>
                <w:sz w:val="24"/>
                <w:szCs w:val="24"/>
              </w:rPr>
              <w:t>72</w:t>
            </w:r>
          </w:p>
        </w:tc>
        <w:tc>
          <w:tcPr>
            <w:tcW w:w="1975"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Подвесной потолок</w:t>
            </w:r>
          </w:p>
        </w:tc>
        <w:tc>
          <w:tcPr>
            <w:tcW w:w="2047"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KN-DE208F28</w:t>
            </w:r>
          </w:p>
        </w:tc>
        <w:tc>
          <w:tcPr>
            <w:tcW w:w="1003" w:type="dxa"/>
            <w:vAlign w:val="center"/>
          </w:tcPr>
          <w:p w:rsidR="00DA11EC" w:rsidRPr="00DA11EC" w:rsidRDefault="00DA11EC" w:rsidP="00DA11EC">
            <w:pPr>
              <w:spacing w:line="288" w:lineRule="auto"/>
              <w:ind w:right="-111" w:hanging="142"/>
              <w:jc w:val="center"/>
              <w:rPr>
                <w:rFonts w:ascii="Arial Narrow" w:hAnsi="Arial Narrow"/>
                <w:sz w:val="24"/>
              </w:rPr>
            </w:pPr>
            <w:r w:rsidRPr="00DA11EC">
              <w:rPr>
                <w:rFonts w:ascii="Arial Narrow" w:hAnsi="Arial Narrow"/>
                <w:sz w:val="24"/>
              </w:rPr>
              <w:t xml:space="preserve">Тип </w:t>
            </w:r>
            <w:r>
              <w:rPr>
                <w:rFonts w:ascii="Arial Narrow" w:hAnsi="Arial Narrow"/>
                <w:sz w:val="24"/>
              </w:rPr>
              <w:t>4</w:t>
            </w:r>
          </w:p>
        </w:tc>
      </w:tr>
      <w:tr w:rsidR="00DA11EC" w:rsidTr="00E403A5">
        <w:tc>
          <w:tcPr>
            <w:tcW w:w="3267" w:type="dxa"/>
            <w:vAlign w:val="center"/>
          </w:tcPr>
          <w:p w:rsidR="00DA11EC" w:rsidRPr="00DA11EC" w:rsidRDefault="00DA11EC" w:rsidP="00B75042">
            <w:pPr>
              <w:spacing w:line="288" w:lineRule="auto"/>
              <w:ind w:right="-111" w:hanging="142"/>
              <w:jc w:val="center"/>
              <w:rPr>
                <w:rFonts w:ascii="Arial Narrow" w:hAnsi="Arial Narrow" w:cs="ISOCPEUR"/>
                <w:color w:val="000000"/>
                <w:sz w:val="24"/>
                <w:szCs w:val="24"/>
              </w:rPr>
            </w:pPr>
            <w:r w:rsidRPr="00DA11EC">
              <w:rPr>
                <w:rFonts w:ascii="Arial Narrow" w:hAnsi="Arial Narrow" w:cs="ISOCPEUR"/>
                <w:color w:val="000000"/>
                <w:sz w:val="24"/>
                <w:szCs w:val="24"/>
              </w:rPr>
              <w:t>Всего, шт.</w:t>
            </w:r>
          </w:p>
        </w:tc>
        <w:tc>
          <w:tcPr>
            <w:tcW w:w="1654" w:type="dxa"/>
            <w:vAlign w:val="center"/>
          </w:tcPr>
          <w:p w:rsidR="00DA11EC" w:rsidRPr="00DA11EC" w:rsidRDefault="00DA11EC" w:rsidP="00B75042">
            <w:pPr>
              <w:spacing w:line="288" w:lineRule="auto"/>
              <w:ind w:left="-65" w:right="-114"/>
              <w:jc w:val="center"/>
              <w:rPr>
                <w:rFonts w:ascii="Arial Narrow" w:hAnsi="Arial Narrow" w:cs="ISOCPEUR"/>
                <w:color w:val="000000"/>
                <w:sz w:val="24"/>
                <w:szCs w:val="24"/>
              </w:rPr>
            </w:pPr>
            <w:r w:rsidRPr="00DA11EC">
              <w:rPr>
                <w:rFonts w:ascii="Arial Narrow" w:hAnsi="Arial Narrow" w:cs="ISOCPEUR"/>
                <w:color w:val="000000"/>
                <w:sz w:val="24"/>
                <w:szCs w:val="24"/>
              </w:rPr>
              <w:t>135</w:t>
            </w:r>
          </w:p>
        </w:tc>
        <w:tc>
          <w:tcPr>
            <w:tcW w:w="1975" w:type="dxa"/>
            <w:vAlign w:val="center"/>
          </w:tcPr>
          <w:p w:rsidR="00DA11EC" w:rsidRPr="00DA11EC" w:rsidRDefault="00DA11EC" w:rsidP="00B75042">
            <w:pPr>
              <w:spacing w:line="288" w:lineRule="auto"/>
              <w:ind w:left="-65" w:right="-114"/>
              <w:jc w:val="center"/>
              <w:rPr>
                <w:rFonts w:ascii="Arial Narrow" w:hAnsi="Arial Narrow" w:cs="ISOCPEUR"/>
                <w:color w:val="000000"/>
                <w:sz w:val="24"/>
                <w:szCs w:val="24"/>
              </w:rPr>
            </w:pPr>
          </w:p>
        </w:tc>
        <w:tc>
          <w:tcPr>
            <w:tcW w:w="2047" w:type="dxa"/>
            <w:vAlign w:val="center"/>
          </w:tcPr>
          <w:p w:rsidR="00DA11EC" w:rsidRPr="00DA11EC" w:rsidRDefault="00DA11EC" w:rsidP="00B75042">
            <w:pPr>
              <w:spacing w:line="288" w:lineRule="auto"/>
              <w:ind w:left="-34" w:firstLine="34"/>
              <w:jc w:val="center"/>
              <w:rPr>
                <w:rFonts w:ascii="Arial Narrow" w:hAnsi="Arial Narrow" w:cs="ISOCPEUR"/>
                <w:color w:val="000000"/>
                <w:sz w:val="24"/>
                <w:szCs w:val="24"/>
              </w:rPr>
            </w:pPr>
          </w:p>
        </w:tc>
        <w:tc>
          <w:tcPr>
            <w:tcW w:w="1003" w:type="dxa"/>
            <w:vAlign w:val="center"/>
          </w:tcPr>
          <w:p w:rsidR="00DA11EC" w:rsidRPr="00DA11EC" w:rsidRDefault="00DA11EC" w:rsidP="00B75042">
            <w:pPr>
              <w:spacing w:line="288" w:lineRule="auto"/>
              <w:ind w:left="-113" w:firstLine="141"/>
              <w:jc w:val="center"/>
              <w:rPr>
                <w:rFonts w:ascii="Arial Narrow" w:hAnsi="Arial Narrow"/>
                <w:sz w:val="24"/>
              </w:rPr>
            </w:pPr>
          </w:p>
        </w:tc>
      </w:tr>
    </w:tbl>
    <w:p w:rsidR="00603A83" w:rsidRPr="00603A83" w:rsidRDefault="00603A83" w:rsidP="009910B2">
      <w:pPr>
        <w:spacing w:line="276" w:lineRule="auto"/>
        <w:ind w:left="284" w:firstLine="425"/>
        <w:jc w:val="both"/>
        <w:rPr>
          <w:rFonts w:ascii="Arial Narrow" w:hAnsi="Arial Narrow"/>
          <w:sz w:val="24"/>
        </w:rPr>
      </w:pPr>
      <w:r w:rsidRPr="001D6B22">
        <w:rPr>
          <w:rFonts w:ascii="Arial Narrow" w:hAnsi="Arial Narrow"/>
          <w:sz w:val="24"/>
        </w:rPr>
        <w:t xml:space="preserve">Для наблюдения за периметром объекта, а также за территорией </w:t>
      </w:r>
      <w:r w:rsidR="00E403A5">
        <w:rPr>
          <w:rFonts w:ascii="Arial Narrow" w:hAnsi="Arial Narrow"/>
          <w:sz w:val="24"/>
        </w:rPr>
        <w:t>вокруг</w:t>
      </w:r>
      <w:r w:rsidRPr="001D6B22">
        <w:rPr>
          <w:rFonts w:ascii="Arial Narrow" w:hAnsi="Arial Narrow"/>
          <w:sz w:val="24"/>
        </w:rPr>
        <w:t xml:space="preserve"> объекта применены всепогодные IP-</w:t>
      </w:r>
      <w:proofErr w:type="gramStart"/>
      <w:r w:rsidRPr="001D6B22">
        <w:rPr>
          <w:rFonts w:ascii="Arial Narrow" w:hAnsi="Arial Narrow"/>
          <w:sz w:val="24"/>
        </w:rPr>
        <w:t xml:space="preserve">видеокамеры </w:t>
      </w:r>
      <w:r w:rsidRPr="001D6B22">
        <w:rPr>
          <w:rFonts w:ascii="Arial Narrow" w:hAnsi="Arial Narrow" w:cs="Arial"/>
          <w:sz w:val="24"/>
        </w:rPr>
        <w:t xml:space="preserve"> </w:t>
      </w:r>
      <w:r w:rsidRPr="001D6B22">
        <w:rPr>
          <w:rFonts w:ascii="Arial Narrow" w:hAnsi="Arial Narrow" w:cs="Arial"/>
          <w:sz w:val="24"/>
          <w:lang w:val="en-US"/>
        </w:rPr>
        <w:t>KN</w:t>
      </w:r>
      <w:proofErr w:type="gramEnd"/>
      <w:r w:rsidRPr="001D6B22">
        <w:rPr>
          <w:rFonts w:ascii="Arial Narrow" w:hAnsi="Arial Narrow" w:cs="Arial"/>
          <w:sz w:val="24"/>
        </w:rPr>
        <w:t>-</w:t>
      </w:r>
      <w:r w:rsidRPr="001D6B22">
        <w:rPr>
          <w:rFonts w:ascii="Arial Narrow" w:hAnsi="Arial Narrow" w:cs="Arial"/>
          <w:sz w:val="24"/>
          <w:lang w:val="en-US"/>
        </w:rPr>
        <w:t>CE</w:t>
      </w:r>
      <w:r w:rsidRPr="001D6B22">
        <w:rPr>
          <w:rFonts w:ascii="Arial Narrow" w:hAnsi="Arial Narrow" w:cs="Arial"/>
          <w:sz w:val="24"/>
        </w:rPr>
        <w:t>203</w:t>
      </w:r>
      <w:r w:rsidRPr="001D6B22">
        <w:rPr>
          <w:rFonts w:ascii="Arial Narrow" w:hAnsi="Arial Narrow" w:cs="Arial"/>
          <w:sz w:val="24"/>
          <w:lang w:val="en-US"/>
        </w:rPr>
        <w:t>V</w:t>
      </w:r>
      <w:r w:rsidRPr="001D6B22">
        <w:rPr>
          <w:rFonts w:ascii="Arial Narrow" w:hAnsi="Arial Narrow" w:cs="Arial"/>
          <w:sz w:val="24"/>
        </w:rPr>
        <w:t>2812</w:t>
      </w:r>
      <w:r w:rsidR="00B425EB" w:rsidRPr="001D6B22">
        <w:rPr>
          <w:rFonts w:ascii="Arial Narrow" w:hAnsi="Arial Narrow" w:cs="Arial"/>
          <w:sz w:val="24"/>
        </w:rPr>
        <w:t xml:space="preserve"> </w:t>
      </w:r>
      <w:r w:rsidR="00B425EB" w:rsidRPr="001D6B22">
        <w:rPr>
          <w:rFonts w:ascii="Arial Narrow" w:hAnsi="Arial Narrow" w:cs="Arial"/>
          <w:sz w:val="24"/>
          <w:lang w:val="en-US"/>
        </w:rPr>
        <w:t>BR</w:t>
      </w:r>
      <w:r w:rsidR="00B425EB" w:rsidRPr="001D6B22">
        <w:rPr>
          <w:rFonts w:ascii="Arial Narrow" w:hAnsi="Arial Narrow" w:cs="Arial"/>
          <w:sz w:val="24"/>
        </w:rPr>
        <w:t xml:space="preserve"> </w:t>
      </w:r>
      <w:r w:rsidRPr="001D6B22">
        <w:rPr>
          <w:rFonts w:ascii="Arial Narrow" w:hAnsi="Arial Narrow" w:cs="Arial"/>
          <w:sz w:val="24"/>
        </w:rPr>
        <w:t xml:space="preserve">(видеокамера </w:t>
      </w:r>
      <w:r w:rsidRPr="001D6B22">
        <w:rPr>
          <w:rFonts w:ascii="Arial Narrow" w:hAnsi="Arial Narrow" w:cs="Arial"/>
          <w:sz w:val="24"/>
          <w:u w:val="single"/>
        </w:rPr>
        <w:t>Тип-1</w:t>
      </w:r>
      <w:r w:rsidRPr="001D6B22">
        <w:rPr>
          <w:rFonts w:ascii="Arial Narrow" w:hAnsi="Arial Narrow" w:cs="Arial"/>
          <w:sz w:val="24"/>
        </w:rPr>
        <w:t xml:space="preserve"> по распоряжению №10-</w:t>
      </w:r>
      <w:r w:rsidR="00AB4ED9" w:rsidRPr="00C562B3">
        <w:rPr>
          <w:rFonts w:ascii="Arial Narrow" w:hAnsi="Arial Narrow" w:cs="Arial"/>
          <w:sz w:val="24"/>
        </w:rPr>
        <w:t>80</w:t>
      </w:r>
      <w:r w:rsidRPr="001D6B22">
        <w:rPr>
          <w:rFonts w:ascii="Arial Narrow" w:hAnsi="Arial Narrow" w:cs="Arial"/>
          <w:sz w:val="24"/>
        </w:rPr>
        <w:t>/РВ)</w:t>
      </w:r>
      <w:r w:rsidRPr="001D6B22">
        <w:rPr>
          <w:rFonts w:ascii="Arial Narrow" w:hAnsi="Arial Narrow"/>
          <w:sz w:val="24"/>
        </w:rPr>
        <w:t>.</w:t>
      </w:r>
      <w:r w:rsidR="00E403A5">
        <w:rPr>
          <w:rFonts w:ascii="Arial Narrow" w:hAnsi="Arial Narrow"/>
          <w:sz w:val="24"/>
        </w:rPr>
        <w:t xml:space="preserve"> </w:t>
      </w:r>
      <w:r w:rsidR="00E403A5" w:rsidRPr="00E403A5">
        <w:rPr>
          <w:rFonts w:ascii="Arial Narrow" w:hAnsi="Arial Narrow"/>
          <w:sz w:val="24"/>
          <w:szCs w:val="24"/>
        </w:rPr>
        <w:t>Питание камер осуществляется по технологии POE, от активных коммутаторов по кабелю передачи данных.</w:t>
      </w:r>
    </w:p>
    <w:p w:rsidR="00603A83" w:rsidRDefault="00603A83" w:rsidP="009910B2">
      <w:pPr>
        <w:spacing w:line="276" w:lineRule="auto"/>
        <w:ind w:left="284" w:firstLine="425"/>
        <w:jc w:val="both"/>
        <w:rPr>
          <w:rFonts w:ascii="Arial Narrow" w:hAnsi="Arial Narrow"/>
          <w:sz w:val="24"/>
        </w:rPr>
      </w:pPr>
      <w:r w:rsidRPr="00603A83">
        <w:rPr>
          <w:rFonts w:ascii="Arial Narrow" w:hAnsi="Arial Narrow"/>
          <w:sz w:val="24"/>
        </w:rPr>
        <w:t>KN-CE20</w:t>
      </w:r>
      <w:r w:rsidR="00B425EB" w:rsidRPr="00B425EB">
        <w:rPr>
          <w:rFonts w:ascii="Arial Narrow" w:hAnsi="Arial Narrow"/>
          <w:sz w:val="24"/>
        </w:rPr>
        <w:t>3</w:t>
      </w:r>
      <w:r w:rsidRPr="00603A83">
        <w:rPr>
          <w:rFonts w:ascii="Arial Narrow" w:hAnsi="Arial Narrow"/>
          <w:sz w:val="24"/>
        </w:rPr>
        <w:t>V2812BR – цветная видеокамера во всепогодном исполнении предназначена для работы в составе комплекса видеонаблюдения и непрерывной трансляции видеоизображения с охраняемой зоны на системы отображения, записи, хранения и воспроизведения видеоизображения.</w:t>
      </w:r>
    </w:p>
    <w:p w:rsidR="00603A83" w:rsidRPr="00603A83" w:rsidRDefault="00603A83" w:rsidP="00603A83">
      <w:pPr>
        <w:ind w:left="426"/>
        <w:rPr>
          <w:rFonts w:ascii="Arial Narrow" w:hAnsi="Arial Narrow"/>
          <w:sz w:val="24"/>
        </w:rPr>
      </w:pPr>
      <w:r w:rsidRPr="00603A83">
        <w:rPr>
          <w:rFonts w:ascii="Arial Narrow" w:hAnsi="Arial Narrow"/>
          <w:sz w:val="24"/>
        </w:rPr>
        <w:t>Видеокамера KN-CE203V2812</w:t>
      </w:r>
      <w:r w:rsidR="00B425EB">
        <w:rPr>
          <w:rFonts w:ascii="Arial Narrow" w:hAnsi="Arial Narrow"/>
          <w:sz w:val="24"/>
        </w:rPr>
        <w:t xml:space="preserve"> </w:t>
      </w:r>
      <w:r w:rsidR="00B425EB">
        <w:rPr>
          <w:rFonts w:ascii="Arial Narrow" w:hAnsi="Arial Narrow"/>
          <w:sz w:val="24"/>
          <w:lang w:val="en-US"/>
        </w:rPr>
        <w:t>BR</w:t>
      </w:r>
      <w:r w:rsidRPr="00603A83">
        <w:rPr>
          <w:rFonts w:ascii="Arial Narrow" w:hAnsi="Arial Narrow"/>
          <w:sz w:val="24"/>
        </w:rPr>
        <w:t xml:space="preserve"> </w:t>
      </w:r>
      <w:r w:rsidR="00E403A5">
        <w:rPr>
          <w:rFonts w:ascii="Arial Narrow" w:hAnsi="Arial Narrow"/>
          <w:sz w:val="24"/>
        </w:rPr>
        <w:t xml:space="preserve">(тип 1) </w:t>
      </w:r>
      <w:r w:rsidRPr="00603A83">
        <w:rPr>
          <w:rFonts w:ascii="Arial Narrow" w:hAnsi="Arial Narrow"/>
          <w:sz w:val="24"/>
        </w:rPr>
        <w:t>обладает следующими основными характеристиками:</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3104"/>
        <w:gridCol w:w="4403"/>
      </w:tblGrid>
      <w:tr w:rsidR="00603A83" w:rsidRPr="00603A83" w:rsidTr="00603A83">
        <w:trPr>
          <w:trHeight w:val="300"/>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Система</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Тип матрицы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1/2,</w:t>
            </w:r>
            <w:r w:rsidRPr="00603A83">
              <w:rPr>
                <w:rFonts w:ascii="Arial Narrow" w:hAnsi="Arial Narrow"/>
                <w:sz w:val="22"/>
                <w:szCs w:val="22"/>
                <w:lang w:val="en-US"/>
              </w:rPr>
              <w:t>9</w:t>
            </w:r>
            <w:r w:rsidRPr="00603A83">
              <w:rPr>
                <w:rFonts w:ascii="Arial Narrow" w:hAnsi="Arial Narrow"/>
                <w:sz w:val="22"/>
                <w:szCs w:val="22"/>
              </w:rPr>
              <w:t>” SONY STARVIS IMX290 (2.1</w:t>
            </w:r>
            <w:r w:rsidRPr="00603A83">
              <w:rPr>
                <w:rFonts w:ascii="Arial Narrow" w:hAnsi="Arial Narrow"/>
                <w:sz w:val="22"/>
                <w:szCs w:val="22"/>
                <w:lang w:val="en-US"/>
              </w:rPr>
              <w:t>9</w:t>
            </w:r>
            <w:proofErr w:type="spellStart"/>
            <w:r w:rsidRPr="00603A83">
              <w:rPr>
                <w:rFonts w:ascii="Arial Narrow" w:hAnsi="Arial Narrow"/>
                <w:sz w:val="22"/>
                <w:szCs w:val="22"/>
              </w:rPr>
              <w:t>Mega</w:t>
            </w:r>
            <w:proofErr w:type="spellEnd"/>
            <w:r w:rsidRPr="00603A83">
              <w:rPr>
                <w:rFonts w:ascii="Arial Narrow" w:hAnsi="Arial Narrow"/>
                <w:sz w:val="22"/>
                <w:szCs w:val="22"/>
              </w:rPr>
              <w:t>)</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Эффективные пиксели</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lang w:val="en-US"/>
              </w:rPr>
              <w:t>2000</w:t>
            </w:r>
            <w:r w:rsidRPr="00603A83">
              <w:rPr>
                <w:rFonts w:ascii="Arial Narrow" w:hAnsi="Arial Narrow"/>
                <w:sz w:val="22"/>
                <w:szCs w:val="22"/>
              </w:rPr>
              <w:t>(H) × 1</w:t>
            </w:r>
            <w:r w:rsidRPr="00603A83">
              <w:rPr>
                <w:rFonts w:ascii="Arial Narrow" w:hAnsi="Arial Narrow"/>
                <w:sz w:val="22"/>
                <w:szCs w:val="22"/>
                <w:lang w:val="en-US"/>
              </w:rPr>
              <w:t>241</w:t>
            </w:r>
            <w:r w:rsidRPr="00603A83">
              <w:rPr>
                <w:rFonts w:ascii="Arial Narrow" w:hAnsi="Arial Narrow"/>
                <w:sz w:val="22"/>
                <w:szCs w:val="22"/>
              </w:rPr>
              <w:t>(V)</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Электронный затвор</w:t>
            </w:r>
          </w:p>
        </w:tc>
        <w:tc>
          <w:tcPr>
            <w:tcW w:w="4403"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Auto</w:t>
            </w:r>
            <w:proofErr w:type="spellEnd"/>
            <w:r w:rsidRPr="00603A83">
              <w:rPr>
                <w:rFonts w:ascii="Arial Narrow" w:hAnsi="Arial Narrow"/>
                <w:sz w:val="22"/>
                <w:szCs w:val="22"/>
              </w:rPr>
              <w:t>/ 1/25s-1/10000s</w:t>
            </w:r>
          </w:p>
        </w:tc>
      </w:tr>
      <w:tr w:rsidR="00603A83" w:rsidRPr="00603A83" w:rsidTr="00E403A5">
        <w:trPr>
          <w:trHeight w:val="367"/>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Мин. Освещенность</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Цвет: 0.001 </w:t>
            </w:r>
            <w:proofErr w:type="spellStart"/>
            <w:r w:rsidRPr="00603A83">
              <w:rPr>
                <w:rFonts w:ascii="Arial Narrow" w:hAnsi="Arial Narrow"/>
                <w:sz w:val="22"/>
                <w:szCs w:val="22"/>
              </w:rPr>
              <w:t>lux</w:t>
            </w:r>
            <w:proofErr w:type="spellEnd"/>
            <w:r w:rsidRPr="00603A83">
              <w:rPr>
                <w:rFonts w:ascii="Arial Narrow" w:hAnsi="Arial Narrow"/>
                <w:sz w:val="22"/>
                <w:szCs w:val="22"/>
              </w:rPr>
              <w:t xml:space="preserve"> / F1.2, Ч/Б: 0.0001 </w:t>
            </w:r>
            <w:proofErr w:type="spellStart"/>
            <w:r w:rsidRPr="00603A83">
              <w:rPr>
                <w:rFonts w:ascii="Arial Narrow" w:hAnsi="Arial Narrow"/>
                <w:sz w:val="22"/>
                <w:szCs w:val="22"/>
              </w:rPr>
              <w:t>lux</w:t>
            </w:r>
            <w:proofErr w:type="spellEnd"/>
            <w:r w:rsidRPr="00603A83">
              <w:rPr>
                <w:rFonts w:ascii="Arial Narrow" w:hAnsi="Arial Narrow"/>
                <w:sz w:val="22"/>
                <w:szCs w:val="22"/>
              </w:rPr>
              <w:t>, 0lux ИК вкл.</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Сигнал / шум</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≥50</w:t>
            </w:r>
            <w:proofErr w:type="gramStart"/>
            <w:r w:rsidRPr="00603A83">
              <w:rPr>
                <w:rFonts w:ascii="Arial Narrow" w:hAnsi="Arial Narrow"/>
                <w:sz w:val="22"/>
                <w:szCs w:val="22"/>
              </w:rPr>
              <w:t>db(</w:t>
            </w:r>
            <w:proofErr w:type="gramEnd"/>
            <w:r w:rsidRPr="00603A83">
              <w:rPr>
                <w:rFonts w:ascii="Arial Narrow" w:hAnsi="Arial Narrow"/>
                <w:sz w:val="22"/>
                <w:szCs w:val="22"/>
              </w:rPr>
              <w:t>AGC OFF)</w:t>
            </w:r>
          </w:p>
        </w:tc>
      </w:tr>
      <w:tr w:rsidR="00603A83" w:rsidRPr="00603A83" w:rsidTr="00603A83">
        <w:trPr>
          <w:trHeight w:val="300"/>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Камера</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ИК фильтр</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Авто ICR</w:t>
            </w:r>
          </w:p>
        </w:tc>
      </w:tr>
      <w:tr w:rsidR="00603A83" w:rsidRPr="00603A83" w:rsidTr="00603A83">
        <w:trPr>
          <w:trHeight w:val="6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ИК подсветка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ИК прожектор OSRAM LED III EXIR </w:t>
            </w:r>
            <w:r w:rsidRPr="00603A83">
              <w:rPr>
                <w:rFonts w:ascii="Arial Narrow" w:hAnsi="Arial Narrow"/>
                <w:sz w:val="22"/>
                <w:szCs w:val="22"/>
                <w:lang w:val="en-US"/>
              </w:rPr>
              <w:t>30-</w:t>
            </w:r>
            <w:r w:rsidRPr="00603A83">
              <w:rPr>
                <w:rFonts w:ascii="Arial Narrow" w:hAnsi="Arial Narrow"/>
                <w:sz w:val="22"/>
                <w:szCs w:val="22"/>
              </w:rPr>
              <w:t xml:space="preserve"> 40м</w:t>
            </w:r>
          </w:p>
        </w:tc>
      </w:tr>
      <w:tr w:rsidR="00603A83" w:rsidRPr="002B46F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Компенсация засветки</w:t>
            </w:r>
          </w:p>
        </w:tc>
        <w:tc>
          <w:tcPr>
            <w:tcW w:w="4403" w:type="dxa"/>
            <w:shd w:val="clear" w:color="auto" w:fill="auto"/>
            <w:hideMark/>
          </w:tcPr>
          <w:p w:rsidR="00603A83" w:rsidRPr="00603A83" w:rsidRDefault="00603A83" w:rsidP="007E73E2">
            <w:pPr>
              <w:rPr>
                <w:rFonts w:ascii="Arial Narrow" w:hAnsi="Arial Narrow"/>
                <w:sz w:val="22"/>
                <w:szCs w:val="22"/>
                <w:lang w:val="en-US"/>
              </w:rPr>
            </w:pPr>
            <w:r w:rsidRPr="00603A83">
              <w:rPr>
                <w:rFonts w:ascii="Arial Narrow" w:hAnsi="Arial Narrow"/>
                <w:sz w:val="22"/>
                <w:szCs w:val="22"/>
                <w:lang w:val="en-US"/>
              </w:rPr>
              <w:t xml:space="preserve">BLC / HLC / DOL WDR (HDR) </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lang w:val="en-US"/>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Баланс белого</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Авто</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Усиление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Авто/Ручной</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Шумоподавление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3DNR</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Приватные зоны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 4-х зон</w:t>
            </w:r>
          </w:p>
        </w:tc>
      </w:tr>
      <w:tr w:rsidR="00603A83" w:rsidRPr="00603A83" w:rsidTr="00603A83">
        <w:trPr>
          <w:trHeight w:val="300"/>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Оптика</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Объектив</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2.8~12mm 3-х </w:t>
            </w:r>
            <w:proofErr w:type="spellStart"/>
            <w:r w:rsidRPr="00603A83">
              <w:rPr>
                <w:rFonts w:ascii="Arial Narrow" w:hAnsi="Arial Narrow"/>
                <w:sz w:val="22"/>
                <w:szCs w:val="22"/>
              </w:rPr>
              <w:t>мегапиксельный</w:t>
            </w:r>
            <w:proofErr w:type="spellEnd"/>
            <w:r w:rsidRPr="00603A83">
              <w:rPr>
                <w:rFonts w:ascii="Arial Narrow" w:hAnsi="Arial Narrow"/>
                <w:sz w:val="22"/>
                <w:szCs w:val="22"/>
              </w:rPr>
              <w:t xml:space="preserve"> объектив</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Светосила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F1.2</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Угол обзора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H: 114°(</w:t>
            </w:r>
            <w:proofErr w:type="spellStart"/>
            <w:r w:rsidRPr="00603A83">
              <w:rPr>
                <w:rFonts w:ascii="Arial Narrow" w:hAnsi="Arial Narrow"/>
                <w:sz w:val="22"/>
                <w:szCs w:val="22"/>
              </w:rPr>
              <w:t>Wide</w:t>
            </w:r>
            <w:proofErr w:type="spellEnd"/>
            <w:r w:rsidRPr="00603A83">
              <w:rPr>
                <w:rFonts w:ascii="Arial Narrow" w:hAnsi="Arial Narrow"/>
                <w:sz w:val="22"/>
                <w:szCs w:val="22"/>
              </w:rPr>
              <w:t>)~29.5°(</w:t>
            </w:r>
            <w:proofErr w:type="spellStart"/>
            <w:r w:rsidRPr="00603A83">
              <w:rPr>
                <w:rFonts w:ascii="Arial Narrow" w:hAnsi="Arial Narrow"/>
                <w:sz w:val="22"/>
                <w:szCs w:val="22"/>
              </w:rPr>
              <w:t>Tele</w:t>
            </w:r>
            <w:proofErr w:type="spellEnd"/>
            <w:r w:rsidRPr="00603A83">
              <w:rPr>
                <w:rFonts w:ascii="Arial Narrow" w:hAnsi="Arial Narrow"/>
                <w:sz w:val="22"/>
                <w:szCs w:val="22"/>
              </w:rPr>
              <w:t>)</w:t>
            </w:r>
          </w:p>
        </w:tc>
      </w:tr>
      <w:tr w:rsidR="00603A83" w:rsidRPr="00603A83" w:rsidTr="00603A83">
        <w:trPr>
          <w:trHeight w:val="300"/>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Видео</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Формат кодирования</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H.264 / H.265 HEVC</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Основной поток</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1080P/720P/D1(1 ~ 25)</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Второстепенный поток</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D1/</w:t>
            </w:r>
            <w:proofErr w:type="gramStart"/>
            <w:r w:rsidRPr="00603A83">
              <w:rPr>
                <w:rFonts w:ascii="Arial Narrow" w:hAnsi="Arial Narrow"/>
                <w:sz w:val="22"/>
                <w:szCs w:val="22"/>
              </w:rPr>
              <w:t>CIF(</w:t>
            </w:r>
            <w:proofErr w:type="gramEnd"/>
            <w:r w:rsidRPr="00603A83">
              <w:rPr>
                <w:rFonts w:ascii="Arial Narrow" w:hAnsi="Arial Narrow"/>
                <w:sz w:val="22"/>
                <w:szCs w:val="22"/>
              </w:rPr>
              <w:t>1 ~ 25)</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Поток</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32K ~ 8192Kbps, Авто</w:t>
            </w:r>
          </w:p>
        </w:tc>
      </w:tr>
      <w:tr w:rsidR="00603A83" w:rsidRPr="00603A83" w:rsidTr="00603A83">
        <w:trPr>
          <w:trHeight w:val="300"/>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Сеть</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Порт</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RJ-45 (10/100Base-T)</w:t>
            </w:r>
          </w:p>
        </w:tc>
      </w:tr>
      <w:tr w:rsidR="00603A83" w:rsidRPr="00603A83" w:rsidTr="00603A83">
        <w:trPr>
          <w:trHeight w:val="6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Протокол</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CP/IP, UDP, DHCP, </w:t>
            </w:r>
            <w:proofErr w:type="gramStart"/>
            <w:r w:rsidRPr="00603A83">
              <w:rPr>
                <w:rFonts w:ascii="Arial Narrow" w:hAnsi="Arial Narrow"/>
                <w:sz w:val="22"/>
                <w:szCs w:val="22"/>
              </w:rPr>
              <w:t>UPNP,DNS</w:t>
            </w:r>
            <w:proofErr w:type="gramEnd"/>
            <w:r w:rsidRPr="00603A83">
              <w:rPr>
                <w:rFonts w:ascii="Arial Narrow" w:hAnsi="Arial Narrow"/>
                <w:sz w:val="22"/>
                <w:szCs w:val="22"/>
              </w:rPr>
              <w:t>,PPPOE, DDNS, FTP, SMTP,NTP,RTSP</w:t>
            </w:r>
          </w:p>
        </w:tc>
      </w:tr>
      <w:tr w:rsidR="00603A83" w:rsidRPr="002B46F3" w:rsidTr="00E403A5">
        <w:trPr>
          <w:trHeight w:val="39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ONVIF</w:t>
            </w:r>
          </w:p>
        </w:tc>
        <w:tc>
          <w:tcPr>
            <w:tcW w:w="4403" w:type="dxa"/>
            <w:shd w:val="clear" w:color="auto" w:fill="auto"/>
            <w:hideMark/>
          </w:tcPr>
          <w:p w:rsidR="00603A83" w:rsidRPr="00603A83" w:rsidRDefault="00603A83" w:rsidP="007E73E2">
            <w:pPr>
              <w:rPr>
                <w:rFonts w:ascii="Arial Narrow" w:hAnsi="Arial Narrow"/>
                <w:sz w:val="22"/>
                <w:szCs w:val="22"/>
                <w:lang w:val="en-US"/>
              </w:rPr>
            </w:pPr>
            <w:proofErr w:type="spellStart"/>
            <w:r w:rsidRPr="00603A83">
              <w:rPr>
                <w:rFonts w:ascii="Arial Narrow" w:hAnsi="Arial Narrow"/>
                <w:sz w:val="22"/>
                <w:szCs w:val="22"/>
                <w:lang w:val="en-US"/>
              </w:rPr>
              <w:t>Onvif</w:t>
            </w:r>
            <w:proofErr w:type="spellEnd"/>
            <w:r w:rsidRPr="00603A83">
              <w:rPr>
                <w:rFonts w:ascii="Arial Narrow" w:hAnsi="Arial Narrow"/>
                <w:sz w:val="22"/>
                <w:szCs w:val="22"/>
                <w:lang w:val="en-US"/>
              </w:rPr>
              <w:t xml:space="preserve"> Profile-S/G (Motion, Alarm, </w:t>
            </w:r>
            <w:proofErr w:type="spellStart"/>
            <w:r w:rsidRPr="00603A83">
              <w:rPr>
                <w:rFonts w:ascii="Arial Narrow" w:hAnsi="Arial Narrow"/>
                <w:sz w:val="22"/>
                <w:szCs w:val="22"/>
                <w:lang w:val="en-US"/>
              </w:rPr>
              <w:t>MetaData</w:t>
            </w:r>
            <w:proofErr w:type="spellEnd"/>
            <w:r w:rsidRPr="00603A83">
              <w:rPr>
                <w:rFonts w:ascii="Arial Narrow" w:hAnsi="Arial Narrow"/>
                <w:sz w:val="22"/>
                <w:szCs w:val="22"/>
                <w:lang w:val="en-US"/>
              </w:rPr>
              <w:t>)</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lang w:val="en-US"/>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Кол-во пользователей</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 10 пользователей</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Мобильные устройства</w:t>
            </w:r>
          </w:p>
        </w:tc>
        <w:tc>
          <w:tcPr>
            <w:tcW w:w="4403"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iPhone</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iPad</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Android</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Windows</w:t>
            </w:r>
            <w:proofErr w:type="spellEnd"/>
          </w:p>
        </w:tc>
      </w:tr>
      <w:tr w:rsidR="00603A83" w:rsidRPr="00603A83" w:rsidTr="00603A83">
        <w:trPr>
          <w:trHeight w:val="300"/>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Дополнительно</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Аудио</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G.711A, 1 </w:t>
            </w:r>
            <w:proofErr w:type="spellStart"/>
            <w:r w:rsidRPr="00603A83">
              <w:rPr>
                <w:rFonts w:ascii="Arial Narrow" w:hAnsi="Arial Narrow"/>
                <w:sz w:val="22"/>
                <w:szCs w:val="22"/>
              </w:rPr>
              <w:t>Вх</w:t>
            </w:r>
            <w:proofErr w:type="spellEnd"/>
            <w:r w:rsidRPr="00603A83">
              <w:rPr>
                <w:rFonts w:ascii="Arial Narrow" w:hAnsi="Arial Narrow"/>
                <w:sz w:val="22"/>
                <w:szCs w:val="22"/>
              </w:rPr>
              <w:t xml:space="preserve">. / 1 </w:t>
            </w:r>
            <w:proofErr w:type="spellStart"/>
            <w:r w:rsidRPr="00603A83">
              <w:rPr>
                <w:rFonts w:ascii="Arial Narrow" w:hAnsi="Arial Narrow"/>
                <w:sz w:val="22"/>
                <w:szCs w:val="22"/>
              </w:rPr>
              <w:t>Вых</w:t>
            </w:r>
            <w:proofErr w:type="spellEnd"/>
            <w:r w:rsidRPr="00603A83">
              <w:rPr>
                <w:rFonts w:ascii="Arial Narrow" w:hAnsi="Arial Narrow"/>
                <w:sz w:val="22"/>
                <w:szCs w:val="22"/>
              </w:rPr>
              <w:t>.</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Тревога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1 </w:t>
            </w:r>
            <w:proofErr w:type="spellStart"/>
            <w:r w:rsidRPr="00603A83">
              <w:rPr>
                <w:rFonts w:ascii="Arial Narrow" w:hAnsi="Arial Narrow"/>
                <w:sz w:val="22"/>
                <w:szCs w:val="22"/>
              </w:rPr>
              <w:t>Вх</w:t>
            </w:r>
            <w:proofErr w:type="spellEnd"/>
            <w:r w:rsidRPr="00603A83">
              <w:rPr>
                <w:rFonts w:ascii="Arial Narrow" w:hAnsi="Arial Narrow"/>
                <w:sz w:val="22"/>
                <w:szCs w:val="22"/>
              </w:rPr>
              <w:t xml:space="preserve">. / 1 </w:t>
            </w:r>
            <w:proofErr w:type="spellStart"/>
            <w:r w:rsidRPr="00603A83">
              <w:rPr>
                <w:rFonts w:ascii="Arial Narrow" w:hAnsi="Arial Narrow"/>
                <w:sz w:val="22"/>
                <w:szCs w:val="22"/>
              </w:rPr>
              <w:t>Вых</w:t>
            </w:r>
            <w:proofErr w:type="spellEnd"/>
            <w:r w:rsidRPr="00603A83">
              <w:rPr>
                <w:rFonts w:ascii="Arial Narrow" w:hAnsi="Arial Narrow"/>
                <w:sz w:val="22"/>
                <w:szCs w:val="22"/>
              </w:rPr>
              <w:t>.</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ePTZ</w:t>
            </w:r>
            <w:proofErr w:type="spellEnd"/>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RS485</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Видеовыход</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1 </w:t>
            </w:r>
            <w:proofErr w:type="gramStart"/>
            <w:r w:rsidRPr="00603A83">
              <w:rPr>
                <w:rFonts w:ascii="Arial Narrow" w:hAnsi="Arial Narrow"/>
                <w:sz w:val="22"/>
                <w:szCs w:val="22"/>
              </w:rPr>
              <w:t>BNC(</w:t>
            </w:r>
            <w:proofErr w:type="gramEnd"/>
            <w:r w:rsidRPr="00603A83">
              <w:rPr>
                <w:rFonts w:ascii="Arial Narrow" w:hAnsi="Arial Narrow"/>
                <w:sz w:val="22"/>
                <w:szCs w:val="22"/>
              </w:rPr>
              <w:t>1.0Vp-p, 75 )</w:t>
            </w:r>
          </w:p>
        </w:tc>
      </w:tr>
      <w:tr w:rsidR="00603A83" w:rsidRPr="00603A83" w:rsidTr="00603A83">
        <w:trPr>
          <w:trHeight w:val="300"/>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p>
        </w:tc>
        <w:tc>
          <w:tcPr>
            <w:tcW w:w="4403" w:type="dxa"/>
            <w:shd w:val="clear" w:color="auto" w:fill="auto"/>
            <w:hideMark/>
          </w:tcPr>
          <w:p w:rsidR="00603A83" w:rsidRPr="00603A83" w:rsidRDefault="00603A83" w:rsidP="007E73E2">
            <w:pPr>
              <w:rPr>
                <w:rFonts w:ascii="Arial Narrow" w:hAnsi="Arial Narrow"/>
                <w:sz w:val="22"/>
                <w:szCs w:val="22"/>
              </w:rPr>
            </w:pPr>
          </w:p>
        </w:tc>
      </w:tr>
      <w:tr w:rsidR="00603A83" w:rsidRPr="00603A83" w:rsidTr="00603A83">
        <w:trPr>
          <w:trHeight w:val="269"/>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Технические параметры</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Питание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DC12В, POE 48V DC</w:t>
            </w:r>
          </w:p>
        </w:tc>
      </w:tr>
      <w:tr w:rsidR="00603A83" w:rsidRPr="00603A83" w:rsidTr="00603A83">
        <w:trPr>
          <w:trHeight w:val="300"/>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Потребление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lang w:val="en-US"/>
              </w:rPr>
              <w:t>6</w:t>
            </w:r>
            <w:r w:rsidRPr="00603A83">
              <w:rPr>
                <w:rFonts w:ascii="Arial Narrow" w:hAnsi="Arial Narrow"/>
                <w:sz w:val="22"/>
                <w:szCs w:val="22"/>
              </w:rPr>
              <w:t>Вт</w:t>
            </w:r>
          </w:p>
        </w:tc>
      </w:tr>
      <w:tr w:rsidR="00603A83" w:rsidRPr="00603A83" w:rsidTr="00603A83">
        <w:trPr>
          <w:trHeight w:val="300"/>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Рабочая температура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-40°C ... +50°C, 10% ... 90%</w:t>
            </w:r>
          </w:p>
        </w:tc>
      </w:tr>
      <w:tr w:rsidR="00603A83" w:rsidRPr="00603A83" w:rsidTr="00603A83">
        <w:trPr>
          <w:trHeight w:val="300"/>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Степень защиты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IP66, грозозащита до 4000В</w:t>
            </w:r>
          </w:p>
        </w:tc>
      </w:tr>
      <w:tr w:rsidR="00603A83" w:rsidRPr="00603A83" w:rsidTr="00603A83">
        <w:trPr>
          <w:trHeight w:val="300"/>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Габариты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113</w:t>
            </w:r>
            <w:r w:rsidRPr="00603A83">
              <w:rPr>
                <w:rFonts w:ascii="Arial Narrow" w:hAnsi="Arial Narrow"/>
                <w:sz w:val="22"/>
                <w:szCs w:val="22"/>
                <w:lang w:val="en-US"/>
              </w:rPr>
              <w:t>,2</w:t>
            </w:r>
            <w:r w:rsidRPr="00603A83">
              <w:rPr>
                <w:rFonts w:ascii="Arial Narrow" w:hAnsi="Arial Narrow"/>
                <w:sz w:val="22"/>
                <w:szCs w:val="22"/>
              </w:rPr>
              <w:t>(ш) х 78,9(В) х 203,3(д)</w:t>
            </w:r>
          </w:p>
        </w:tc>
      </w:tr>
      <w:tr w:rsidR="00603A83" w:rsidRPr="00603A83" w:rsidTr="00603A83">
        <w:trPr>
          <w:trHeight w:val="300"/>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Вес</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0,5кг</w:t>
            </w:r>
          </w:p>
        </w:tc>
      </w:tr>
    </w:tbl>
    <w:p w:rsidR="00E403A5" w:rsidRDefault="00E403A5" w:rsidP="00B425EB">
      <w:pPr>
        <w:spacing w:line="276" w:lineRule="auto"/>
        <w:ind w:left="426" w:firstLine="283"/>
        <w:jc w:val="both"/>
        <w:rPr>
          <w:rFonts w:ascii="Arial Narrow" w:hAnsi="Arial Narrow"/>
          <w:sz w:val="24"/>
          <w:szCs w:val="24"/>
        </w:rPr>
      </w:pPr>
    </w:p>
    <w:p w:rsidR="00603A83" w:rsidRPr="00603A83" w:rsidRDefault="00603A83" w:rsidP="00B425EB">
      <w:pPr>
        <w:spacing w:line="276" w:lineRule="auto"/>
        <w:ind w:left="426" w:firstLine="283"/>
        <w:jc w:val="both"/>
        <w:rPr>
          <w:rFonts w:ascii="Arial Narrow" w:hAnsi="Arial Narrow"/>
          <w:sz w:val="24"/>
          <w:szCs w:val="24"/>
        </w:rPr>
      </w:pPr>
      <w:r w:rsidRPr="00603A83">
        <w:rPr>
          <w:rFonts w:ascii="Arial Narrow" w:hAnsi="Arial Narrow"/>
          <w:sz w:val="24"/>
          <w:szCs w:val="24"/>
        </w:rPr>
        <w:t xml:space="preserve">Для наблюдения за внутренними помещениями применены IP-видеокамеры в купольном исполнении </w:t>
      </w:r>
      <w:r w:rsidRPr="00B425EB">
        <w:rPr>
          <w:rFonts w:ascii="Arial Narrow" w:hAnsi="Arial Narrow"/>
          <w:sz w:val="24"/>
          <w:szCs w:val="24"/>
        </w:rPr>
        <w:t>KN-DE208F28 (видеокамера Тип-4 по распоряжению №10-</w:t>
      </w:r>
      <w:r w:rsidR="00AB4ED9" w:rsidRPr="00C562B3">
        <w:rPr>
          <w:rFonts w:ascii="Arial Narrow" w:hAnsi="Arial Narrow"/>
          <w:sz w:val="24"/>
          <w:szCs w:val="24"/>
        </w:rPr>
        <w:t>80</w:t>
      </w:r>
      <w:r w:rsidRPr="00B425EB">
        <w:rPr>
          <w:rFonts w:ascii="Arial Narrow" w:hAnsi="Arial Narrow"/>
          <w:sz w:val="24"/>
          <w:szCs w:val="24"/>
        </w:rPr>
        <w:t>/РВ)</w:t>
      </w:r>
      <w:r w:rsidRPr="00603A83">
        <w:rPr>
          <w:rFonts w:ascii="Arial Narrow" w:hAnsi="Arial Narrow"/>
          <w:sz w:val="24"/>
          <w:szCs w:val="24"/>
        </w:rPr>
        <w:t>.</w:t>
      </w:r>
      <w:r w:rsidR="00E403A5">
        <w:rPr>
          <w:rFonts w:ascii="Arial Narrow" w:hAnsi="Arial Narrow"/>
          <w:sz w:val="24"/>
          <w:szCs w:val="24"/>
        </w:rPr>
        <w:t xml:space="preserve"> </w:t>
      </w:r>
      <w:r w:rsidR="00E403A5" w:rsidRPr="00E403A5">
        <w:rPr>
          <w:rFonts w:ascii="Arial Narrow" w:hAnsi="Arial Narrow"/>
          <w:sz w:val="24"/>
          <w:szCs w:val="24"/>
        </w:rPr>
        <w:t>Питание камер осуществляется по технологии POE, от активных коммутаторов по кабелю передачи данных.</w:t>
      </w:r>
    </w:p>
    <w:p w:rsidR="00603A83" w:rsidRPr="00603A83" w:rsidRDefault="00603A83" w:rsidP="009910B2">
      <w:pPr>
        <w:spacing w:line="276" w:lineRule="auto"/>
        <w:ind w:left="426" w:firstLine="283"/>
        <w:jc w:val="both"/>
        <w:rPr>
          <w:rFonts w:ascii="Arial Narrow" w:hAnsi="Arial Narrow"/>
          <w:sz w:val="24"/>
          <w:szCs w:val="24"/>
        </w:rPr>
      </w:pPr>
      <w:r w:rsidRPr="00603A83">
        <w:rPr>
          <w:rFonts w:ascii="Arial Narrow" w:hAnsi="Arial Narrow"/>
          <w:sz w:val="24"/>
          <w:szCs w:val="24"/>
        </w:rPr>
        <w:t>KN-DE208F28 – цветная видеокамера предназначена для работы в составе комплекса видеонаблюдения и непрерывной трансляции видеоизображения с охраняемой зоны на системы отображения, записи, хранения и воспроизведения видеоизображения.</w:t>
      </w:r>
    </w:p>
    <w:p w:rsidR="00603A83" w:rsidRPr="00603A83" w:rsidRDefault="00603A83" w:rsidP="009910B2">
      <w:pPr>
        <w:ind w:left="426" w:firstLine="283"/>
        <w:jc w:val="both"/>
        <w:rPr>
          <w:rFonts w:ascii="Arial Narrow" w:hAnsi="Arial Narrow"/>
          <w:sz w:val="24"/>
        </w:rPr>
      </w:pPr>
      <w:r w:rsidRPr="004B6EB7">
        <w:t xml:space="preserve"> </w:t>
      </w:r>
      <w:r w:rsidRPr="00603A83">
        <w:rPr>
          <w:rFonts w:ascii="Arial Narrow" w:hAnsi="Arial Narrow"/>
          <w:sz w:val="24"/>
        </w:rPr>
        <w:t xml:space="preserve">Видеокамера </w:t>
      </w:r>
      <w:r w:rsidR="00E403A5" w:rsidRPr="00603A83">
        <w:rPr>
          <w:rFonts w:ascii="Arial Narrow" w:hAnsi="Arial Narrow"/>
          <w:sz w:val="24"/>
          <w:szCs w:val="24"/>
        </w:rPr>
        <w:t>KN-DE208F28</w:t>
      </w:r>
      <w:r w:rsidR="00E403A5">
        <w:rPr>
          <w:rFonts w:ascii="Arial Narrow" w:hAnsi="Arial Narrow"/>
          <w:sz w:val="24"/>
          <w:szCs w:val="24"/>
        </w:rPr>
        <w:t xml:space="preserve"> (тип 4) </w:t>
      </w:r>
      <w:r w:rsidRPr="00603A83">
        <w:rPr>
          <w:rFonts w:ascii="Arial Narrow" w:hAnsi="Arial Narrow"/>
          <w:sz w:val="24"/>
        </w:rPr>
        <w:t>обладает следующими основными характеристиками:</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3104"/>
        <w:gridCol w:w="4403"/>
      </w:tblGrid>
      <w:tr w:rsidR="00603A83" w:rsidRPr="00603A83" w:rsidTr="00603A83">
        <w:trPr>
          <w:trHeight w:val="315"/>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Система</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Тип матрицы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1/2,9” SONY EXMOR IMX323 (2.19 </w:t>
            </w:r>
            <w:proofErr w:type="spellStart"/>
            <w:r w:rsidRPr="00603A83">
              <w:rPr>
                <w:rFonts w:ascii="Arial Narrow" w:hAnsi="Arial Narrow"/>
                <w:sz w:val="22"/>
                <w:szCs w:val="22"/>
              </w:rPr>
              <w:t>Mega</w:t>
            </w:r>
            <w:proofErr w:type="spellEnd"/>
            <w:r w:rsidRPr="00603A83">
              <w:rPr>
                <w:rFonts w:ascii="Arial Narrow" w:hAnsi="Arial Narrow"/>
                <w:sz w:val="22"/>
                <w:szCs w:val="22"/>
              </w:rPr>
              <w:t>)</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Эффективные пиксели</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2000(H) × 1241(V)</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Электронный затвор</w:t>
            </w:r>
          </w:p>
        </w:tc>
        <w:tc>
          <w:tcPr>
            <w:tcW w:w="4403"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Auto</w:t>
            </w:r>
            <w:proofErr w:type="spellEnd"/>
            <w:r w:rsidRPr="00603A83">
              <w:rPr>
                <w:rFonts w:ascii="Arial Narrow" w:hAnsi="Arial Narrow"/>
                <w:sz w:val="22"/>
                <w:szCs w:val="22"/>
              </w:rPr>
              <w:t>/ 1/25s-1/10000s</w:t>
            </w:r>
          </w:p>
        </w:tc>
      </w:tr>
      <w:tr w:rsidR="00603A83" w:rsidRPr="00603A83" w:rsidTr="00E403A5">
        <w:trPr>
          <w:trHeight w:val="359"/>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Мин. Освещенность</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Цвет: 0.01lux/F1.2, Ч/Б: 0.001lux, 0lux ИК вкл.</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Сигнал / шум</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≥50</w:t>
            </w:r>
            <w:proofErr w:type="gramStart"/>
            <w:r w:rsidRPr="00603A83">
              <w:rPr>
                <w:rFonts w:ascii="Arial Narrow" w:hAnsi="Arial Narrow"/>
                <w:sz w:val="22"/>
                <w:szCs w:val="22"/>
              </w:rPr>
              <w:t>db(</w:t>
            </w:r>
            <w:proofErr w:type="gramEnd"/>
            <w:r w:rsidRPr="00603A83">
              <w:rPr>
                <w:rFonts w:ascii="Arial Narrow" w:hAnsi="Arial Narrow"/>
                <w:sz w:val="22"/>
                <w:szCs w:val="22"/>
              </w:rPr>
              <w:t>AGC OFF)</w:t>
            </w:r>
          </w:p>
        </w:tc>
      </w:tr>
      <w:tr w:rsidR="00603A83" w:rsidRPr="00603A83" w:rsidTr="00603A83">
        <w:trPr>
          <w:trHeight w:val="315"/>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Камера</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ИК фильтр</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Авто ICR</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ИК подсветка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 15м</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Компенсация засветки</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BLC / HLC / DWDR</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Баланс белого</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Авто</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Усиление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Авто/Ручной</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Шумоподавление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3DNR</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Приватные зоны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 4-х зон</w:t>
            </w:r>
          </w:p>
        </w:tc>
      </w:tr>
      <w:tr w:rsidR="00603A83" w:rsidRPr="00603A83" w:rsidTr="00E403A5">
        <w:trPr>
          <w:trHeight w:val="373"/>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Оптика</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Объектив</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2.8~12mm 5-ти </w:t>
            </w:r>
            <w:proofErr w:type="spellStart"/>
            <w:r w:rsidRPr="00603A83">
              <w:rPr>
                <w:rFonts w:ascii="Arial Narrow" w:hAnsi="Arial Narrow"/>
                <w:sz w:val="22"/>
                <w:szCs w:val="22"/>
              </w:rPr>
              <w:t>мегапиксельный</w:t>
            </w:r>
            <w:proofErr w:type="spellEnd"/>
            <w:r w:rsidRPr="00603A83">
              <w:rPr>
                <w:rFonts w:ascii="Arial Narrow" w:hAnsi="Arial Narrow"/>
                <w:sz w:val="22"/>
                <w:szCs w:val="22"/>
              </w:rPr>
              <w:t xml:space="preserve"> объектив</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Светосила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F1.2</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Угол обзора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H: 114°(</w:t>
            </w:r>
            <w:proofErr w:type="spellStart"/>
            <w:r w:rsidRPr="00603A83">
              <w:rPr>
                <w:rFonts w:ascii="Arial Narrow" w:hAnsi="Arial Narrow"/>
                <w:sz w:val="22"/>
                <w:szCs w:val="22"/>
              </w:rPr>
              <w:t>Wide</w:t>
            </w:r>
            <w:proofErr w:type="spellEnd"/>
            <w:r w:rsidRPr="00603A83">
              <w:rPr>
                <w:rFonts w:ascii="Arial Narrow" w:hAnsi="Arial Narrow"/>
                <w:sz w:val="22"/>
                <w:szCs w:val="22"/>
              </w:rPr>
              <w:t>)~29.5°(</w:t>
            </w:r>
            <w:proofErr w:type="spellStart"/>
            <w:r w:rsidRPr="00603A83">
              <w:rPr>
                <w:rFonts w:ascii="Arial Narrow" w:hAnsi="Arial Narrow"/>
                <w:sz w:val="22"/>
                <w:szCs w:val="22"/>
              </w:rPr>
              <w:t>Tele</w:t>
            </w:r>
            <w:proofErr w:type="spellEnd"/>
            <w:r w:rsidRPr="00603A83">
              <w:rPr>
                <w:rFonts w:ascii="Arial Narrow" w:hAnsi="Arial Narrow"/>
                <w:sz w:val="22"/>
                <w:szCs w:val="22"/>
              </w:rPr>
              <w:t>)</w:t>
            </w:r>
          </w:p>
        </w:tc>
      </w:tr>
      <w:tr w:rsidR="00603A83" w:rsidRPr="00603A83" w:rsidTr="00603A83">
        <w:trPr>
          <w:trHeight w:val="315"/>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Видео</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Формат кодирования</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H.265 / H.264</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Основной поток</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1080P/720P/D1(1 ~ 25)</w:t>
            </w:r>
          </w:p>
        </w:tc>
      </w:tr>
      <w:tr w:rsidR="00603A83" w:rsidRPr="00603A83" w:rsidTr="00603A83">
        <w:trPr>
          <w:trHeight w:val="253"/>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Второстепенный поток</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D1/</w:t>
            </w:r>
            <w:proofErr w:type="gramStart"/>
            <w:r w:rsidRPr="00603A83">
              <w:rPr>
                <w:rFonts w:ascii="Arial Narrow" w:hAnsi="Arial Narrow"/>
                <w:sz w:val="22"/>
                <w:szCs w:val="22"/>
              </w:rPr>
              <w:t>CIF(</w:t>
            </w:r>
            <w:proofErr w:type="gramEnd"/>
            <w:r w:rsidRPr="00603A83">
              <w:rPr>
                <w:rFonts w:ascii="Arial Narrow" w:hAnsi="Arial Narrow"/>
                <w:sz w:val="22"/>
                <w:szCs w:val="22"/>
              </w:rPr>
              <w:t>1 ~ 25)</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Поток</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32K ~ 8192Kbps, Авто</w:t>
            </w:r>
          </w:p>
        </w:tc>
      </w:tr>
      <w:tr w:rsidR="00603A83" w:rsidRPr="00603A83" w:rsidTr="00603A83">
        <w:trPr>
          <w:trHeight w:val="315"/>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Сеть</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Порт</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RJ-45 (10/100Base-T)</w:t>
            </w:r>
          </w:p>
        </w:tc>
      </w:tr>
      <w:tr w:rsidR="00603A83" w:rsidRPr="00603A83" w:rsidTr="00603A83">
        <w:trPr>
          <w:trHeight w:val="6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Протокол</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CP/IP, UDP, DHCP, </w:t>
            </w:r>
            <w:proofErr w:type="gramStart"/>
            <w:r w:rsidRPr="00603A83">
              <w:rPr>
                <w:rFonts w:ascii="Arial Narrow" w:hAnsi="Arial Narrow"/>
                <w:sz w:val="22"/>
                <w:szCs w:val="22"/>
              </w:rPr>
              <w:t>UPNP,DNS</w:t>
            </w:r>
            <w:proofErr w:type="gramEnd"/>
            <w:r w:rsidRPr="00603A83">
              <w:rPr>
                <w:rFonts w:ascii="Arial Narrow" w:hAnsi="Arial Narrow"/>
                <w:sz w:val="22"/>
                <w:szCs w:val="22"/>
              </w:rPr>
              <w:t>,PPPOE, DDNS, FTP, SMTP,NTP,RTSP</w:t>
            </w:r>
          </w:p>
        </w:tc>
      </w:tr>
      <w:tr w:rsidR="00603A83" w:rsidRPr="002B46F3" w:rsidTr="00603A83">
        <w:trPr>
          <w:trHeight w:val="6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ONVIF</w:t>
            </w:r>
          </w:p>
        </w:tc>
        <w:tc>
          <w:tcPr>
            <w:tcW w:w="4403" w:type="dxa"/>
            <w:shd w:val="clear" w:color="auto" w:fill="auto"/>
            <w:hideMark/>
          </w:tcPr>
          <w:p w:rsidR="00603A83" w:rsidRPr="00603A83" w:rsidRDefault="00603A83" w:rsidP="007E73E2">
            <w:pPr>
              <w:rPr>
                <w:rFonts w:ascii="Arial Narrow" w:hAnsi="Arial Narrow"/>
                <w:sz w:val="22"/>
                <w:szCs w:val="22"/>
                <w:lang w:val="en-US"/>
              </w:rPr>
            </w:pPr>
            <w:proofErr w:type="spellStart"/>
            <w:r w:rsidRPr="00603A83">
              <w:rPr>
                <w:rFonts w:ascii="Arial Narrow" w:hAnsi="Arial Narrow"/>
                <w:sz w:val="22"/>
                <w:szCs w:val="22"/>
                <w:lang w:val="en-US"/>
              </w:rPr>
              <w:t>Onvif</w:t>
            </w:r>
            <w:proofErr w:type="spellEnd"/>
            <w:r w:rsidRPr="00603A83">
              <w:rPr>
                <w:rFonts w:ascii="Arial Narrow" w:hAnsi="Arial Narrow"/>
                <w:sz w:val="22"/>
                <w:szCs w:val="22"/>
                <w:lang w:val="en-US"/>
              </w:rPr>
              <w:t xml:space="preserve"> Profile-S/G (Motion, Alarm, </w:t>
            </w:r>
            <w:proofErr w:type="spellStart"/>
            <w:r w:rsidRPr="00603A83">
              <w:rPr>
                <w:rFonts w:ascii="Arial Narrow" w:hAnsi="Arial Narrow"/>
                <w:sz w:val="22"/>
                <w:szCs w:val="22"/>
                <w:lang w:val="en-US"/>
              </w:rPr>
              <w:t>MetaData</w:t>
            </w:r>
            <w:proofErr w:type="spellEnd"/>
            <w:r w:rsidRPr="00603A83">
              <w:rPr>
                <w:rFonts w:ascii="Arial Narrow" w:hAnsi="Arial Narrow"/>
                <w:sz w:val="22"/>
                <w:szCs w:val="22"/>
                <w:lang w:val="en-US"/>
              </w:rPr>
              <w:t>)</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lang w:val="en-US"/>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Кол-во пользователей</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 10 пользователей</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Мобильные устройства</w:t>
            </w:r>
          </w:p>
        </w:tc>
        <w:tc>
          <w:tcPr>
            <w:tcW w:w="4403"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iPhone</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iPad</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Android</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Windows</w:t>
            </w:r>
            <w:proofErr w:type="spellEnd"/>
          </w:p>
        </w:tc>
      </w:tr>
      <w:tr w:rsidR="00603A83" w:rsidRPr="00603A83" w:rsidTr="00603A83">
        <w:trPr>
          <w:trHeight w:val="259"/>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Дополнительно</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Аудио</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G.711A, 1 </w:t>
            </w:r>
            <w:proofErr w:type="spellStart"/>
            <w:r w:rsidRPr="00603A83">
              <w:rPr>
                <w:rFonts w:ascii="Arial Narrow" w:hAnsi="Arial Narrow"/>
                <w:sz w:val="22"/>
                <w:szCs w:val="22"/>
              </w:rPr>
              <w:t>Вх</w:t>
            </w:r>
            <w:proofErr w:type="spellEnd"/>
            <w:r w:rsidRPr="00603A83">
              <w:rPr>
                <w:rFonts w:ascii="Arial Narrow" w:hAnsi="Arial Narrow"/>
                <w:sz w:val="22"/>
                <w:szCs w:val="22"/>
              </w:rPr>
              <w:t xml:space="preserve">. / 1 </w:t>
            </w:r>
            <w:proofErr w:type="spellStart"/>
            <w:r w:rsidRPr="00603A83">
              <w:rPr>
                <w:rFonts w:ascii="Arial Narrow" w:hAnsi="Arial Narrow"/>
                <w:sz w:val="22"/>
                <w:szCs w:val="22"/>
              </w:rPr>
              <w:t>Вых</w:t>
            </w:r>
            <w:proofErr w:type="spellEnd"/>
            <w:r w:rsidRPr="00603A83">
              <w:rPr>
                <w:rFonts w:ascii="Arial Narrow" w:hAnsi="Arial Narrow"/>
                <w:sz w:val="22"/>
                <w:szCs w:val="22"/>
              </w:rPr>
              <w:t>.</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Тревога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1 </w:t>
            </w:r>
            <w:proofErr w:type="spellStart"/>
            <w:r w:rsidRPr="00603A83">
              <w:rPr>
                <w:rFonts w:ascii="Arial Narrow" w:hAnsi="Arial Narrow"/>
                <w:sz w:val="22"/>
                <w:szCs w:val="22"/>
              </w:rPr>
              <w:t>Вх</w:t>
            </w:r>
            <w:proofErr w:type="spellEnd"/>
            <w:r w:rsidRPr="00603A83">
              <w:rPr>
                <w:rFonts w:ascii="Arial Narrow" w:hAnsi="Arial Narrow"/>
                <w:sz w:val="22"/>
                <w:szCs w:val="22"/>
              </w:rPr>
              <w:t xml:space="preserve">. / 1 </w:t>
            </w:r>
            <w:proofErr w:type="spellStart"/>
            <w:r w:rsidRPr="00603A83">
              <w:rPr>
                <w:rFonts w:ascii="Arial Narrow" w:hAnsi="Arial Narrow"/>
                <w:sz w:val="22"/>
                <w:szCs w:val="22"/>
              </w:rPr>
              <w:t>Вых</w:t>
            </w:r>
            <w:proofErr w:type="spellEnd"/>
            <w:r w:rsidRPr="00603A83">
              <w:rPr>
                <w:rFonts w:ascii="Arial Narrow" w:hAnsi="Arial Narrow"/>
                <w:sz w:val="22"/>
                <w:szCs w:val="22"/>
              </w:rPr>
              <w:t>.</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RS485</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Видеовыход</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 xml:space="preserve">1 </w:t>
            </w:r>
            <w:proofErr w:type="gramStart"/>
            <w:r w:rsidRPr="00603A83">
              <w:rPr>
                <w:rFonts w:ascii="Arial Narrow" w:hAnsi="Arial Narrow"/>
                <w:sz w:val="22"/>
                <w:szCs w:val="22"/>
              </w:rPr>
              <w:t>BNC(</w:t>
            </w:r>
            <w:proofErr w:type="gramEnd"/>
            <w:r w:rsidRPr="00603A83">
              <w:rPr>
                <w:rFonts w:ascii="Arial Narrow" w:hAnsi="Arial Narrow"/>
                <w:sz w:val="22"/>
                <w:szCs w:val="22"/>
              </w:rPr>
              <w:t>1.0Vp-p, 75 )</w:t>
            </w:r>
          </w:p>
        </w:tc>
      </w:tr>
      <w:tr w:rsidR="00603A83" w:rsidRPr="00603A83" w:rsidTr="00603A83">
        <w:trPr>
          <w:trHeight w:val="315"/>
        </w:trPr>
        <w:tc>
          <w:tcPr>
            <w:tcW w:w="2699" w:type="dxa"/>
            <w:vMerge/>
            <w:shd w:val="clear" w:color="auto" w:fill="auto"/>
            <w:vAlign w:val="center"/>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Memory</w:t>
            </w:r>
            <w:proofErr w:type="spellEnd"/>
            <w:r w:rsidRPr="00603A83">
              <w:rPr>
                <w:rFonts w:ascii="Arial Narrow" w:hAnsi="Arial Narrow"/>
                <w:sz w:val="22"/>
                <w:szCs w:val="22"/>
              </w:rPr>
              <w:t xml:space="preserve"> </w:t>
            </w:r>
            <w:proofErr w:type="spellStart"/>
            <w:r w:rsidRPr="00603A83">
              <w:rPr>
                <w:rFonts w:ascii="Arial Narrow" w:hAnsi="Arial Narrow"/>
                <w:sz w:val="22"/>
                <w:szCs w:val="22"/>
              </w:rPr>
              <w:t>Slot</w:t>
            </w:r>
            <w:proofErr w:type="spellEnd"/>
          </w:p>
        </w:tc>
        <w:tc>
          <w:tcPr>
            <w:tcW w:w="4403" w:type="dxa"/>
            <w:shd w:val="clear" w:color="auto" w:fill="auto"/>
            <w:hideMark/>
          </w:tcPr>
          <w:p w:rsidR="00603A83" w:rsidRPr="00603A83" w:rsidRDefault="00603A83" w:rsidP="007E73E2">
            <w:pPr>
              <w:rPr>
                <w:rFonts w:ascii="Arial Narrow" w:hAnsi="Arial Narrow"/>
                <w:sz w:val="22"/>
                <w:szCs w:val="22"/>
              </w:rPr>
            </w:pPr>
            <w:proofErr w:type="spellStart"/>
            <w:r w:rsidRPr="00603A83">
              <w:rPr>
                <w:rFonts w:ascii="Arial Narrow" w:hAnsi="Arial Narrow"/>
                <w:sz w:val="22"/>
                <w:szCs w:val="22"/>
              </w:rPr>
              <w:t>Micro</w:t>
            </w:r>
            <w:proofErr w:type="spellEnd"/>
            <w:r w:rsidRPr="00603A83">
              <w:rPr>
                <w:rFonts w:ascii="Arial Narrow" w:hAnsi="Arial Narrow"/>
                <w:sz w:val="22"/>
                <w:szCs w:val="22"/>
              </w:rPr>
              <w:t xml:space="preserve"> SD, </w:t>
            </w:r>
            <w:proofErr w:type="spellStart"/>
            <w:r w:rsidRPr="00603A83">
              <w:rPr>
                <w:rFonts w:ascii="Arial Narrow" w:hAnsi="Arial Narrow"/>
                <w:sz w:val="22"/>
                <w:szCs w:val="22"/>
              </w:rPr>
              <w:t>Max</w:t>
            </w:r>
            <w:proofErr w:type="spellEnd"/>
            <w:r w:rsidRPr="00603A83">
              <w:rPr>
                <w:rFonts w:ascii="Arial Narrow" w:hAnsi="Arial Narrow"/>
                <w:sz w:val="22"/>
                <w:szCs w:val="22"/>
              </w:rPr>
              <w:t xml:space="preserve"> 64GB</w:t>
            </w:r>
          </w:p>
        </w:tc>
      </w:tr>
      <w:tr w:rsidR="00603A83" w:rsidRPr="00603A83" w:rsidTr="00603A83">
        <w:trPr>
          <w:trHeight w:val="368"/>
        </w:trPr>
        <w:tc>
          <w:tcPr>
            <w:tcW w:w="2699" w:type="dxa"/>
            <w:vMerge w:val="restart"/>
            <w:shd w:val="clear" w:color="auto" w:fill="auto"/>
            <w:vAlign w:val="center"/>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Технические параметры</w:t>
            </w: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Питание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DC12В, POE 48V DC</w:t>
            </w:r>
          </w:p>
        </w:tc>
      </w:tr>
      <w:tr w:rsidR="00603A83" w:rsidRPr="00603A83" w:rsidTr="00603A83">
        <w:trPr>
          <w:trHeight w:val="315"/>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Потребление</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5Вт</w:t>
            </w:r>
          </w:p>
        </w:tc>
      </w:tr>
      <w:tr w:rsidR="00603A83" w:rsidRPr="00603A83" w:rsidTr="00603A83">
        <w:trPr>
          <w:trHeight w:val="315"/>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Рабочая температура</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-40°C ... +50°C, 10% ... 90%</w:t>
            </w:r>
          </w:p>
        </w:tc>
      </w:tr>
      <w:tr w:rsidR="00603A83" w:rsidRPr="00603A83" w:rsidTr="00603A83">
        <w:trPr>
          <w:trHeight w:val="315"/>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Степень защиты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IP66, K10, грозозащита до 4000В</w:t>
            </w:r>
          </w:p>
        </w:tc>
      </w:tr>
      <w:tr w:rsidR="00603A83" w:rsidRPr="00603A83" w:rsidTr="00603A83">
        <w:trPr>
          <w:trHeight w:val="315"/>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Габариты</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Ø 150 х 112(В)</w:t>
            </w:r>
          </w:p>
        </w:tc>
      </w:tr>
      <w:tr w:rsidR="00603A83" w:rsidRPr="00603A83" w:rsidTr="00603A83">
        <w:trPr>
          <w:trHeight w:val="315"/>
        </w:trPr>
        <w:tc>
          <w:tcPr>
            <w:tcW w:w="2699" w:type="dxa"/>
            <w:vMerge/>
            <w:shd w:val="clear" w:color="auto" w:fill="auto"/>
            <w:hideMark/>
          </w:tcPr>
          <w:p w:rsidR="00603A83" w:rsidRPr="00603A83" w:rsidRDefault="00603A83" w:rsidP="007E73E2">
            <w:pPr>
              <w:rPr>
                <w:rFonts w:ascii="Arial Narrow" w:hAnsi="Arial Narrow"/>
                <w:sz w:val="22"/>
                <w:szCs w:val="22"/>
              </w:rPr>
            </w:pPr>
          </w:p>
        </w:tc>
        <w:tc>
          <w:tcPr>
            <w:tcW w:w="3104"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Вес</w:t>
            </w:r>
          </w:p>
        </w:tc>
        <w:tc>
          <w:tcPr>
            <w:tcW w:w="4403" w:type="dxa"/>
            <w:shd w:val="clear" w:color="auto" w:fill="auto"/>
            <w:hideMark/>
          </w:tcPr>
          <w:p w:rsidR="00603A83" w:rsidRPr="00603A83" w:rsidRDefault="00603A83" w:rsidP="007E73E2">
            <w:pPr>
              <w:rPr>
                <w:rFonts w:ascii="Arial Narrow" w:hAnsi="Arial Narrow"/>
                <w:sz w:val="22"/>
                <w:szCs w:val="22"/>
              </w:rPr>
            </w:pPr>
            <w:r w:rsidRPr="00603A83">
              <w:rPr>
                <w:rFonts w:ascii="Arial Narrow" w:hAnsi="Arial Narrow"/>
                <w:sz w:val="22"/>
                <w:szCs w:val="22"/>
              </w:rPr>
              <w:t>0.7кг</w:t>
            </w:r>
          </w:p>
        </w:tc>
      </w:tr>
    </w:tbl>
    <w:p w:rsidR="00E403A5" w:rsidRDefault="00E403A5" w:rsidP="009910B2">
      <w:pPr>
        <w:spacing w:line="276" w:lineRule="auto"/>
        <w:ind w:left="284" w:firstLine="436"/>
        <w:jc w:val="both"/>
        <w:rPr>
          <w:rFonts w:ascii="Arial Narrow" w:hAnsi="Arial Narrow"/>
          <w:sz w:val="24"/>
        </w:rPr>
      </w:pPr>
    </w:p>
    <w:p w:rsidR="00603A83" w:rsidRPr="00343592" w:rsidRDefault="00603A83" w:rsidP="009910B2">
      <w:pPr>
        <w:spacing w:line="276" w:lineRule="auto"/>
        <w:ind w:left="284" w:firstLine="436"/>
        <w:jc w:val="both"/>
        <w:rPr>
          <w:rFonts w:ascii="Arial Narrow" w:hAnsi="Arial Narrow"/>
          <w:sz w:val="24"/>
        </w:rPr>
      </w:pPr>
      <w:r w:rsidRPr="00343592">
        <w:rPr>
          <w:rFonts w:ascii="Arial Narrow" w:hAnsi="Arial Narrow"/>
          <w:sz w:val="24"/>
        </w:rPr>
        <w:t xml:space="preserve">Для распознания лиц, входящих в здание, а также </w:t>
      </w:r>
      <w:proofErr w:type="gramStart"/>
      <w:r w:rsidRPr="00343592">
        <w:rPr>
          <w:rFonts w:ascii="Arial Narrow" w:hAnsi="Arial Narrow"/>
          <w:sz w:val="24"/>
        </w:rPr>
        <w:t>за лицами</w:t>
      </w:r>
      <w:proofErr w:type="gramEnd"/>
      <w:r w:rsidRPr="00343592">
        <w:rPr>
          <w:rFonts w:ascii="Arial Narrow" w:hAnsi="Arial Narrow"/>
          <w:sz w:val="24"/>
        </w:rPr>
        <w:t xml:space="preserve"> стоящими у входа в здание, применены IP-видеокамеры в выполненные в корпусе </w:t>
      </w:r>
      <w:proofErr w:type="spellStart"/>
      <w:r w:rsidRPr="00343592">
        <w:rPr>
          <w:rFonts w:ascii="Arial Narrow" w:hAnsi="Arial Narrow"/>
          <w:sz w:val="24"/>
        </w:rPr>
        <w:t>вандалозащищенной</w:t>
      </w:r>
      <w:proofErr w:type="spellEnd"/>
      <w:r w:rsidRPr="00343592">
        <w:rPr>
          <w:rFonts w:ascii="Arial Narrow" w:hAnsi="Arial Narrow"/>
          <w:sz w:val="24"/>
        </w:rPr>
        <w:t xml:space="preserve"> вызывной панели - KN-PVN1BR (видеокамера </w:t>
      </w:r>
      <w:r w:rsidRPr="00343592">
        <w:rPr>
          <w:rFonts w:ascii="Arial Narrow" w:hAnsi="Arial Narrow"/>
          <w:sz w:val="24"/>
          <w:u w:val="single"/>
        </w:rPr>
        <w:t>Тип-3</w:t>
      </w:r>
      <w:r w:rsidRPr="00343592">
        <w:rPr>
          <w:rFonts w:ascii="Arial Narrow" w:hAnsi="Arial Narrow"/>
          <w:sz w:val="24"/>
        </w:rPr>
        <w:t xml:space="preserve"> по распоряжению №10-</w:t>
      </w:r>
      <w:r w:rsidR="00AB4ED9" w:rsidRPr="00C562B3">
        <w:rPr>
          <w:rFonts w:ascii="Arial Narrow" w:hAnsi="Arial Narrow"/>
          <w:sz w:val="24"/>
        </w:rPr>
        <w:t>80</w:t>
      </w:r>
      <w:r w:rsidRPr="00343592">
        <w:rPr>
          <w:rFonts w:ascii="Arial Narrow" w:hAnsi="Arial Narrow"/>
          <w:sz w:val="24"/>
        </w:rPr>
        <w:t>/РВ).</w:t>
      </w:r>
      <w:r w:rsidR="00E403A5">
        <w:rPr>
          <w:rFonts w:ascii="Arial Narrow" w:hAnsi="Arial Narrow"/>
          <w:sz w:val="24"/>
        </w:rPr>
        <w:t xml:space="preserve"> </w:t>
      </w:r>
      <w:r w:rsidR="00E403A5" w:rsidRPr="00E403A5">
        <w:rPr>
          <w:rFonts w:ascii="Arial Narrow" w:hAnsi="Arial Narrow"/>
          <w:sz w:val="24"/>
          <w:szCs w:val="24"/>
        </w:rPr>
        <w:t>Питание камер осуществляется по технологии POE, от активных коммутаторов по кабелю передачи данных.</w:t>
      </w:r>
    </w:p>
    <w:p w:rsidR="00603A83" w:rsidRDefault="00603A83" w:rsidP="009910B2">
      <w:pPr>
        <w:spacing w:line="276" w:lineRule="auto"/>
        <w:ind w:left="284" w:firstLine="436"/>
        <w:jc w:val="both"/>
        <w:rPr>
          <w:rFonts w:ascii="Arial Narrow" w:hAnsi="Arial Narrow"/>
          <w:sz w:val="24"/>
        </w:rPr>
      </w:pPr>
      <w:r w:rsidRPr="00343592">
        <w:rPr>
          <w:rFonts w:ascii="Arial Narrow" w:hAnsi="Arial Narrow"/>
          <w:sz w:val="24"/>
        </w:rPr>
        <w:t>KN-PVN1BR – цветная видеокамера предназначена для работы в составе комплекса видеонаблюдения и непрерывной трансляции видеоизображения с охраняемой зоны на системы отображения, записи, хранения и воспроизведения видеоизображения.</w:t>
      </w:r>
    </w:p>
    <w:p w:rsidR="00E403A5" w:rsidRPr="00343592" w:rsidRDefault="00E403A5" w:rsidP="009910B2">
      <w:pPr>
        <w:spacing w:line="276" w:lineRule="auto"/>
        <w:ind w:left="284" w:firstLine="436"/>
        <w:jc w:val="both"/>
        <w:rPr>
          <w:rFonts w:ascii="Arial Narrow" w:hAnsi="Arial Narrow"/>
          <w:sz w:val="24"/>
        </w:rPr>
      </w:pPr>
    </w:p>
    <w:p w:rsidR="00603A83" w:rsidRPr="00343592" w:rsidRDefault="00603A83" w:rsidP="009910B2">
      <w:pPr>
        <w:spacing w:line="276" w:lineRule="auto"/>
        <w:ind w:left="284" w:firstLine="436"/>
        <w:jc w:val="both"/>
        <w:rPr>
          <w:rFonts w:ascii="Arial Narrow" w:hAnsi="Arial Narrow"/>
          <w:sz w:val="24"/>
        </w:rPr>
      </w:pPr>
      <w:r w:rsidRPr="00343592">
        <w:rPr>
          <w:rFonts w:ascii="Arial Narrow" w:hAnsi="Arial Narrow"/>
          <w:sz w:val="24"/>
        </w:rPr>
        <w:t xml:space="preserve"> Видеокамера KN-PVN1BR</w:t>
      </w:r>
      <w:r w:rsidR="00E403A5">
        <w:rPr>
          <w:rFonts w:ascii="Arial Narrow" w:hAnsi="Arial Narrow"/>
          <w:sz w:val="24"/>
        </w:rPr>
        <w:t xml:space="preserve"> (тип 3)</w:t>
      </w:r>
      <w:r w:rsidRPr="00343592">
        <w:rPr>
          <w:rFonts w:ascii="Arial Narrow" w:hAnsi="Arial Narrow"/>
          <w:sz w:val="24"/>
        </w:rPr>
        <w:t xml:space="preserve"> обладает следующими основными характеристиками: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3104"/>
        <w:gridCol w:w="4261"/>
      </w:tblGrid>
      <w:tr w:rsidR="00603A83" w:rsidRPr="00E17969" w:rsidTr="00E17969">
        <w:trPr>
          <w:trHeight w:val="300"/>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Система</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Тип матрицы</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 xml:space="preserve">1/2,9” SONY EXMOR IMX323 (2.19 </w:t>
            </w:r>
            <w:proofErr w:type="spellStart"/>
            <w:r w:rsidRPr="00E17969">
              <w:rPr>
                <w:rFonts w:ascii="Arial Narrow" w:hAnsi="Arial Narrow"/>
                <w:sz w:val="22"/>
                <w:szCs w:val="22"/>
              </w:rPr>
              <w:t>Mega</w:t>
            </w:r>
            <w:proofErr w:type="spellEnd"/>
            <w:r w:rsidRPr="00E17969">
              <w:rPr>
                <w:rFonts w:ascii="Arial Narrow" w:hAnsi="Arial Narrow"/>
                <w:sz w:val="22"/>
                <w:szCs w:val="22"/>
              </w:rPr>
              <w:t>)</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Эффективные пиксели</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1985(H) × 1105(V)</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Электронный затвор</w:t>
            </w:r>
          </w:p>
        </w:tc>
        <w:tc>
          <w:tcPr>
            <w:tcW w:w="4261" w:type="dxa"/>
            <w:shd w:val="clear" w:color="auto" w:fill="auto"/>
            <w:hideMark/>
          </w:tcPr>
          <w:p w:rsidR="00603A83" w:rsidRPr="00E17969" w:rsidRDefault="00603A83" w:rsidP="007E73E2">
            <w:pPr>
              <w:rPr>
                <w:rFonts w:ascii="Arial Narrow" w:hAnsi="Arial Narrow"/>
                <w:sz w:val="22"/>
                <w:szCs w:val="22"/>
              </w:rPr>
            </w:pPr>
            <w:proofErr w:type="spellStart"/>
            <w:r w:rsidRPr="00E17969">
              <w:rPr>
                <w:rFonts w:ascii="Arial Narrow" w:hAnsi="Arial Narrow"/>
                <w:sz w:val="22"/>
                <w:szCs w:val="22"/>
              </w:rPr>
              <w:t>Auto</w:t>
            </w:r>
            <w:proofErr w:type="spellEnd"/>
            <w:r w:rsidRPr="00E17969">
              <w:rPr>
                <w:rFonts w:ascii="Arial Narrow" w:hAnsi="Arial Narrow"/>
                <w:sz w:val="22"/>
                <w:szCs w:val="22"/>
              </w:rPr>
              <w:t>/ 1/25s-1/10000s</w:t>
            </w:r>
          </w:p>
        </w:tc>
      </w:tr>
      <w:tr w:rsidR="00603A83" w:rsidRPr="00E17969" w:rsidTr="00E403A5">
        <w:trPr>
          <w:trHeight w:val="281"/>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Мин. Освещенность</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Цвет: 0.01lux/F1.2, Ч/Б: 0.001lux, 0lux ИК вкл.</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Сигнал / шум</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≥50</w:t>
            </w:r>
            <w:proofErr w:type="gramStart"/>
            <w:r w:rsidRPr="00E17969">
              <w:rPr>
                <w:rFonts w:ascii="Arial Narrow" w:hAnsi="Arial Narrow"/>
                <w:sz w:val="22"/>
                <w:szCs w:val="22"/>
              </w:rPr>
              <w:t>db(</w:t>
            </w:r>
            <w:proofErr w:type="gramEnd"/>
            <w:r w:rsidRPr="00E17969">
              <w:rPr>
                <w:rFonts w:ascii="Arial Narrow" w:hAnsi="Arial Narrow"/>
                <w:sz w:val="22"/>
                <w:szCs w:val="22"/>
              </w:rPr>
              <w:t>AGC OFF)</w:t>
            </w:r>
          </w:p>
        </w:tc>
      </w:tr>
      <w:tr w:rsidR="00603A83" w:rsidRPr="00E17969" w:rsidTr="00E17969">
        <w:trPr>
          <w:trHeight w:val="300"/>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Камера</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ИК фильтр</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Авто ICR</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ИК подсветка</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до 10 м</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Компенсация засветки</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BLC / HLC / DWDR</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Баланс белого</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Авто</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Усиление</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Авто/Ручной</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Шумоподавление</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2DNR / 3DNR</w:t>
            </w:r>
          </w:p>
        </w:tc>
      </w:tr>
      <w:tr w:rsidR="00603A83" w:rsidRPr="00E17969" w:rsidTr="00E17969">
        <w:trPr>
          <w:trHeight w:val="300"/>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Оптика</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Объектив</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3.7 мм типа "</w:t>
            </w:r>
            <w:proofErr w:type="spellStart"/>
            <w:r w:rsidRPr="00E17969">
              <w:rPr>
                <w:rFonts w:ascii="Arial Narrow" w:hAnsi="Arial Narrow"/>
                <w:sz w:val="22"/>
                <w:szCs w:val="22"/>
              </w:rPr>
              <w:t>Пинхол</w:t>
            </w:r>
            <w:proofErr w:type="spellEnd"/>
            <w:r w:rsidRPr="00E17969">
              <w:rPr>
                <w:rFonts w:ascii="Arial Narrow" w:hAnsi="Arial Narrow"/>
                <w:sz w:val="22"/>
                <w:szCs w:val="22"/>
              </w:rPr>
              <w:t>" (3.0МР)</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Светосила</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F1.4</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Угол обзора</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H: 90°</w:t>
            </w:r>
          </w:p>
        </w:tc>
      </w:tr>
      <w:tr w:rsidR="00603A83" w:rsidRPr="00E17969" w:rsidTr="00E17969">
        <w:trPr>
          <w:trHeight w:val="300"/>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Видео</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Формат кодирования</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H.265 / H.264</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Основной поток</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1080P/960Р/720P/D1(1 ~ 25)</w:t>
            </w:r>
          </w:p>
        </w:tc>
      </w:tr>
      <w:tr w:rsidR="00603A83" w:rsidRPr="00E17969" w:rsidTr="00E17969">
        <w:trPr>
          <w:trHeight w:val="236"/>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Второстепенный поток</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Q720P/D1/</w:t>
            </w:r>
            <w:proofErr w:type="gramStart"/>
            <w:r w:rsidRPr="00E17969">
              <w:rPr>
                <w:rFonts w:ascii="Arial Narrow" w:hAnsi="Arial Narrow"/>
                <w:sz w:val="22"/>
                <w:szCs w:val="22"/>
              </w:rPr>
              <w:t>CIF(</w:t>
            </w:r>
            <w:proofErr w:type="gramEnd"/>
            <w:r w:rsidRPr="00E17969">
              <w:rPr>
                <w:rFonts w:ascii="Arial Narrow" w:hAnsi="Arial Narrow"/>
                <w:sz w:val="22"/>
                <w:szCs w:val="22"/>
              </w:rPr>
              <w:t>1 ~ 25)</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Поток</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32K ~ 8192Kbps, Авто</w:t>
            </w:r>
          </w:p>
        </w:tc>
      </w:tr>
      <w:tr w:rsidR="00603A83" w:rsidRPr="00E17969" w:rsidTr="00E17969">
        <w:trPr>
          <w:trHeight w:val="300"/>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Сеть</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Порт</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RJ-45 (10/100Base-T)</w:t>
            </w:r>
          </w:p>
        </w:tc>
      </w:tr>
      <w:tr w:rsidR="00603A83" w:rsidRPr="00E17969" w:rsidTr="00E403A5">
        <w:trPr>
          <w:trHeight w:val="776"/>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Протокол</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 xml:space="preserve">SIP, TCP/IP, IPv4/v6, HTTP, HTTPS, FTP, DNS, DHCP, </w:t>
            </w:r>
            <w:proofErr w:type="spellStart"/>
            <w:r w:rsidRPr="00E17969">
              <w:rPr>
                <w:rFonts w:ascii="Arial Narrow" w:hAnsi="Arial Narrow"/>
                <w:sz w:val="22"/>
                <w:szCs w:val="22"/>
              </w:rPr>
              <w:t>PPPoE</w:t>
            </w:r>
            <w:proofErr w:type="spellEnd"/>
            <w:r w:rsidRPr="00E17969">
              <w:rPr>
                <w:rFonts w:ascii="Arial Narrow" w:hAnsi="Arial Narrow"/>
                <w:sz w:val="22"/>
                <w:szCs w:val="22"/>
              </w:rPr>
              <w:t xml:space="preserve">, RTP, RTSP, SNMP v.1/v.2, SSL, </w:t>
            </w:r>
            <w:proofErr w:type="spellStart"/>
            <w:r w:rsidRPr="00E17969">
              <w:rPr>
                <w:rFonts w:ascii="Arial Narrow" w:hAnsi="Arial Narrow"/>
                <w:sz w:val="22"/>
                <w:szCs w:val="22"/>
              </w:rPr>
              <w:t>QoS</w:t>
            </w:r>
            <w:proofErr w:type="spellEnd"/>
            <w:r w:rsidRPr="00E17969">
              <w:rPr>
                <w:rFonts w:ascii="Arial Narrow" w:hAnsi="Arial Narrow"/>
                <w:sz w:val="22"/>
                <w:szCs w:val="22"/>
              </w:rPr>
              <w:t>, UDP, NTP, IGMP, ICMP</w:t>
            </w:r>
          </w:p>
        </w:tc>
      </w:tr>
      <w:tr w:rsidR="00603A83" w:rsidRPr="002B46F3" w:rsidTr="00E403A5">
        <w:trPr>
          <w:trHeight w:val="263"/>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ONVIF</w:t>
            </w:r>
          </w:p>
        </w:tc>
        <w:tc>
          <w:tcPr>
            <w:tcW w:w="4261" w:type="dxa"/>
            <w:shd w:val="clear" w:color="auto" w:fill="auto"/>
            <w:hideMark/>
          </w:tcPr>
          <w:p w:rsidR="00603A83" w:rsidRPr="00E17969" w:rsidRDefault="00603A83" w:rsidP="007E73E2">
            <w:pPr>
              <w:rPr>
                <w:rFonts w:ascii="Arial Narrow" w:hAnsi="Arial Narrow"/>
                <w:sz w:val="22"/>
                <w:szCs w:val="22"/>
                <w:lang w:val="en-US"/>
              </w:rPr>
            </w:pPr>
            <w:proofErr w:type="spellStart"/>
            <w:r w:rsidRPr="00E17969">
              <w:rPr>
                <w:rFonts w:ascii="Arial Narrow" w:hAnsi="Arial Narrow"/>
                <w:sz w:val="22"/>
                <w:szCs w:val="22"/>
                <w:lang w:val="en-US"/>
              </w:rPr>
              <w:t>Onvif</w:t>
            </w:r>
            <w:proofErr w:type="spellEnd"/>
            <w:r w:rsidRPr="00E17969">
              <w:rPr>
                <w:rFonts w:ascii="Arial Narrow" w:hAnsi="Arial Narrow"/>
                <w:sz w:val="22"/>
                <w:szCs w:val="22"/>
                <w:lang w:val="en-US"/>
              </w:rPr>
              <w:t xml:space="preserve"> Profile-S/G (Motion, Alarm, </w:t>
            </w:r>
            <w:proofErr w:type="spellStart"/>
            <w:r w:rsidRPr="00E17969">
              <w:rPr>
                <w:rFonts w:ascii="Arial Narrow" w:hAnsi="Arial Narrow"/>
                <w:sz w:val="22"/>
                <w:szCs w:val="22"/>
                <w:lang w:val="en-US"/>
              </w:rPr>
              <w:t>MetaData</w:t>
            </w:r>
            <w:proofErr w:type="spellEnd"/>
            <w:r w:rsidRPr="00E17969">
              <w:rPr>
                <w:rFonts w:ascii="Arial Narrow" w:hAnsi="Arial Narrow"/>
                <w:sz w:val="22"/>
                <w:szCs w:val="22"/>
                <w:lang w:val="en-US"/>
              </w:rPr>
              <w:t>)</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lang w:val="en-US"/>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Кол-во пользователей</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До 10 пользователей</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Мобильные устройства</w:t>
            </w:r>
          </w:p>
        </w:tc>
        <w:tc>
          <w:tcPr>
            <w:tcW w:w="4261" w:type="dxa"/>
            <w:shd w:val="clear" w:color="auto" w:fill="auto"/>
            <w:hideMark/>
          </w:tcPr>
          <w:p w:rsidR="00603A83" w:rsidRPr="00E17969" w:rsidRDefault="00603A83" w:rsidP="007E73E2">
            <w:pPr>
              <w:rPr>
                <w:rFonts w:ascii="Arial Narrow" w:hAnsi="Arial Narrow"/>
                <w:sz w:val="22"/>
                <w:szCs w:val="22"/>
              </w:rPr>
            </w:pPr>
            <w:proofErr w:type="spellStart"/>
            <w:r w:rsidRPr="00E17969">
              <w:rPr>
                <w:rFonts w:ascii="Arial Narrow" w:hAnsi="Arial Narrow"/>
                <w:sz w:val="22"/>
                <w:szCs w:val="22"/>
              </w:rPr>
              <w:t>iPhone</w:t>
            </w:r>
            <w:proofErr w:type="spellEnd"/>
            <w:r w:rsidRPr="00E17969">
              <w:rPr>
                <w:rFonts w:ascii="Arial Narrow" w:hAnsi="Arial Narrow"/>
                <w:sz w:val="22"/>
                <w:szCs w:val="22"/>
              </w:rPr>
              <w:t xml:space="preserve">, </w:t>
            </w:r>
            <w:proofErr w:type="spellStart"/>
            <w:r w:rsidRPr="00E17969">
              <w:rPr>
                <w:rFonts w:ascii="Arial Narrow" w:hAnsi="Arial Narrow"/>
                <w:sz w:val="22"/>
                <w:szCs w:val="22"/>
              </w:rPr>
              <w:t>iPad</w:t>
            </w:r>
            <w:proofErr w:type="spellEnd"/>
            <w:r w:rsidRPr="00E17969">
              <w:rPr>
                <w:rFonts w:ascii="Arial Narrow" w:hAnsi="Arial Narrow"/>
                <w:sz w:val="22"/>
                <w:szCs w:val="22"/>
              </w:rPr>
              <w:t xml:space="preserve">, </w:t>
            </w:r>
            <w:proofErr w:type="spellStart"/>
            <w:r w:rsidRPr="00E17969">
              <w:rPr>
                <w:rFonts w:ascii="Arial Narrow" w:hAnsi="Arial Narrow"/>
                <w:sz w:val="22"/>
                <w:szCs w:val="22"/>
              </w:rPr>
              <w:t>Android</w:t>
            </w:r>
            <w:proofErr w:type="spellEnd"/>
            <w:r w:rsidRPr="00E17969">
              <w:rPr>
                <w:rFonts w:ascii="Arial Narrow" w:hAnsi="Arial Narrow"/>
                <w:sz w:val="22"/>
                <w:szCs w:val="22"/>
              </w:rPr>
              <w:t xml:space="preserve">, </w:t>
            </w:r>
            <w:proofErr w:type="spellStart"/>
            <w:r w:rsidRPr="00E17969">
              <w:rPr>
                <w:rFonts w:ascii="Arial Narrow" w:hAnsi="Arial Narrow"/>
                <w:sz w:val="22"/>
                <w:szCs w:val="22"/>
              </w:rPr>
              <w:t>Windows</w:t>
            </w:r>
            <w:proofErr w:type="spellEnd"/>
          </w:p>
        </w:tc>
      </w:tr>
      <w:tr w:rsidR="00603A83" w:rsidRPr="00E17969" w:rsidTr="00E17969">
        <w:trPr>
          <w:trHeight w:val="300"/>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Дополнительно</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Аудио</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SIP кодек G.711A/M/</w:t>
            </w:r>
            <w:proofErr w:type="spellStart"/>
            <w:r w:rsidRPr="00E17969">
              <w:rPr>
                <w:rFonts w:ascii="Arial Narrow" w:hAnsi="Arial Narrow"/>
                <w:sz w:val="22"/>
                <w:szCs w:val="22"/>
              </w:rPr>
              <w:t>Mu</w:t>
            </w:r>
            <w:proofErr w:type="spellEnd"/>
            <w:r w:rsidRPr="00E17969">
              <w:rPr>
                <w:rFonts w:ascii="Arial Narrow" w:hAnsi="Arial Narrow"/>
                <w:sz w:val="22"/>
                <w:szCs w:val="22"/>
              </w:rPr>
              <w:t xml:space="preserve">, 1 </w:t>
            </w:r>
            <w:proofErr w:type="spellStart"/>
            <w:r w:rsidRPr="00E17969">
              <w:rPr>
                <w:rFonts w:ascii="Arial Narrow" w:hAnsi="Arial Narrow"/>
                <w:sz w:val="22"/>
                <w:szCs w:val="22"/>
              </w:rPr>
              <w:t>Вх</w:t>
            </w:r>
            <w:proofErr w:type="spellEnd"/>
            <w:r w:rsidRPr="00E17969">
              <w:rPr>
                <w:rFonts w:ascii="Arial Narrow" w:hAnsi="Arial Narrow"/>
                <w:sz w:val="22"/>
                <w:szCs w:val="22"/>
              </w:rPr>
              <w:t xml:space="preserve">. / 1 </w:t>
            </w:r>
            <w:proofErr w:type="spellStart"/>
            <w:r w:rsidRPr="00E17969">
              <w:rPr>
                <w:rFonts w:ascii="Arial Narrow" w:hAnsi="Arial Narrow"/>
                <w:sz w:val="22"/>
                <w:szCs w:val="22"/>
              </w:rPr>
              <w:t>Вых</w:t>
            </w:r>
            <w:proofErr w:type="spellEnd"/>
            <w:r w:rsidRPr="00E17969">
              <w:rPr>
                <w:rFonts w:ascii="Arial Narrow" w:hAnsi="Arial Narrow"/>
                <w:sz w:val="22"/>
                <w:szCs w:val="22"/>
              </w:rPr>
              <w:t>.</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Тревога</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 xml:space="preserve">1 </w:t>
            </w:r>
            <w:proofErr w:type="spellStart"/>
            <w:r w:rsidRPr="00E17969">
              <w:rPr>
                <w:rFonts w:ascii="Arial Narrow" w:hAnsi="Arial Narrow"/>
                <w:sz w:val="22"/>
                <w:szCs w:val="22"/>
              </w:rPr>
              <w:t>Вх</w:t>
            </w:r>
            <w:proofErr w:type="spellEnd"/>
            <w:r w:rsidRPr="00E17969">
              <w:rPr>
                <w:rFonts w:ascii="Arial Narrow" w:hAnsi="Arial Narrow"/>
                <w:sz w:val="22"/>
                <w:szCs w:val="22"/>
              </w:rPr>
              <w:t xml:space="preserve">. / 1 </w:t>
            </w:r>
            <w:proofErr w:type="spellStart"/>
            <w:r w:rsidRPr="00E17969">
              <w:rPr>
                <w:rFonts w:ascii="Arial Narrow" w:hAnsi="Arial Narrow"/>
                <w:sz w:val="22"/>
                <w:szCs w:val="22"/>
              </w:rPr>
              <w:t>Вых</w:t>
            </w:r>
            <w:proofErr w:type="spellEnd"/>
            <w:r w:rsidRPr="00E17969">
              <w:rPr>
                <w:rFonts w:ascii="Arial Narrow" w:hAnsi="Arial Narrow"/>
                <w:sz w:val="22"/>
                <w:szCs w:val="22"/>
              </w:rPr>
              <w:t>.</w:t>
            </w:r>
          </w:p>
        </w:tc>
      </w:tr>
      <w:tr w:rsidR="00603A83" w:rsidRPr="00E17969" w:rsidTr="00E17969">
        <w:trPr>
          <w:trHeight w:val="300"/>
        </w:trPr>
        <w:tc>
          <w:tcPr>
            <w:tcW w:w="2699" w:type="dxa"/>
            <w:vMerge/>
            <w:shd w:val="clear" w:color="auto" w:fill="auto"/>
            <w:vAlign w:val="center"/>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Видеовыход</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 xml:space="preserve">1 </w:t>
            </w:r>
            <w:proofErr w:type="gramStart"/>
            <w:r w:rsidRPr="00E17969">
              <w:rPr>
                <w:rFonts w:ascii="Arial Narrow" w:hAnsi="Arial Narrow"/>
                <w:sz w:val="22"/>
                <w:szCs w:val="22"/>
              </w:rPr>
              <w:t>BNC(</w:t>
            </w:r>
            <w:proofErr w:type="gramEnd"/>
            <w:r w:rsidRPr="00E17969">
              <w:rPr>
                <w:rFonts w:ascii="Arial Narrow" w:hAnsi="Arial Narrow"/>
                <w:sz w:val="22"/>
                <w:szCs w:val="22"/>
              </w:rPr>
              <w:t>1.0Vp-p, 75 )</w:t>
            </w:r>
          </w:p>
        </w:tc>
      </w:tr>
      <w:tr w:rsidR="00603A83" w:rsidRPr="00E17969" w:rsidTr="00E403A5">
        <w:trPr>
          <w:trHeight w:val="345"/>
        </w:trPr>
        <w:tc>
          <w:tcPr>
            <w:tcW w:w="2699" w:type="dxa"/>
            <w:vMerge w:val="restart"/>
            <w:shd w:val="clear" w:color="auto" w:fill="auto"/>
            <w:vAlign w:val="center"/>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Технические параметры</w:t>
            </w: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Питание</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DC 12 В ±10%, PoE (802.3af)</w:t>
            </w:r>
          </w:p>
        </w:tc>
      </w:tr>
      <w:tr w:rsidR="00603A83" w:rsidRPr="00E17969" w:rsidTr="00E17969">
        <w:trPr>
          <w:trHeight w:val="300"/>
        </w:trPr>
        <w:tc>
          <w:tcPr>
            <w:tcW w:w="2699" w:type="dxa"/>
            <w:vMerge/>
            <w:shd w:val="clear" w:color="auto" w:fill="auto"/>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Потребление</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&lt;5Вт</w:t>
            </w:r>
          </w:p>
        </w:tc>
      </w:tr>
      <w:tr w:rsidR="00603A83" w:rsidRPr="00E17969" w:rsidTr="00E17969">
        <w:trPr>
          <w:trHeight w:val="300"/>
        </w:trPr>
        <w:tc>
          <w:tcPr>
            <w:tcW w:w="2699" w:type="dxa"/>
            <w:vMerge/>
            <w:shd w:val="clear" w:color="auto" w:fill="auto"/>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Рабочая температура</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-40°C ... +50°C, 10% ... 90%</w:t>
            </w:r>
          </w:p>
        </w:tc>
      </w:tr>
      <w:tr w:rsidR="00603A83" w:rsidRPr="00E17969" w:rsidTr="00E17969">
        <w:trPr>
          <w:trHeight w:val="300"/>
        </w:trPr>
        <w:tc>
          <w:tcPr>
            <w:tcW w:w="2699" w:type="dxa"/>
            <w:vMerge/>
            <w:shd w:val="clear" w:color="auto" w:fill="auto"/>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Степень защиты</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IP66, грозозащита TVS8000В</w:t>
            </w:r>
          </w:p>
        </w:tc>
      </w:tr>
      <w:tr w:rsidR="00603A83" w:rsidRPr="00E17969" w:rsidTr="00E17969">
        <w:trPr>
          <w:trHeight w:val="300"/>
        </w:trPr>
        <w:tc>
          <w:tcPr>
            <w:tcW w:w="2699" w:type="dxa"/>
            <w:vMerge/>
            <w:shd w:val="clear" w:color="auto" w:fill="auto"/>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Габариты</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165 (В) х 50 (Ш) х 73 (Г)</w:t>
            </w:r>
          </w:p>
        </w:tc>
      </w:tr>
      <w:tr w:rsidR="00603A83" w:rsidRPr="00E17969" w:rsidTr="00E17969">
        <w:trPr>
          <w:trHeight w:val="300"/>
        </w:trPr>
        <w:tc>
          <w:tcPr>
            <w:tcW w:w="2699" w:type="dxa"/>
            <w:vMerge/>
            <w:shd w:val="clear" w:color="auto" w:fill="auto"/>
            <w:hideMark/>
          </w:tcPr>
          <w:p w:rsidR="00603A83" w:rsidRPr="00E17969" w:rsidRDefault="00603A83" w:rsidP="007E73E2">
            <w:pPr>
              <w:rPr>
                <w:rFonts w:ascii="Arial Narrow" w:hAnsi="Arial Narrow"/>
                <w:sz w:val="22"/>
                <w:szCs w:val="22"/>
              </w:rPr>
            </w:pPr>
          </w:p>
        </w:tc>
        <w:tc>
          <w:tcPr>
            <w:tcW w:w="3104"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Вес</w:t>
            </w:r>
          </w:p>
        </w:tc>
        <w:tc>
          <w:tcPr>
            <w:tcW w:w="4261" w:type="dxa"/>
            <w:shd w:val="clear" w:color="auto" w:fill="auto"/>
            <w:hideMark/>
          </w:tcPr>
          <w:p w:rsidR="00603A83" w:rsidRPr="00E17969" w:rsidRDefault="00603A83" w:rsidP="007E73E2">
            <w:pPr>
              <w:rPr>
                <w:rFonts w:ascii="Arial Narrow" w:hAnsi="Arial Narrow"/>
                <w:sz w:val="22"/>
                <w:szCs w:val="22"/>
              </w:rPr>
            </w:pPr>
            <w:r w:rsidRPr="00E17969">
              <w:rPr>
                <w:rFonts w:ascii="Arial Narrow" w:hAnsi="Arial Narrow"/>
                <w:sz w:val="22"/>
                <w:szCs w:val="22"/>
              </w:rPr>
              <w:t>0.6кг</w:t>
            </w:r>
          </w:p>
        </w:tc>
      </w:tr>
    </w:tbl>
    <w:p w:rsidR="00382E74" w:rsidRDefault="00382E74">
      <w:pPr>
        <w:rPr>
          <w:rFonts w:ascii="Arial Narrow" w:hAnsi="Arial Narrow"/>
          <w:sz w:val="24"/>
        </w:rPr>
      </w:pPr>
    </w:p>
    <w:p w:rsidR="00E17969" w:rsidRPr="00E17969" w:rsidRDefault="00E17969" w:rsidP="009910B2">
      <w:pPr>
        <w:pStyle w:val="af"/>
        <w:numPr>
          <w:ilvl w:val="0"/>
          <w:numId w:val="40"/>
        </w:numPr>
        <w:spacing w:after="0" w:line="23" w:lineRule="atLeast"/>
        <w:ind w:left="284" w:firstLine="436"/>
        <w:jc w:val="center"/>
        <w:rPr>
          <w:rFonts w:ascii="Arial Narrow" w:hAnsi="Arial Narrow"/>
          <w:b/>
          <w:sz w:val="24"/>
          <w:szCs w:val="24"/>
        </w:rPr>
      </w:pPr>
      <w:r w:rsidRPr="00E17969">
        <w:rPr>
          <w:rFonts w:ascii="Arial Narrow" w:hAnsi="Arial Narrow"/>
          <w:b/>
          <w:bCs/>
          <w:sz w:val="24"/>
          <w:szCs w:val="24"/>
        </w:rPr>
        <w:t xml:space="preserve">Наличие </w:t>
      </w:r>
      <w:proofErr w:type="spellStart"/>
      <w:r w:rsidRPr="00E17969">
        <w:rPr>
          <w:rFonts w:ascii="Arial Narrow" w:hAnsi="Arial Narrow"/>
          <w:b/>
          <w:bCs/>
          <w:sz w:val="24"/>
          <w:szCs w:val="24"/>
        </w:rPr>
        <w:t>грозозащиты</w:t>
      </w:r>
      <w:proofErr w:type="spellEnd"/>
      <w:r w:rsidRPr="00E17969">
        <w:rPr>
          <w:rFonts w:ascii="Arial Narrow" w:hAnsi="Arial Narrow"/>
          <w:b/>
          <w:bCs/>
          <w:sz w:val="24"/>
          <w:szCs w:val="24"/>
        </w:rPr>
        <w:t xml:space="preserve"> для уличных ВК</w:t>
      </w:r>
    </w:p>
    <w:p w:rsidR="00E17969" w:rsidRDefault="00E17969" w:rsidP="00047982">
      <w:pPr>
        <w:spacing w:line="23" w:lineRule="atLeast"/>
        <w:ind w:left="284" w:firstLine="436"/>
        <w:jc w:val="both"/>
        <w:rPr>
          <w:rFonts w:ascii="Arial Narrow" w:hAnsi="Arial Narrow"/>
          <w:sz w:val="24"/>
          <w:szCs w:val="24"/>
        </w:rPr>
      </w:pPr>
      <w:r w:rsidRPr="00E17969">
        <w:rPr>
          <w:rFonts w:ascii="Arial Narrow" w:hAnsi="Arial Narrow"/>
          <w:sz w:val="24"/>
          <w:szCs w:val="24"/>
        </w:rPr>
        <w:t xml:space="preserve">Для обеспечения </w:t>
      </w:r>
      <w:proofErr w:type="spellStart"/>
      <w:r w:rsidRPr="00E17969">
        <w:rPr>
          <w:rFonts w:ascii="Arial Narrow" w:hAnsi="Arial Narrow"/>
          <w:sz w:val="24"/>
          <w:szCs w:val="24"/>
        </w:rPr>
        <w:t>грозозащиты</w:t>
      </w:r>
      <w:proofErr w:type="spellEnd"/>
      <w:r w:rsidRPr="00E17969">
        <w:rPr>
          <w:rFonts w:ascii="Arial Narrow" w:hAnsi="Arial Narrow"/>
          <w:sz w:val="24"/>
          <w:szCs w:val="24"/>
        </w:rPr>
        <w:t xml:space="preserve"> уличных ВК, предусматривается установка в </w:t>
      </w:r>
      <w:r w:rsidR="00047982">
        <w:rPr>
          <w:rFonts w:ascii="Arial Narrow" w:hAnsi="Arial Narrow"/>
          <w:sz w:val="24"/>
          <w:szCs w:val="24"/>
        </w:rPr>
        <w:t xml:space="preserve">уличных узлах доступа </w:t>
      </w:r>
      <w:r w:rsidR="005C74E7">
        <w:rPr>
          <w:rFonts w:ascii="Arial Narrow" w:hAnsi="Arial Narrow"/>
          <w:sz w:val="24"/>
          <w:szCs w:val="24"/>
        </w:rPr>
        <w:t xml:space="preserve">ШВН 1.1 – ШВН 1.5 </w:t>
      </w:r>
      <w:r w:rsidR="00047982">
        <w:rPr>
          <w:rFonts w:ascii="Arial Narrow" w:hAnsi="Arial Narrow"/>
          <w:sz w:val="24"/>
          <w:szCs w:val="24"/>
        </w:rPr>
        <w:t>и в телекоммуникационн</w:t>
      </w:r>
      <w:r w:rsidR="005C74E7">
        <w:rPr>
          <w:rFonts w:ascii="Arial Narrow" w:hAnsi="Arial Narrow"/>
          <w:sz w:val="24"/>
          <w:szCs w:val="24"/>
        </w:rPr>
        <w:t>ых</w:t>
      </w:r>
      <w:r w:rsidR="00047982">
        <w:rPr>
          <w:rFonts w:ascii="Arial Narrow" w:hAnsi="Arial Narrow"/>
          <w:sz w:val="24"/>
          <w:szCs w:val="24"/>
        </w:rPr>
        <w:t xml:space="preserve"> шкаф</w:t>
      </w:r>
      <w:r w:rsidR="005C74E7">
        <w:rPr>
          <w:rFonts w:ascii="Arial Narrow" w:hAnsi="Arial Narrow"/>
          <w:sz w:val="24"/>
          <w:szCs w:val="24"/>
        </w:rPr>
        <w:t>ах</w:t>
      </w:r>
      <w:r w:rsidR="00047982">
        <w:rPr>
          <w:rFonts w:ascii="Arial Narrow" w:hAnsi="Arial Narrow"/>
          <w:sz w:val="24"/>
          <w:szCs w:val="24"/>
        </w:rPr>
        <w:t xml:space="preserve"> ШТК</w:t>
      </w:r>
      <w:r w:rsidR="005C74E7">
        <w:rPr>
          <w:rFonts w:ascii="Arial Narrow" w:hAnsi="Arial Narrow"/>
          <w:sz w:val="24"/>
          <w:szCs w:val="24"/>
        </w:rPr>
        <w:t xml:space="preserve"> </w:t>
      </w:r>
      <w:r w:rsidR="00047982">
        <w:rPr>
          <w:rFonts w:ascii="Arial Narrow" w:hAnsi="Arial Narrow"/>
          <w:sz w:val="24"/>
          <w:szCs w:val="24"/>
        </w:rPr>
        <w:t>1</w:t>
      </w:r>
      <w:r w:rsidR="005C74E7">
        <w:rPr>
          <w:rFonts w:ascii="Arial Narrow" w:hAnsi="Arial Narrow"/>
          <w:sz w:val="24"/>
          <w:szCs w:val="24"/>
        </w:rPr>
        <w:t xml:space="preserve"> – ШТК 3</w:t>
      </w:r>
      <w:r w:rsidR="00047982">
        <w:rPr>
          <w:rFonts w:ascii="Arial Narrow" w:hAnsi="Arial Narrow"/>
          <w:sz w:val="24"/>
          <w:szCs w:val="24"/>
        </w:rPr>
        <w:t xml:space="preserve"> </w:t>
      </w:r>
      <w:r w:rsidRPr="00E17969">
        <w:rPr>
          <w:rFonts w:ascii="Arial Narrow" w:hAnsi="Arial Narrow"/>
          <w:sz w:val="24"/>
          <w:szCs w:val="24"/>
        </w:rPr>
        <w:t xml:space="preserve">4-х портовых устройств защиты Ethernet 10/100M + PoE NSBon-13 фирмы </w:t>
      </w:r>
      <w:proofErr w:type="spellStart"/>
      <w:r w:rsidRPr="00E17969">
        <w:rPr>
          <w:rFonts w:ascii="Arial Narrow" w:hAnsi="Arial Narrow"/>
          <w:sz w:val="24"/>
          <w:szCs w:val="24"/>
          <w:lang w:val="en-US"/>
        </w:rPr>
        <w:t>NSGate</w:t>
      </w:r>
      <w:proofErr w:type="spellEnd"/>
      <w:r w:rsidR="00BF44EE">
        <w:rPr>
          <w:rFonts w:ascii="Arial Narrow" w:hAnsi="Arial Narrow"/>
          <w:sz w:val="24"/>
          <w:szCs w:val="24"/>
        </w:rPr>
        <w:t>.</w:t>
      </w:r>
      <w:r w:rsidRPr="00E17969">
        <w:rPr>
          <w:rFonts w:ascii="Arial Narrow" w:hAnsi="Arial Narrow"/>
          <w:sz w:val="24"/>
          <w:szCs w:val="24"/>
        </w:rPr>
        <w:t xml:space="preserve"> NSBon-13 устанавливаются в разрыв линии </w:t>
      </w:r>
      <w:r w:rsidR="00BF44EE">
        <w:rPr>
          <w:rFonts w:ascii="Arial Narrow" w:hAnsi="Arial Narrow"/>
          <w:sz w:val="24"/>
          <w:szCs w:val="24"/>
        </w:rPr>
        <w:t>кабеля передачи данных от камеры.</w:t>
      </w:r>
      <w:r w:rsidR="00DB4793">
        <w:rPr>
          <w:rFonts w:ascii="Arial Narrow" w:hAnsi="Arial Narrow"/>
          <w:sz w:val="24"/>
          <w:szCs w:val="24"/>
        </w:rPr>
        <w:t xml:space="preserve"> Так же уличные ВК имеют встроенную </w:t>
      </w:r>
      <w:proofErr w:type="spellStart"/>
      <w:r w:rsidR="00DB4793">
        <w:rPr>
          <w:rFonts w:ascii="Arial Narrow" w:hAnsi="Arial Narrow"/>
          <w:sz w:val="24"/>
          <w:szCs w:val="24"/>
        </w:rPr>
        <w:t>грозозащиту</w:t>
      </w:r>
      <w:proofErr w:type="spellEnd"/>
      <w:r w:rsidR="00DB4793">
        <w:rPr>
          <w:rFonts w:ascii="Arial Narrow" w:hAnsi="Arial Narrow"/>
          <w:sz w:val="24"/>
          <w:szCs w:val="24"/>
        </w:rPr>
        <w:t xml:space="preserve"> до 4000В.</w:t>
      </w:r>
    </w:p>
    <w:p w:rsidR="00E17969" w:rsidRDefault="00E17969" w:rsidP="00047982">
      <w:pPr>
        <w:spacing w:line="23" w:lineRule="atLeast"/>
        <w:ind w:left="284" w:firstLine="436"/>
        <w:jc w:val="both"/>
        <w:rPr>
          <w:rFonts w:ascii="Arial Narrow" w:hAnsi="Arial Narrow"/>
          <w:sz w:val="24"/>
          <w:szCs w:val="24"/>
        </w:rPr>
      </w:pPr>
    </w:p>
    <w:p w:rsidR="00E17969" w:rsidRPr="00E17969" w:rsidRDefault="00E17969" w:rsidP="009910B2">
      <w:pPr>
        <w:pStyle w:val="af"/>
        <w:numPr>
          <w:ilvl w:val="0"/>
          <w:numId w:val="40"/>
        </w:numPr>
        <w:spacing w:after="0" w:line="23" w:lineRule="atLeast"/>
        <w:ind w:left="284" w:firstLine="436"/>
        <w:jc w:val="center"/>
        <w:rPr>
          <w:rFonts w:ascii="Arial Narrow" w:hAnsi="Arial Narrow"/>
          <w:b/>
          <w:sz w:val="28"/>
          <w:szCs w:val="24"/>
        </w:rPr>
      </w:pPr>
      <w:r w:rsidRPr="00E17969">
        <w:rPr>
          <w:rFonts w:ascii="Arial Narrow" w:hAnsi="Arial Narrow"/>
          <w:b/>
          <w:bCs/>
          <w:sz w:val="24"/>
        </w:rPr>
        <w:t>Наличие заземляющего контура стоек ВК</w:t>
      </w:r>
    </w:p>
    <w:p w:rsidR="00E17969" w:rsidRDefault="00E17969" w:rsidP="00047982">
      <w:pPr>
        <w:spacing w:line="23" w:lineRule="atLeast"/>
        <w:ind w:left="284" w:firstLine="436"/>
        <w:jc w:val="both"/>
        <w:rPr>
          <w:rFonts w:ascii="Arial Narrow" w:hAnsi="Arial Narrow"/>
          <w:sz w:val="24"/>
          <w:szCs w:val="24"/>
        </w:rPr>
      </w:pPr>
      <w:r w:rsidRPr="00E17969">
        <w:rPr>
          <w:rFonts w:ascii="Arial Narrow" w:hAnsi="Arial Narrow"/>
          <w:sz w:val="24"/>
          <w:szCs w:val="24"/>
        </w:rPr>
        <w:t>Для заземления стоек применяется контур заземления, предусмотренный в проекте электроснабжения. Для заземления ВК</w:t>
      </w:r>
      <w:r w:rsidR="00A83B9B" w:rsidRPr="00A83B9B">
        <w:rPr>
          <w:rFonts w:ascii="Arial Narrow" w:hAnsi="Arial Narrow"/>
          <w:sz w:val="24"/>
          <w:szCs w:val="24"/>
        </w:rPr>
        <w:t xml:space="preserve"> </w:t>
      </w:r>
      <w:r w:rsidR="00A83B9B">
        <w:rPr>
          <w:rFonts w:ascii="Arial Narrow" w:hAnsi="Arial Narrow"/>
          <w:sz w:val="24"/>
          <w:szCs w:val="24"/>
        </w:rPr>
        <w:t xml:space="preserve">и </w:t>
      </w:r>
      <w:r w:rsidRPr="00E17969">
        <w:rPr>
          <w:rFonts w:ascii="Arial Narrow" w:hAnsi="Arial Narrow"/>
          <w:sz w:val="24"/>
          <w:szCs w:val="24"/>
        </w:rPr>
        <w:t>уличны</w:t>
      </w:r>
      <w:r w:rsidR="00A83B9B">
        <w:rPr>
          <w:rFonts w:ascii="Arial Narrow" w:hAnsi="Arial Narrow"/>
          <w:sz w:val="24"/>
          <w:szCs w:val="24"/>
        </w:rPr>
        <w:t>х</w:t>
      </w:r>
      <w:r w:rsidRPr="00E17969">
        <w:rPr>
          <w:rFonts w:ascii="Arial Narrow" w:hAnsi="Arial Narrow"/>
          <w:sz w:val="24"/>
          <w:szCs w:val="24"/>
        </w:rPr>
        <w:t xml:space="preserve"> узл</w:t>
      </w:r>
      <w:r w:rsidR="00A83B9B">
        <w:rPr>
          <w:rFonts w:ascii="Arial Narrow" w:hAnsi="Arial Narrow"/>
          <w:sz w:val="24"/>
          <w:szCs w:val="24"/>
        </w:rPr>
        <w:t>ов</w:t>
      </w:r>
      <w:r w:rsidRPr="00E17969">
        <w:rPr>
          <w:rFonts w:ascii="Arial Narrow" w:hAnsi="Arial Narrow"/>
          <w:sz w:val="24"/>
          <w:szCs w:val="24"/>
        </w:rPr>
        <w:t xml:space="preserve"> доступа, применяются штыри заземления, вбиваемые около каждого уличного узла доступа.</w:t>
      </w:r>
    </w:p>
    <w:p w:rsidR="00E17969" w:rsidRPr="00986FC8" w:rsidRDefault="00E17969" w:rsidP="00047982">
      <w:pPr>
        <w:spacing w:line="23" w:lineRule="atLeast"/>
        <w:ind w:left="284" w:firstLine="436"/>
        <w:jc w:val="both"/>
        <w:rPr>
          <w:rFonts w:ascii="Arial Narrow" w:hAnsi="Arial Narrow"/>
          <w:sz w:val="24"/>
          <w:szCs w:val="24"/>
        </w:rPr>
      </w:pPr>
    </w:p>
    <w:p w:rsidR="00E17969" w:rsidRPr="00E17969" w:rsidRDefault="00E17969" w:rsidP="009910B2">
      <w:pPr>
        <w:pStyle w:val="af"/>
        <w:numPr>
          <w:ilvl w:val="0"/>
          <w:numId w:val="40"/>
        </w:numPr>
        <w:spacing w:after="0" w:line="23" w:lineRule="atLeast"/>
        <w:ind w:left="284" w:firstLine="436"/>
        <w:contextualSpacing w:val="0"/>
        <w:jc w:val="center"/>
        <w:rPr>
          <w:rFonts w:ascii="Arial Narrow" w:hAnsi="Arial Narrow"/>
          <w:b/>
          <w:sz w:val="28"/>
          <w:szCs w:val="24"/>
        </w:rPr>
      </w:pPr>
      <w:r w:rsidRPr="00E17969">
        <w:rPr>
          <w:b/>
          <w:sz w:val="24"/>
        </w:rPr>
        <w:t xml:space="preserve">Требование к совместимости всего оборудования с ПО Axxon </w:t>
      </w:r>
      <w:proofErr w:type="spellStart"/>
      <w:r w:rsidRPr="00E17969">
        <w:rPr>
          <w:b/>
          <w:sz w:val="24"/>
        </w:rPr>
        <w:t>Next</w:t>
      </w:r>
      <w:proofErr w:type="spellEnd"/>
      <w:r w:rsidRPr="00E17969">
        <w:rPr>
          <w:b/>
          <w:sz w:val="24"/>
        </w:rPr>
        <w:t xml:space="preserve"> </w:t>
      </w:r>
      <w:proofErr w:type="spellStart"/>
      <w:r w:rsidRPr="00E17969">
        <w:rPr>
          <w:b/>
          <w:sz w:val="24"/>
        </w:rPr>
        <w:t>ver</w:t>
      </w:r>
      <w:proofErr w:type="spellEnd"/>
      <w:r w:rsidRPr="00E17969">
        <w:rPr>
          <w:b/>
          <w:sz w:val="24"/>
        </w:rPr>
        <w:t>. 4.0</w:t>
      </w:r>
      <w:r>
        <w:rPr>
          <w:b/>
          <w:sz w:val="24"/>
        </w:rPr>
        <w:t>.</w:t>
      </w:r>
    </w:p>
    <w:p w:rsidR="00E17969" w:rsidRPr="00AB4ED9" w:rsidRDefault="00E17969" w:rsidP="00047982">
      <w:pPr>
        <w:spacing w:line="23" w:lineRule="atLeast"/>
        <w:ind w:left="284" w:firstLine="436"/>
        <w:jc w:val="both"/>
        <w:rPr>
          <w:rFonts w:ascii="Arial Narrow" w:hAnsi="Arial Narrow"/>
          <w:sz w:val="24"/>
          <w:szCs w:val="24"/>
        </w:rPr>
      </w:pPr>
      <w:r w:rsidRPr="00E17969">
        <w:rPr>
          <w:rFonts w:ascii="Arial Narrow" w:hAnsi="Arial Narrow"/>
          <w:sz w:val="24"/>
          <w:szCs w:val="24"/>
        </w:rPr>
        <w:t xml:space="preserve">Все примененное в проекте оборудование соответствует рекомендованному и протестированному разработчиком ПО Axxon </w:t>
      </w:r>
      <w:proofErr w:type="spellStart"/>
      <w:r w:rsidRPr="00E17969">
        <w:rPr>
          <w:rFonts w:ascii="Arial Narrow" w:hAnsi="Arial Narrow"/>
          <w:sz w:val="24"/>
          <w:szCs w:val="24"/>
        </w:rPr>
        <w:t>Next</w:t>
      </w:r>
      <w:proofErr w:type="spellEnd"/>
      <w:r w:rsidRPr="00E17969">
        <w:rPr>
          <w:rFonts w:ascii="Arial Narrow" w:hAnsi="Arial Narrow"/>
          <w:sz w:val="24"/>
          <w:szCs w:val="24"/>
        </w:rPr>
        <w:t xml:space="preserve"> оборудованию</w:t>
      </w:r>
      <w:r>
        <w:rPr>
          <w:rFonts w:ascii="Arial Narrow" w:hAnsi="Arial Narrow"/>
          <w:sz w:val="24"/>
          <w:szCs w:val="24"/>
        </w:rPr>
        <w:t>.</w:t>
      </w:r>
      <w:r w:rsidR="00AB4ED9" w:rsidRPr="00AB4ED9">
        <w:rPr>
          <w:rFonts w:ascii="Arial Narrow" w:hAnsi="Arial Narrow"/>
          <w:sz w:val="24"/>
          <w:szCs w:val="24"/>
        </w:rPr>
        <w:t xml:space="preserve"> </w:t>
      </w:r>
      <w:r w:rsidR="00AB4ED9">
        <w:rPr>
          <w:rFonts w:ascii="Arial Narrow" w:hAnsi="Arial Narrow"/>
          <w:sz w:val="24"/>
          <w:szCs w:val="24"/>
        </w:rPr>
        <w:t xml:space="preserve">Возможно применение аналога ПО отвечающее требованиям </w:t>
      </w:r>
      <w:proofErr w:type="spellStart"/>
      <w:r w:rsidR="00AB4ED9">
        <w:rPr>
          <w:rFonts w:ascii="Arial Narrow" w:hAnsi="Arial Narrow"/>
          <w:sz w:val="24"/>
          <w:szCs w:val="24"/>
        </w:rPr>
        <w:t>МинГосУправлением</w:t>
      </w:r>
      <w:proofErr w:type="spellEnd"/>
      <w:r w:rsidR="00AB4ED9">
        <w:rPr>
          <w:rFonts w:ascii="Arial Narrow" w:hAnsi="Arial Narrow"/>
          <w:sz w:val="24"/>
          <w:szCs w:val="24"/>
        </w:rPr>
        <w:t xml:space="preserve"> МО.</w:t>
      </w:r>
    </w:p>
    <w:p w:rsidR="00E17969" w:rsidRDefault="00E17969" w:rsidP="00047982">
      <w:pPr>
        <w:spacing w:line="23" w:lineRule="atLeast"/>
        <w:ind w:left="284" w:firstLine="436"/>
        <w:jc w:val="both"/>
        <w:rPr>
          <w:rFonts w:ascii="Arial Narrow" w:hAnsi="Arial Narrow"/>
          <w:sz w:val="24"/>
          <w:szCs w:val="24"/>
        </w:rPr>
      </w:pPr>
    </w:p>
    <w:p w:rsidR="00E17969" w:rsidRPr="00E17969" w:rsidRDefault="00E17969" w:rsidP="009910B2">
      <w:pPr>
        <w:pStyle w:val="af"/>
        <w:numPr>
          <w:ilvl w:val="0"/>
          <w:numId w:val="40"/>
        </w:numPr>
        <w:spacing w:after="0" w:line="23" w:lineRule="atLeast"/>
        <w:ind w:left="284" w:firstLine="436"/>
        <w:jc w:val="center"/>
        <w:rPr>
          <w:rFonts w:ascii="Arial Narrow" w:hAnsi="Arial Narrow"/>
          <w:b/>
          <w:sz w:val="24"/>
          <w:szCs w:val="24"/>
        </w:rPr>
      </w:pPr>
      <w:r w:rsidRPr="00E17969">
        <w:rPr>
          <w:rFonts w:ascii="Arial Narrow" w:hAnsi="Arial Narrow"/>
          <w:b/>
          <w:sz w:val="24"/>
          <w:szCs w:val="24"/>
        </w:rPr>
        <w:t>Описание системы мониторинга распределительных шкафов и активного телекоммуникационного оборудования.</w:t>
      </w:r>
    </w:p>
    <w:p w:rsidR="00E17969" w:rsidRPr="00E17969" w:rsidRDefault="00E17969" w:rsidP="004049B2">
      <w:pPr>
        <w:spacing w:line="23" w:lineRule="atLeast"/>
        <w:ind w:left="284" w:firstLine="436"/>
        <w:jc w:val="both"/>
        <w:rPr>
          <w:rFonts w:ascii="Arial Narrow" w:hAnsi="Arial Narrow"/>
          <w:sz w:val="24"/>
          <w:szCs w:val="24"/>
        </w:rPr>
      </w:pPr>
      <w:r w:rsidRPr="00E17969">
        <w:rPr>
          <w:rFonts w:ascii="Arial Narrow" w:hAnsi="Arial Narrow"/>
          <w:sz w:val="24"/>
          <w:szCs w:val="24"/>
        </w:rPr>
        <w:t xml:space="preserve">Мониторинг распределительных шкафов, активного телекоммуникационного оборудования происходит посредством контроллера </w:t>
      </w:r>
      <w:proofErr w:type="spellStart"/>
      <w:r w:rsidRPr="00E17969">
        <w:rPr>
          <w:rFonts w:ascii="Arial Narrow" w:hAnsi="Arial Narrow"/>
          <w:sz w:val="24"/>
          <w:szCs w:val="24"/>
        </w:rPr>
        <w:t>Actidata</w:t>
      </w:r>
      <w:proofErr w:type="spellEnd"/>
      <w:r w:rsidRPr="00E17969">
        <w:rPr>
          <w:rFonts w:ascii="Arial Narrow" w:hAnsi="Arial Narrow"/>
          <w:sz w:val="24"/>
          <w:szCs w:val="24"/>
        </w:rPr>
        <w:t xml:space="preserve"> NV1.</w:t>
      </w:r>
      <w:r w:rsidR="00AB650F">
        <w:rPr>
          <w:rFonts w:ascii="Arial Narrow" w:hAnsi="Arial Narrow"/>
          <w:sz w:val="24"/>
          <w:szCs w:val="24"/>
        </w:rPr>
        <w:t>1</w:t>
      </w:r>
      <w:r w:rsidR="00AB650F">
        <w:rPr>
          <w:rFonts w:ascii="Arial Narrow" w:hAnsi="Arial Narrow"/>
          <w:sz w:val="24"/>
          <w:szCs w:val="24"/>
          <w:lang w:val="en-US"/>
        </w:rPr>
        <w:t>G</w:t>
      </w:r>
      <w:r w:rsidR="00AB650F" w:rsidRPr="00AB650F">
        <w:rPr>
          <w:rFonts w:ascii="Arial Narrow" w:hAnsi="Arial Narrow"/>
          <w:sz w:val="24"/>
          <w:szCs w:val="24"/>
        </w:rPr>
        <w:t>.</w:t>
      </w:r>
      <w:r w:rsidRPr="00E17969">
        <w:rPr>
          <w:rFonts w:ascii="Arial Narrow" w:hAnsi="Arial Narrow"/>
          <w:sz w:val="24"/>
          <w:szCs w:val="24"/>
        </w:rPr>
        <w:t xml:space="preserve"> </w:t>
      </w:r>
    </w:p>
    <w:p w:rsidR="00AB650F" w:rsidRDefault="00E17969" w:rsidP="004049B2">
      <w:pPr>
        <w:autoSpaceDE w:val="0"/>
        <w:autoSpaceDN w:val="0"/>
        <w:adjustRightInd w:val="0"/>
        <w:ind w:left="284" w:firstLine="436"/>
        <w:jc w:val="both"/>
        <w:rPr>
          <w:rFonts w:ascii="Arial Narrow" w:hAnsi="Arial Narrow"/>
          <w:sz w:val="24"/>
          <w:szCs w:val="24"/>
        </w:rPr>
      </w:pPr>
      <w:r w:rsidRPr="00E17969">
        <w:rPr>
          <w:rFonts w:ascii="Arial Narrow" w:hAnsi="Arial Narrow"/>
          <w:sz w:val="24"/>
          <w:szCs w:val="24"/>
        </w:rPr>
        <w:t xml:space="preserve">Контроллер </w:t>
      </w:r>
      <w:proofErr w:type="spellStart"/>
      <w:r w:rsidRPr="00E17969">
        <w:rPr>
          <w:rFonts w:ascii="Arial Narrow" w:hAnsi="Arial Narrow"/>
          <w:sz w:val="24"/>
          <w:szCs w:val="24"/>
        </w:rPr>
        <w:t>Actidata</w:t>
      </w:r>
      <w:proofErr w:type="spellEnd"/>
      <w:r w:rsidRPr="00E17969">
        <w:rPr>
          <w:rFonts w:ascii="Arial Narrow" w:hAnsi="Arial Narrow"/>
          <w:sz w:val="24"/>
          <w:szCs w:val="24"/>
        </w:rPr>
        <w:t xml:space="preserve"> NV1.1 </w:t>
      </w:r>
      <w:r w:rsidRPr="00E17969">
        <w:rPr>
          <w:rFonts w:ascii="Arial Narrow" w:hAnsi="Arial Narrow"/>
          <w:sz w:val="24"/>
          <w:szCs w:val="24"/>
          <w:lang w:val="en-US"/>
        </w:rPr>
        <w:t>G</w:t>
      </w:r>
      <w:r w:rsidRPr="00E17969">
        <w:rPr>
          <w:rFonts w:ascii="Arial Narrow" w:hAnsi="Arial Narrow"/>
          <w:sz w:val="24"/>
          <w:szCs w:val="24"/>
        </w:rPr>
        <w:t xml:space="preserve"> контролирует состояние открытия двери шкафа через установленный </w:t>
      </w:r>
      <w:proofErr w:type="spellStart"/>
      <w:r w:rsidRPr="00E17969">
        <w:rPr>
          <w:rFonts w:ascii="Arial Narrow" w:hAnsi="Arial Narrow"/>
          <w:sz w:val="24"/>
          <w:szCs w:val="24"/>
        </w:rPr>
        <w:t>магнито</w:t>
      </w:r>
      <w:proofErr w:type="spellEnd"/>
      <w:r w:rsidRPr="00E17969">
        <w:rPr>
          <w:rFonts w:ascii="Arial Narrow" w:hAnsi="Arial Narrow"/>
          <w:sz w:val="24"/>
          <w:szCs w:val="24"/>
        </w:rPr>
        <w:t>-контактный датчик</w:t>
      </w:r>
      <w:r w:rsidR="00AB650F" w:rsidRPr="00AB650F">
        <w:rPr>
          <w:rFonts w:ascii="Arial Narrow" w:hAnsi="Arial Narrow"/>
          <w:sz w:val="24"/>
          <w:szCs w:val="24"/>
        </w:rPr>
        <w:t xml:space="preserve"> </w:t>
      </w:r>
      <w:r w:rsidR="00AB650F">
        <w:rPr>
          <w:rFonts w:ascii="Arial Narrow" w:hAnsi="Arial Narrow"/>
          <w:sz w:val="24"/>
          <w:szCs w:val="24"/>
          <w:lang w:val="en-US"/>
        </w:rPr>
        <w:t>DS</w:t>
      </w:r>
      <w:r w:rsidR="00AB650F" w:rsidRPr="00AB650F">
        <w:rPr>
          <w:rFonts w:ascii="Arial Narrow" w:hAnsi="Arial Narrow"/>
          <w:sz w:val="24"/>
          <w:szCs w:val="24"/>
        </w:rPr>
        <w:t>1</w:t>
      </w:r>
      <w:r w:rsidR="00AB650F">
        <w:rPr>
          <w:rFonts w:ascii="Arial Narrow" w:hAnsi="Arial Narrow"/>
          <w:sz w:val="24"/>
          <w:szCs w:val="24"/>
        </w:rPr>
        <w:t>,</w:t>
      </w:r>
      <w:r w:rsidRPr="00E17969">
        <w:rPr>
          <w:rFonts w:ascii="Arial Narrow" w:hAnsi="Arial Narrow"/>
          <w:sz w:val="24"/>
          <w:szCs w:val="24"/>
        </w:rPr>
        <w:t xml:space="preserve"> температуру </w:t>
      </w:r>
      <w:r w:rsidR="00AB650F">
        <w:rPr>
          <w:rFonts w:ascii="Arial Narrow" w:hAnsi="Arial Narrow"/>
          <w:sz w:val="24"/>
          <w:szCs w:val="24"/>
        </w:rPr>
        <w:t xml:space="preserve">и влажность </w:t>
      </w:r>
      <w:r w:rsidRPr="00E17969">
        <w:rPr>
          <w:rFonts w:ascii="Arial Narrow" w:hAnsi="Arial Narrow"/>
          <w:sz w:val="24"/>
          <w:szCs w:val="24"/>
        </w:rPr>
        <w:t>воздуха через термодатчик</w:t>
      </w:r>
      <w:r w:rsidR="00AB650F">
        <w:rPr>
          <w:rFonts w:ascii="Arial Narrow" w:hAnsi="Arial Narrow"/>
          <w:sz w:val="24"/>
          <w:szCs w:val="24"/>
        </w:rPr>
        <w:t xml:space="preserve"> </w:t>
      </w:r>
      <w:r w:rsidR="00AB650F">
        <w:rPr>
          <w:rFonts w:ascii="Arial" w:hAnsi="Arial" w:cs="Arial"/>
          <w:color w:val="000000"/>
          <w:sz w:val="24"/>
          <w:szCs w:val="24"/>
        </w:rPr>
        <w:t>T/RHS1-3</w:t>
      </w:r>
      <w:r w:rsidRPr="00E17969">
        <w:rPr>
          <w:rFonts w:ascii="Arial Narrow" w:hAnsi="Arial Narrow"/>
          <w:sz w:val="24"/>
          <w:szCs w:val="24"/>
        </w:rPr>
        <w:t xml:space="preserve">. </w:t>
      </w:r>
    </w:p>
    <w:p w:rsidR="005C74E7" w:rsidRDefault="005C74E7" w:rsidP="005C74E7">
      <w:pPr>
        <w:autoSpaceDE w:val="0"/>
        <w:autoSpaceDN w:val="0"/>
        <w:adjustRightInd w:val="0"/>
        <w:ind w:left="284" w:firstLine="436"/>
        <w:jc w:val="both"/>
        <w:rPr>
          <w:rFonts w:ascii="Arial Narrow" w:hAnsi="Arial Narrow"/>
          <w:sz w:val="24"/>
          <w:szCs w:val="24"/>
        </w:rPr>
      </w:pPr>
      <w:r>
        <w:rPr>
          <w:rFonts w:ascii="Arial Narrow" w:hAnsi="Arial Narrow"/>
          <w:sz w:val="24"/>
          <w:szCs w:val="24"/>
        </w:rPr>
        <w:t xml:space="preserve">Питание контроллера </w:t>
      </w:r>
      <w:proofErr w:type="spellStart"/>
      <w:r w:rsidRPr="00E17969">
        <w:rPr>
          <w:rFonts w:ascii="Arial Narrow" w:hAnsi="Arial Narrow"/>
          <w:sz w:val="24"/>
          <w:szCs w:val="24"/>
        </w:rPr>
        <w:t>Actidata</w:t>
      </w:r>
      <w:proofErr w:type="spellEnd"/>
      <w:r w:rsidRPr="00E17969">
        <w:rPr>
          <w:rFonts w:ascii="Arial Narrow" w:hAnsi="Arial Narrow"/>
          <w:sz w:val="24"/>
          <w:szCs w:val="24"/>
        </w:rPr>
        <w:t xml:space="preserve"> NV1.1 </w:t>
      </w:r>
      <w:r w:rsidRPr="00E17969">
        <w:rPr>
          <w:rFonts w:ascii="Arial Narrow" w:hAnsi="Arial Narrow"/>
          <w:sz w:val="24"/>
          <w:szCs w:val="24"/>
          <w:lang w:val="en-US"/>
        </w:rPr>
        <w:t>G</w:t>
      </w:r>
      <w:r w:rsidRPr="005C74E7">
        <w:rPr>
          <w:rFonts w:ascii="Arial Narrow" w:hAnsi="Arial Narrow"/>
          <w:sz w:val="24"/>
          <w:szCs w:val="24"/>
        </w:rPr>
        <w:t xml:space="preserve"> </w:t>
      </w:r>
      <w:r w:rsidRPr="00E403A5">
        <w:rPr>
          <w:rFonts w:ascii="Arial Narrow" w:hAnsi="Arial Narrow"/>
          <w:sz w:val="24"/>
          <w:szCs w:val="24"/>
        </w:rPr>
        <w:t>осуществляется по технологии POE, от активных коммутаторов по кабелю передачи данных.</w:t>
      </w:r>
    </w:p>
    <w:p w:rsidR="00E17969" w:rsidRDefault="00E17969" w:rsidP="004049B2">
      <w:pPr>
        <w:autoSpaceDE w:val="0"/>
        <w:autoSpaceDN w:val="0"/>
        <w:adjustRightInd w:val="0"/>
        <w:ind w:left="284" w:firstLine="436"/>
        <w:jc w:val="both"/>
        <w:rPr>
          <w:rFonts w:ascii="Arial Narrow" w:hAnsi="Arial Narrow"/>
          <w:sz w:val="24"/>
          <w:szCs w:val="24"/>
        </w:rPr>
      </w:pPr>
      <w:r w:rsidRPr="00E17969">
        <w:rPr>
          <w:rFonts w:ascii="Arial Narrow" w:hAnsi="Arial Narrow"/>
          <w:sz w:val="24"/>
          <w:szCs w:val="24"/>
        </w:rPr>
        <w:t xml:space="preserve">Контроль состояния активного оборудования происходит по протоколу </w:t>
      </w:r>
      <w:r w:rsidRPr="00E17969">
        <w:rPr>
          <w:rFonts w:ascii="Arial Narrow" w:hAnsi="Arial Narrow"/>
          <w:sz w:val="24"/>
          <w:szCs w:val="24"/>
          <w:lang w:val="en-US"/>
        </w:rPr>
        <w:t>SNMP</w:t>
      </w:r>
      <w:r w:rsidRPr="00E17969">
        <w:rPr>
          <w:rFonts w:ascii="Arial Narrow" w:hAnsi="Arial Narrow"/>
          <w:sz w:val="24"/>
          <w:szCs w:val="24"/>
        </w:rPr>
        <w:t xml:space="preserve"> через имеющиеся специальные сервисные порты активного оборудования.</w:t>
      </w:r>
    </w:p>
    <w:p w:rsidR="00DB4793" w:rsidRPr="00AB650F" w:rsidRDefault="00DB4793" w:rsidP="004049B2">
      <w:pPr>
        <w:autoSpaceDE w:val="0"/>
        <w:autoSpaceDN w:val="0"/>
        <w:adjustRightInd w:val="0"/>
        <w:ind w:left="284" w:firstLine="436"/>
        <w:jc w:val="both"/>
        <w:rPr>
          <w:rFonts w:ascii="Arial" w:hAnsi="Arial" w:cs="Arial"/>
          <w:color w:val="000000"/>
          <w:sz w:val="24"/>
          <w:szCs w:val="24"/>
        </w:rPr>
      </w:pPr>
      <w:r>
        <w:rPr>
          <w:rFonts w:ascii="Arial Narrow" w:hAnsi="Arial Narrow"/>
          <w:sz w:val="24"/>
          <w:szCs w:val="24"/>
        </w:rPr>
        <w:t xml:space="preserve">Мониторинг видеосерверов происходит через встроенную плату аппаратного управления/мониторинга с поддержкой </w:t>
      </w:r>
      <w:r w:rsidRPr="00DB4793">
        <w:rPr>
          <w:rFonts w:ascii="Arial Narrow" w:hAnsi="Arial Narrow"/>
          <w:sz w:val="24"/>
          <w:szCs w:val="24"/>
        </w:rPr>
        <w:t>IPMI</w:t>
      </w:r>
      <w:r>
        <w:rPr>
          <w:rFonts w:ascii="Arial Narrow" w:hAnsi="Arial Narrow"/>
          <w:sz w:val="24"/>
          <w:szCs w:val="24"/>
        </w:rPr>
        <w:t xml:space="preserve"> </w:t>
      </w:r>
      <w:r w:rsidRPr="00DB4793">
        <w:rPr>
          <w:rFonts w:ascii="Arial Narrow" w:hAnsi="Arial Narrow"/>
          <w:sz w:val="24"/>
          <w:szCs w:val="24"/>
        </w:rPr>
        <w:t>(</w:t>
      </w:r>
      <w:proofErr w:type="spellStart"/>
      <w:r w:rsidRPr="00DB4793">
        <w:rPr>
          <w:rFonts w:ascii="Arial Narrow" w:hAnsi="Arial Narrow"/>
          <w:sz w:val="24"/>
          <w:szCs w:val="24"/>
        </w:rPr>
        <w:t>Intelligent</w:t>
      </w:r>
      <w:proofErr w:type="spellEnd"/>
      <w:r w:rsidRPr="00DB4793">
        <w:rPr>
          <w:rFonts w:ascii="Arial Narrow" w:hAnsi="Arial Narrow"/>
          <w:sz w:val="24"/>
          <w:szCs w:val="24"/>
        </w:rPr>
        <w:t xml:space="preserve"> </w:t>
      </w:r>
      <w:proofErr w:type="spellStart"/>
      <w:r w:rsidRPr="00DB4793">
        <w:rPr>
          <w:rFonts w:ascii="Arial Narrow" w:hAnsi="Arial Narrow"/>
          <w:sz w:val="24"/>
          <w:szCs w:val="24"/>
        </w:rPr>
        <w:t>Platform</w:t>
      </w:r>
      <w:proofErr w:type="spellEnd"/>
      <w:r w:rsidRPr="00DB4793">
        <w:rPr>
          <w:rFonts w:ascii="Arial Narrow" w:hAnsi="Arial Narrow"/>
          <w:sz w:val="24"/>
          <w:szCs w:val="24"/>
        </w:rPr>
        <w:t xml:space="preserve"> </w:t>
      </w:r>
      <w:proofErr w:type="spellStart"/>
      <w:r w:rsidRPr="00DB4793">
        <w:rPr>
          <w:rFonts w:ascii="Arial Narrow" w:hAnsi="Arial Narrow"/>
          <w:sz w:val="24"/>
          <w:szCs w:val="24"/>
        </w:rPr>
        <w:t>Management</w:t>
      </w:r>
      <w:proofErr w:type="spellEnd"/>
      <w:r w:rsidRPr="00DB4793">
        <w:rPr>
          <w:rFonts w:ascii="Arial Narrow" w:hAnsi="Arial Narrow"/>
          <w:sz w:val="24"/>
          <w:szCs w:val="24"/>
        </w:rPr>
        <w:t xml:space="preserve"> </w:t>
      </w:r>
      <w:proofErr w:type="spellStart"/>
      <w:r w:rsidRPr="00DB4793">
        <w:rPr>
          <w:rFonts w:ascii="Arial Narrow" w:hAnsi="Arial Narrow"/>
          <w:sz w:val="24"/>
          <w:szCs w:val="24"/>
        </w:rPr>
        <w:t>Interface</w:t>
      </w:r>
      <w:proofErr w:type="spellEnd"/>
      <w:r w:rsidRPr="00DB4793">
        <w:rPr>
          <w:rFonts w:ascii="Arial Narrow" w:hAnsi="Arial Narrow"/>
          <w:sz w:val="24"/>
          <w:szCs w:val="24"/>
        </w:rPr>
        <w:t>)</w:t>
      </w:r>
      <w:r>
        <w:rPr>
          <w:rFonts w:ascii="Arial Narrow" w:hAnsi="Arial Narrow"/>
          <w:sz w:val="24"/>
          <w:szCs w:val="24"/>
        </w:rPr>
        <w:t xml:space="preserve">. </w:t>
      </w:r>
    </w:p>
    <w:p w:rsidR="00E17969" w:rsidRPr="00E17969" w:rsidRDefault="00E17969" w:rsidP="00E17969">
      <w:pPr>
        <w:spacing w:line="360" w:lineRule="auto"/>
        <w:ind w:right="34"/>
        <w:jc w:val="both"/>
        <w:rPr>
          <w:b/>
          <w:sz w:val="24"/>
        </w:rPr>
      </w:pPr>
    </w:p>
    <w:p w:rsidR="00E17969" w:rsidRPr="00E17969" w:rsidRDefault="00E17969" w:rsidP="00E17969">
      <w:pPr>
        <w:spacing w:line="23" w:lineRule="atLeast"/>
        <w:ind w:firstLine="720"/>
        <w:jc w:val="both"/>
        <w:rPr>
          <w:rFonts w:ascii="Arial Narrow" w:hAnsi="Arial Narrow"/>
          <w:sz w:val="24"/>
          <w:szCs w:val="24"/>
        </w:rPr>
      </w:pPr>
    </w:p>
    <w:p w:rsidR="00E17969" w:rsidRDefault="00E17969" w:rsidP="00E17969">
      <w:pPr>
        <w:spacing w:line="276" w:lineRule="auto"/>
        <w:ind w:firstLine="720"/>
        <w:jc w:val="both"/>
        <w:rPr>
          <w:rFonts w:ascii="Arial Narrow" w:hAnsi="Arial Narrow"/>
          <w:sz w:val="24"/>
          <w:szCs w:val="24"/>
        </w:rPr>
      </w:pPr>
    </w:p>
    <w:p w:rsidR="00E17969" w:rsidRDefault="00E17969" w:rsidP="00E17969">
      <w:pPr>
        <w:spacing w:line="276" w:lineRule="auto"/>
        <w:ind w:firstLine="720"/>
        <w:jc w:val="both"/>
        <w:rPr>
          <w:rFonts w:ascii="Arial Narrow" w:hAnsi="Arial Narrow"/>
          <w:sz w:val="24"/>
          <w:szCs w:val="24"/>
        </w:rPr>
      </w:pPr>
    </w:p>
    <w:p w:rsidR="00E17969" w:rsidRPr="00E17969" w:rsidRDefault="00E17969" w:rsidP="00E17969">
      <w:pPr>
        <w:spacing w:line="276" w:lineRule="auto"/>
        <w:ind w:firstLine="720"/>
        <w:jc w:val="both"/>
        <w:rPr>
          <w:rFonts w:ascii="Arial Narrow" w:hAnsi="Arial Narrow"/>
          <w:sz w:val="24"/>
          <w:szCs w:val="24"/>
        </w:rPr>
      </w:pPr>
    </w:p>
    <w:p w:rsidR="00E17969" w:rsidRPr="00E17969" w:rsidRDefault="00E17969" w:rsidP="00E17969">
      <w:pPr>
        <w:ind w:left="426"/>
        <w:jc w:val="both"/>
        <w:rPr>
          <w:rFonts w:ascii="Arial Narrow" w:hAnsi="Arial Narrow"/>
          <w:b/>
          <w:sz w:val="28"/>
          <w:szCs w:val="24"/>
        </w:rPr>
      </w:pPr>
    </w:p>
    <w:p w:rsidR="005F7E4C" w:rsidRPr="005F7E4C" w:rsidRDefault="005F7E4C" w:rsidP="005F7E4C">
      <w:pPr>
        <w:ind w:left="426"/>
        <w:jc w:val="both"/>
        <w:rPr>
          <w:rFonts w:ascii="Arial Narrow" w:hAnsi="Arial Narrow"/>
          <w:sz w:val="28"/>
          <w:szCs w:val="24"/>
        </w:rPr>
      </w:pPr>
    </w:p>
    <w:p w:rsidR="005F7E4C" w:rsidRDefault="005F7E4C" w:rsidP="005F7E4C">
      <w:pPr>
        <w:jc w:val="both"/>
        <w:rPr>
          <w:rFonts w:ascii="Arial Narrow" w:hAnsi="Arial Narrow"/>
          <w:b/>
          <w:sz w:val="28"/>
          <w:szCs w:val="24"/>
        </w:rPr>
      </w:pPr>
    </w:p>
    <w:p w:rsidR="005F7E4C" w:rsidRPr="005F7E4C" w:rsidRDefault="005F7E4C" w:rsidP="005F7E4C">
      <w:pPr>
        <w:jc w:val="both"/>
        <w:rPr>
          <w:rFonts w:ascii="Arial Narrow" w:hAnsi="Arial Narrow"/>
          <w:b/>
          <w:sz w:val="28"/>
          <w:szCs w:val="24"/>
        </w:rPr>
        <w:sectPr w:rsidR="005F7E4C" w:rsidRPr="005F7E4C" w:rsidSect="00670DF4">
          <w:headerReference w:type="default" r:id="rId23"/>
          <w:footerReference w:type="default" r:id="rId24"/>
          <w:headerReference w:type="first" r:id="rId25"/>
          <w:footerReference w:type="first" r:id="rId26"/>
          <w:pgSz w:w="11906" w:h="16838" w:code="9"/>
          <w:pgMar w:top="851" w:right="566" w:bottom="851" w:left="1134" w:header="0" w:footer="0" w:gutter="0"/>
          <w:pgNumType w:start="1"/>
          <w:cols w:space="720"/>
          <w:titlePg/>
          <w:docGrid w:linePitch="272"/>
        </w:sectPr>
      </w:pPr>
    </w:p>
    <w:p w:rsidR="0061035F" w:rsidRPr="00893711" w:rsidRDefault="0061035F"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893711" w:rsidRDefault="0074086A" w:rsidP="00670DF4">
      <w:pPr>
        <w:spacing w:before="360" w:line="276" w:lineRule="auto"/>
        <w:ind w:left="142"/>
        <w:rPr>
          <w:rFonts w:ascii="Arial Narrow" w:hAnsi="Arial Narrow"/>
          <w:b/>
          <w:i/>
          <w:sz w:val="28"/>
          <w:szCs w:val="28"/>
        </w:rPr>
      </w:pPr>
    </w:p>
    <w:p w:rsidR="0074086A" w:rsidRPr="00686663" w:rsidRDefault="006802B5" w:rsidP="0074086A">
      <w:pPr>
        <w:spacing w:line="276" w:lineRule="auto"/>
        <w:ind w:left="142" w:firstLine="708"/>
        <w:jc w:val="center"/>
        <w:rPr>
          <w:rFonts w:ascii="Arial Narrow" w:hAnsi="Arial Narrow"/>
          <w:sz w:val="72"/>
          <w:szCs w:val="72"/>
        </w:rPr>
      </w:pPr>
      <w:r w:rsidRPr="00686663">
        <w:rPr>
          <w:rFonts w:ascii="Arial Narrow" w:hAnsi="Arial Narrow"/>
          <w:sz w:val="72"/>
          <w:szCs w:val="72"/>
        </w:rPr>
        <w:t>Графическая часть</w:t>
      </w:r>
    </w:p>
    <w:p w:rsidR="0074086A" w:rsidRPr="00893711" w:rsidRDefault="0074086A" w:rsidP="00670DF4">
      <w:pPr>
        <w:spacing w:before="360" w:line="276" w:lineRule="auto"/>
        <w:ind w:left="142"/>
        <w:rPr>
          <w:rFonts w:ascii="Arial Narrow" w:hAnsi="Arial Narrow"/>
          <w:b/>
          <w:i/>
          <w:sz w:val="28"/>
          <w:szCs w:val="28"/>
        </w:rPr>
      </w:pPr>
    </w:p>
    <w:sectPr w:rsidR="0074086A" w:rsidRPr="00893711" w:rsidSect="00670DF4">
      <w:headerReference w:type="first" r:id="rId27"/>
      <w:footerReference w:type="first" r:id="rId28"/>
      <w:pgSz w:w="11906" w:h="16838" w:code="9"/>
      <w:pgMar w:top="254" w:right="566" w:bottom="851" w:left="1134" w:header="0" w:footer="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10B" w:rsidRDefault="00DC110B">
      <w:r>
        <w:separator/>
      </w:r>
    </w:p>
  </w:endnote>
  <w:endnote w:type="continuationSeparator" w:id="0">
    <w:p w:rsidR="00DC110B" w:rsidRDefault="00DC1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2.304 type A">
    <w:altName w:val="Microsoft YaHei"/>
    <w:charset w:val="CC"/>
    <w:family w:val="swiss"/>
    <w:pitch w:val="variable"/>
    <w:sig w:usb0="80000227" w:usb1="00000048"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lgerian">
    <w:charset w:val="00"/>
    <w:family w:val="decorativ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ГОСТ тип А">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Sans Serif">
    <w:altName w:val="Arial"/>
    <w:charset w:val="00"/>
    <w:family w:val="swiss"/>
    <w:pitch w:val="variable"/>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ISOCPEUR">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775873" w:rsidP="00421D13">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775873" w:rsidRDefault="00775873" w:rsidP="00421D1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1" w:type="dxa"/>
      <w:tblInd w:w="31" w:type="dxa"/>
      <w:tblLayout w:type="fixed"/>
      <w:tblCellMar>
        <w:left w:w="31" w:type="dxa"/>
        <w:right w:w="31" w:type="dxa"/>
      </w:tblCellMar>
      <w:tblLook w:val="0000" w:firstRow="0" w:lastRow="0" w:firstColumn="0" w:lastColumn="0" w:noHBand="0" w:noVBand="0"/>
    </w:tblPr>
    <w:tblGrid>
      <w:gridCol w:w="564"/>
      <w:gridCol w:w="566"/>
      <w:gridCol w:w="566"/>
      <w:gridCol w:w="566"/>
      <w:gridCol w:w="848"/>
      <w:gridCol w:w="566"/>
      <w:gridCol w:w="6201"/>
      <w:gridCol w:w="554"/>
    </w:tblGrid>
    <w:tr w:rsidR="00775873" w:rsidTr="002127F0">
      <w:trPr>
        <w:cantSplit/>
        <w:trHeight w:hRule="exact" w:val="285"/>
      </w:trPr>
      <w:tc>
        <w:tcPr>
          <w:tcW w:w="10430" w:type="dxa"/>
          <w:gridSpan w:val="8"/>
          <w:tcBorders>
            <w:bottom w:val="single" w:sz="12" w:space="0" w:color="auto"/>
          </w:tcBorders>
        </w:tcPr>
        <w:p w:rsidR="00775873" w:rsidRDefault="00775873" w:rsidP="00D40B34">
          <w:pPr>
            <w:ind w:right="360"/>
            <w:jc w:val="center"/>
            <w:rPr>
              <w:sz w:val="18"/>
            </w:rPr>
          </w:pPr>
        </w:p>
      </w:tc>
    </w:tr>
    <w:tr w:rsidR="00775873" w:rsidRPr="00B10688" w:rsidTr="002127F0">
      <w:trPr>
        <w:cantSplit/>
        <w:trHeight w:hRule="exact" w:val="285"/>
      </w:trPr>
      <w:tc>
        <w:tcPr>
          <w:tcW w:w="564" w:type="dxa"/>
          <w:tcBorders>
            <w:top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848"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6201" w:type="dxa"/>
          <w:vMerge w:val="restart"/>
          <w:tcBorders>
            <w:top w:val="single" w:sz="12" w:space="0" w:color="auto"/>
            <w:left w:val="single" w:sz="12" w:space="0" w:color="auto"/>
            <w:right w:val="single" w:sz="12" w:space="0" w:color="auto"/>
          </w:tcBorders>
          <w:vAlign w:val="center"/>
        </w:tcPr>
        <w:p w:rsidR="00775873" w:rsidRPr="00B10688" w:rsidRDefault="00DC110B" w:rsidP="00F20060">
          <w:pPr>
            <w:jc w:val="center"/>
            <w:rPr>
              <w:rFonts w:ascii="Arial Narrow" w:hAnsi="Arial Narrow"/>
              <w:position w:val="-2"/>
              <w:sz w:val="28"/>
              <w:szCs w:val="28"/>
            </w:rPr>
          </w:pPr>
          <w:sdt>
            <w:sdtPr>
              <w:rPr>
                <w:rFonts w:ascii="Arial Narrow" w:hAnsi="Arial Narrow"/>
                <w:sz w:val="28"/>
                <w:szCs w:val="28"/>
              </w:rPr>
              <w:alias w:val="Номер проекта"/>
              <w:tag w:val="Номер проекта"/>
              <w:id w:val="-552380320"/>
              <w:dataBinding w:prefixMappings="xmlns:ns0='http://purl.org/dc/elements/1.1/' xmlns:ns1='http://schemas.openxmlformats.org/package/2006/metadata/core-properties' " w:xpath="/ns1:coreProperties[1]/ns0:creator[1]" w:storeItemID="{6C3C8BC8-F283-45AE-878A-BAB7291924A1}"/>
              <w:text/>
            </w:sdtPr>
            <w:sdtEndPr/>
            <w:sdtContent>
              <w:r w:rsidR="00775873">
                <w:rPr>
                  <w:rFonts w:ascii="Arial Narrow" w:hAnsi="Arial Narrow"/>
                  <w:sz w:val="28"/>
                  <w:szCs w:val="28"/>
                </w:rPr>
                <w:t>XX123456-78-</w:t>
              </w:r>
            </w:sdtContent>
          </w:sdt>
          <w:r w:rsidR="00775873" w:rsidRPr="00B10688">
            <w:rPr>
              <w:rFonts w:ascii="Arial Narrow" w:hAnsi="Arial Narrow"/>
              <w:sz w:val="28"/>
              <w:szCs w:val="28"/>
            </w:rPr>
            <w:t>СТ</w:t>
          </w:r>
        </w:p>
      </w:tc>
      <w:tc>
        <w:tcPr>
          <w:tcW w:w="554" w:type="dxa"/>
          <w:tcBorders>
            <w:top w:val="single" w:sz="12" w:space="0" w:color="auto"/>
            <w:left w:val="single" w:sz="12" w:space="0" w:color="auto"/>
            <w:bottom w:val="single" w:sz="12" w:space="0" w:color="auto"/>
          </w:tcBorders>
        </w:tcPr>
        <w:p w:rsidR="00775873" w:rsidRPr="00B10688" w:rsidRDefault="00775873" w:rsidP="00D17EFC">
          <w:pPr>
            <w:jc w:val="center"/>
            <w:rPr>
              <w:rFonts w:ascii="Arial Narrow" w:hAnsi="Arial Narrow" w:cs="Arial"/>
            </w:rPr>
          </w:pPr>
          <w:r w:rsidRPr="00B10688">
            <w:rPr>
              <w:rFonts w:ascii="Arial Narrow" w:hAnsi="Arial Narrow" w:cs="Arial"/>
            </w:rPr>
            <w:t>Лист</w:t>
          </w:r>
        </w:p>
      </w:tc>
    </w:tr>
    <w:tr w:rsidR="00775873" w:rsidRPr="00B10688" w:rsidTr="002127F0">
      <w:trPr>
        <w:cantSplit/>
        <w:trHeight w:hRule="exact" w:val="285"/>
      </w:trPr>
      <w:tc>
        <w:tcPr>
          <w:tcW w:w="564" w:type="dxa"/>
          <w:tcBorders>
            <w:top w:val="single" w:sz="6"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848"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6201" w:type="dxa"/>
          <w:vMerge/>
          <w:tcBorders>
            <w:left w:val="single" w:sz="12" w:space="0" w:color="auto"/>
            <w:right w:val="single" w:sz="12" w:space="0" w:color="auto"/>
          </w:tcBorders>
        </w:tcPr>
        <w:p w:rsidR="00775873" w:rsidRPr="00B10688" w:rsidRDefault="00775873" w:rsidP="00D17EFC">
          <w:pPr>
            <w:jc w:val="center"/>
            <w:rPr>
              <w:rFonts w:ascii="Arial Narrow" w:hAnsi="Arial Narrow" w:cs="Arial"/>
            </w:rPr>
          </w:pPr>
        </w:p>
      </w:tc>
      <w:tc>
        <w:tcPr>
          <w:tcW w:w="554" w:type="dxa"/>
          <w:vMerge w:val="restart"/>
          <w:tcBorders>
            <w:top w:val="single" w:sz="12" w:space="0" w:color="auto"/>
            <w:left w:val="single" w:sz="12" w:space="0" w:color="auto"/>
          </w:tcBorders>
          <w:vAlign w:val="center"/>
        </w:tcPr>
        <w:p w:rsidR="00775873" w:rsidRPr="00B10688" w:rsidRDefault="00775873" w:rsidP="00D17EFC">
          <w:pPr>
            <w:jc w:val="center"/>
            <w:rPr>
              <w:rFonts w:ascii="Arial Narrow" w:hAnsi="Arial Narrow" w:cs="Arial"/>
              <w:sz w:val="28"/>
              <w:szCs w:val="28"/>
            </w:rPr>
          </w:pPr>
          <w:r w:rsidRPr="00B10688">
            <w:rPr>
              <w:rFonts w:ascii="Arial Narrow" w:hAnsi="Arial Narrow"/>
              <w:sz w:val="24"/>
              <w:szCs w:val="24"/>
              <w:lang w:val="en-US"/>
            </w:rPr>
            <w:fldChar w:fldCharType="begin"/>
          </w:r>
          <w:r w:rsidRPr="00B10688">
            <w:rPr>
              <w:rFonts w:ascii="Arial Narrow" w:hAnsi="Arial Narrow"/>
              <w:sz w:val="24"/>
              <w:szCs w:val="24"/>
            </w:rPr>
            <w:instrText xml:space="preserve"> </w:instrText>
          </w:r>
          <w:r w:rsidRPr="00B10688">
            <w:rPr>
              <w:rFonts w:ascii="Arial Narrow" w:hAnsi="Arial Narrow"/>
              <w:sz w:val="24"/>
              <w:szCs w:val="24"/>
              <w:lang w:val="en-US"/>
            </w:rPr>
            <w:instrText>page</w:instrText>
          </w:r>
          <w:r w:rsidRPr="00B10688">
            <w:rPr>
              <w:rFonts w:ascii="Arial Narrow" w:hAnsi="Arial Narrow"/>
              <w:sz w:val="24"/>
              <w:szCs w:val="24"/>
            </w:rPr>
            <w:instrText xml:space="preserve"> </w:instrText>
          </w:r>
          <w:r w:rsidRPr="00B10688">
            <w:rPr>
              <w:rFonts w:ascii="Arial Narrow" w:hAnsi="Arial Narrow"/>
              <w:sz w:val="24"/>
              <w:szCs w:val="24"/>
              <w:lang w:val="en-US"/>
            </w:rPr>
            <w:fldChar w:fldCharType="separate"/>
          </w:r>
          <w:r w:rsidR="00740C6F">
            <w:rPr>
              <w:rFonts w:ascii="Arial Narrow" w:hAnsi="Arial Narrow"/>
              <w:noProof/>
              <w:sz w:val="24"/>
              <w:szCs w:val="24"/>
              <w:lang w:val="en-US"/>
            </w:rPr>
            <w:t>2</w:t>
          </w:r>
          <w:r w:rsidRPr="00B10688">
            <w:rPr>
              <w:rFonts w:ascii="Arial Narrow" w:hAnsi="Arial Narrow"/>
              <w:sz w:val="24"/>
              <w:szCs w:val="24"/>
              <w:lang w:val="en-US"/>
            </w:rPr>
            <w:fldChar w:fldCharType="end"/>
          </w:r>
        </w:p>
      </w:tc>
    </w:tr>
    <w:tr w:rsidR="00775873" w:rsidRPr="00B10688" w:rsidTr="002127F0">
      <w:trPr>
        <w:cantSplit/>
        <w:trHeight w:hRule="exact" w:val="285"/>
      </w:trPr>
      <w:tc>
        <w:tcPr>
          <w:tcW w:w="564" w:type="dxa"/>
          <w:tcBorders>
            <w:top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Изм.</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50"/>
            <w:ind w:left="-113" w:right="-113"/>
            <w:jc w:val="center"/>
            <w:rPr>
              <w:rFonts w:ascii="Arial Narrow" w:hAnsi="Arial Narrow" w:cs="Arial"/>
              <w:spacing w:val="-8"/>
            </w:rPr>
          </w:pPr>
          <w:proofErr w:type="spellStart"/>
          <w:r w:rsidRPr="00B10688">
            <w:rPr>
              <w:rFonts w:ascii="Arial Narrow" w:hAnsi="Arial Narrow" w:cs="Arial"/>
              <w:spacing w:val="-8"/>
            </w:rPr>
            <w:t>Кол.уч</w:t>
          </w:r>
          <w:proofErr w:type="spellEnd"/>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Лист</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ind w:left="-57" w:right="-57"/>
            <w:jc w:val="center"/>
            <w:rPr>
              <w:rFonts w:ascii="Arial Narrow" w:hAnsi="Arial Narrow" w:cs="Arial"/>
            </w:rPr>
          </w:pPr>
          <w:r w:rsidRPr="00B10688">
            <w:rPr>
              <w:rFonts w:ascii="Arial Narrow" w:hAnsi="Arial Narrow" w:cs="Arial"/>
            </w:rPr>
            <w:t>№док</w:t>
          </w:r>
        </w:p>
      </w:tc>
      <w:tc>
        <w:tcPr>
          <w:tcW w:w="848"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Подп.</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Дата</w:t>
          </w:r>
        </w:p>
      </w:tc>
      <w:tc>
        <w:tcPr>
          <w:tcW w:w="6201" w:type="dxa"/>
          <w:vMerge/>
          <w:tcBorders>
            <w:left w:val="single" w:sz="12" w:space="0" w:color="auto"/>
            <w:right w:val="single" w:sz="12" w:space="0" w:color="auto"/>
          </w:tcBorders>
        </w:tcPr>
        <w:p w:rsidR="00775873" w:rsidRPr="00B10688" w:rsidRDefault="00775873" w:rsidP="00D17EFC">
          <w:pPr>
            <w:jc w:val="center"/>
            <w:rPr>
              <w:rFonts w:ascii="Arial Narrow" w:hAnsi="Arial Narrow" w:cs="Arial"/>
            </w:rPr>
          </w:pPr>
        </w:p>
      </w:tc>
      <w:tc>
        <w:tcPr>
          <w:tcW w:w="554" w:type="dxa"/>
          <w:vMerge/>
          <w:tcBorders>
            <w:left w:val="single" w:sz="12" w:space="0" w:color="auto"/>
          </w:tcBorders>
        </w:tcPr>
        <w:p w:rsidR="00775873" w:rsidRPr="00B10688" w:rsidRDefault="00775873" w:rsidP="00D17EFC">
          <w:pPr>
            <w:jc w:val="center"/>
            <w:rPr>
              <w:rFonts w:ascii="Arial Narrow" w:hAnsi="Arial Narrow" w:cs="Arial"/>
              <w:sz w:val="28"/>
            </w:rPr>
          </w:pPr>
        </w:p>
      </w:tc>
    </w:tr>
  </w:tbl>
  <w:p w:rsidR="00775873" w:rsidRPr="00B10688" w:rsidRDefault="00775873" w:rsidP="00735BB2">
    <w:pPr>
      <w:pStyle w:val="a8"/>
      <w:spacing w:before="80"/>
      <w:rPr>
        <w:rFonts w:ascii="Arial Narrow" w:hAnsi="Arial Narrow"/>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5" w:type="dxa"/>
      <w:tblInd w:w="31" w:type="dxa"/>
      <w:tblLayout w:type="fixed"/>
      <w:tblCellMar>
        <w:left w:w="31" w:type="dxa"/>
        <w:right w:w="31" w:type="dxa"/>
      </w:tblCellMar>
      <w:tblLook w:val="0000" w:firstRow="0" w:lastRow="0" w:firstColumn="0" w:lastColumn="0" w:noHBand="0" w:noVBand="0"/>
    </w:tblPr>
    <w:tblGrid>
      <w:gridCol w:w="564"/>
      <w:gridCol w:w="567"/>
      <w:gridCol w:w="567"/>
      <w:gridCol w:w="603"/>
      <w:gridCol w:w="807"/>
      <w:gridCol w:w="523"/>
      <w:gridCol w:w="3982"/>
      <w:gridCol w:w="846"/>
      <w:gridCol w:w="846"/>
      <w:gridCol w:w="1130"/>
    </w:tblGrid>
    <w:tr w:rsidR="00775873" w:rsidRPr="00E03096" w:rsidTr="002127F0">
      <w:trPr>
        <w:cantSplit/>
        <w:trHeight w:hRule="exact" w:val="140"/>
      </w:trPr>
      <w:tc>
        <w:tcPr>
          <w:tcW w:w="10435" w:type="dxa"/>
          <w:gridSpan w:val="10"/>
          <w:tcBorders>
            <w:bottom w:val="single" w:sz="12" w:space="0" w:color="auto"/>
          </w:tcBorders>
        </w:tcPr>
        <w:p w:rsidR="00775873" w:rsidRPr="00E03096" w:rsidRDefault="00DC110B" w:rsidP="00D17EFC">
          <w:pPr>
            <w:ind w:right="360"/>
            <w:jc w:val="center"/>
            <w:rPr>
              <w:rFonts w:ascii="Arial Narrow" w:hAnsi="Arial Narrow" w:cs="Arial"/>
              <w:sz w:val="24"/>
            </w:rPr>
          </w:pPr>
          <w:r>
            <w:rPr>
              <w:rFonts w:ascii="Arial Narrow" w:hAnsi="Arial Narrow" w:cs="Arial"/>
              <w:noProof/>
              <w:sz w:val="24"/>
            </w:rPr>
            <w:pict>
              <v:group id="Group 460" o:spid="_x0000_s2126" style="position:absolute;left:0;text-align:left;margin-left:-45.3pt;margin-top:-305.35pt;width:42.8pt;height:425.5pt;z-index:-251659776"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">
                <v:group id="Group 461" o:spid="_x0000_s2136"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462" o:spid="_x0000_s2140"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" strokeweight="1.5pt"/>
                  <v:shapetype id="_x0000_t202" coordsize="21600,21600" o:spt="202" path="m,l,21600r21600,l21600,xe">
                    <v:stroke joinstyle="miter"/>
                    <v:path gradientshapeok="t" o:connecttype="rect"/>
                  </v:shapetype>
                  <v:shape id="Text Box 463" o:spid="_x0000_s2139"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" strokeweight="1.5pt">
                    <v:textbox style="layout-flow:vertical;mso-layout-flow-alt:bottom-to-top" inset="0,0,0,0">
                      <w:txbxContent>
                        <w:p w:rsidR="00775873" w:rsidRPr="00F07EF0" w:rsidRDefault="00775873" w:rsidP="00EF73BD">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464" o:spid="_x0000_s2138"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" strokeweight="1.5pt">
                    <v:textbox style="layout-flow:vertical;mso-layout-flow-alt:bottom-to-top" inset="0,0,0,0">
                      <w:txbxContent>
                        <w:p w:rsidR="00775873" w:rsidRPr="00E30A4B" w:rsidRDefault="00775873" w:rsidP="00EF73BD">
                          <w:pPr>
                            <w:pStyle w:val="af2"/>
                            <w:rPr>
                              <w:rFonts w:ascii="Arial Narrow" w:hAnsi="Arial Narrow"/>
                              <w:i w:val="0"/>
                              <w:sz w:val="20"/>
                            </w:rPr>
                          </w:pPr>
                          <w:r w:rsidRPr="00E30A4B">
                            <w:rPr>
                              <w:rFonts w:ascii="Arial Narrow" w:hAnsi="Arial Narrow"/>
                              <w:i w:val="0"/>
                              <w:sz w:val="20"/>
                            </w:rPr>
                            <w:t>Подп. и дата</w:t>
                          </w:r>
                        </w:p>
                      </w:txbxContent>
                    </v:textbox>
                  </v:shape>
                  <v:shape id="Text Box 465" o:spid="_x0000_s2137"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" strokeweight="1.5pt">
                    <v:textbox style="layout-flow:vertical;mso-layout-flow-alt:bottom-to-top" inset="0,0,0,0">
                      <w:txbxContent>
                        <w:p w:rsidR="00775873" w:rsidRPr="00E30A4B" w:rsidRDefault="00775873" w:rsidP="00EF73BD">
                          <w:pPr>
                            <w:pStyle w:val="af2"/>
                            <w:rPr>
                              <w:rFonts w:ascii="Arial Narrow" w:hAnsi="Arial Narrow"/>
                              <w:i w:val="0"/>
                              <w:sz w:val="20"/>
                            </w:rPr>
                          </w:pPr>
                          <w:r w:rsidRPr="00E30A4B">
                            <w:rPr>
                              <w:rFonts w:ascii="Arial Narrow" w:hAnsi="Arial Narrow"/>
                              <w:i w:val="0"/>
                              <w:sz w:val="20"/>
                            </w:rPr>
                            <w:t>Взам. Инв. №</w:t>
                          </w:r>
                        </w:p>
                      </w:txbxContent>
                    </v:textbox>
                  </v:shape>
                </v:group>
                <v:group id="Group 466" o:spid="_x0000_s2127"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Text Box 467" o:spid="_x0000_s2135"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">
                    <v:textbox style="layout-flow:vertical;mso-layout-flow-alt:bottom-to-top" inset="0,0,0,0">
                      <w:txbxContent>
                        <w:p w:rsidR="00775873" w:rsidRPr="003A1D2A" w:rsidRDefault="00775873" w:rsidP="00EF73BD"/>
                      </w:txbxContent>
                    </v:textbox>
                  </v:shape>
                  <v:shape id="Text Box 468" o:spid="_x0000_s2134"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">
                    <v:textbox style="layout-flow:vertical;mso-layout-flow-alt:bottom-to-top" inset="0,0,0,0">
                      <w:txbxContent>
                        <w:p w:rsidR="00775873" w:rsidRPr="00D6697F" w:rsidRDefault="00775873" w:rsidP="00EF73BD"/>
                      </w:txbxContent>
                    </v:textbox>
                  </v:shape>
                  <v:shape id="Text Box 469" o:spid="_x0000_s2133"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">
                    <v:textbox style="layout-flow:vertical;mso-layout-flow-alt:bottom-to-top" inset="0,0,0,0">
                      <w:txbxContent>
                        <w:p w:rsidR="00775873" w:rsidRPr="00D6697F" w:rsidRDefault="00775873" w:rsidP="00EF73BD"/>
                      </w:txbxContent>
                    </v:textbox>
                  </v:shape>
                  <v:shape id="Text Box 470" o:spid="_x0000_s2132"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">
                    <v:textbox style="layout-flow:vertical;mso-layout-flow-alt:bottom-to-top" inset="0,0,0,0">
                      <w:txbxContent>
                        <w:p w:rsidR="00775873" w:rsidRPr="00D6697F" w:rsidRDefault="00775873" w:rsidP="00EF73BD"/>
                      </w:txbxContent>
                    </v:textbox>
                  </v:shape>
                  <v:shape id="Text Box 471" o:spid="_x0000_s2131"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">
                    <v:textbox style="layout-flow:vertical;mso-layout-flow-alt:bottom-to-top" inset="0,0,0,0">
                      <w:txbxContent>
                        <w:p w:rsidR="00775873" w:rsidRPr="00BE3E1E" w:rsidRDefault="00775873" w:rsidP="00EF73BD">
                          <w:pPr>
                            <w:ind w:left="57"/>
                            <w:rPr>
                              <w:rFonts w:ascii="Arial Narrow" w:hAnsi="Arial Narrow"/>
                            </w:rPr>
                          </w:pPr>
                          <w:r>
                            <w:rPr>
                              <w:rFonts w:ascii="Arial Narrow" w:hAnsi="Arial Narrow"/>
                            </w:rPr>
                            <w:t>Согласова</w:t>
                          </w:r>
                          <w:r w:rsidRPr="00BE3E1E">
                            <w:rPr>
                              <w:rFonts w:ascii="Arial Narrow" w:hAnsi="Arial Narrow"/>
                            </w:rPr>
                            <w:t>но</w:t>
                          </w:r>
                        </w:p>
                      </w:txbxContent>
                    </v:textbox>
                  </v:shape>
                  <v:shape id="Text Box 472" o:spid="_x0000_s2130"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">
                    <v:textbox style="layout-flow:vertical;mso-layout-flow-alt:bottom-to-top" inset="0,0,0,0">
                      <w:txbxContent>
                        <w:p w:rsidR="00775873" w:rsidRPr="003A1D2A" w:rsidRDefault="00775873" w:rsidP="00EF73BD"/>
                      </w:txbxContent>
                    </v:textbox>
                  </v:shape>
                  <v:shape id="Text Box 473" o:spid="_x0000_s2129"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">
                    <v:textbox style="layout-flow:vertical;mso-layout-flow-alt:bottom-to-top" inset="0,0,0,0">
                      <w:txbxContent>
                        <w:p w:rsidR="00775873" w:rsidRPr="00D6697F" w:rsidRDefault="00775873" w:rsidP="00EF73BD"/>
                      </w:txbxContent>
                    </v:textbox>
                  </v:shape>
                  <v:shape id="Text Box 474" o:spid="_x0000_s2128"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">
                    <v:textbox style="layout-flow:vertical;mso-layout-flow-alt:bottom-to-top" inset="0,0,0,0">
                      <w:txbxContent>
                        <w:p w:rsidR="00775873" w:rsidRPr="00D6697F" w:rsidRDefault="00775873" w:rsidP="00EF73BD"/>
                      </w:txbxContent>
                    </v:textbox>
                  </v:shape>
                </v:group>
              </v:group>
            </w:pict>
          </w:r>
        </w:p>
      </w:tc>
    </w:tr>
    <w:tr w:rsidR="00775873" w:rsidRPr="00CD60F3" w:rsidTr="002127F0">
      <w:trPr>
        <w:cantSplit/>
        <w:trHeight w:hRule="exact" w:val="283"/>
      </w:trPr>
      <w:tc>
        <w:tcPr>
          <w:tcW w:w="564" w:type="dxa"/>
          <w:tcBorders>
            <w:top w:val="single" w:sz="6" w:space="0" w:color="auto"/>
            <w:bottom w:val="single" w:sz="6" w:space="0" w:color="auto"/>
            <w:right w:val="single" w:sz="12" w:space="0" w:color="auto"/>
          </w:tcBorders>
          <w:vAlign w:val="center"/>
        </w:tcPr>
        <w:p w:rsidR="00775873" w:rsidRPr="00B10688"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B10688"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603"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23" w:type="dxa"/>
          <w:tcBorders>
            <w:top w:val="single" w:sz="6" w:space="0" w:color="auto"/>
            <w:left w:val="single" w:sz="12" w:space="0" w:color="auto"/>
            <w:bottom w:val="single" w:sz="6" w:space="0" w:color="auto"/>
          </w:tcBorders>
          <w:vAlign w:val="center"/>
        </w:tcPr>
        <w:p w:rsidR="00775873" w:rsidRPr="000007BE" w:rsidRDefault="00775873" w:rsidP="00D17EFC">
          <w:pPr>
            <w:jc w:val="center"/>
            <w:rPr>
              <w:rFonts w:ascii="Arial Narrow" w:hAnsi="Arial Narrow" w:cs="Arial"/>
              <w:sz w:val="16"/>
            </w:rPr>
          </w:pPr>
        </w:p>
      </w:tc>
      <w:tc>
        <w:tcPr>
          <w:tcW w:w="6804" w:type="dxa"/>
          <w:gridSpan w:val="4"/>
          <w:vMerge w:val="restart"/>
          <w:tcBorders>
            <w:top w:val="single" w:sz="12" w:space="0" w:color="auto"/>
            <w:left w:val="single" w:sz="12" w:space="0" w:color="auto"/>
          </w:tcBorders>
          <w:vAlign w:val="center"/>
        </w:tcPr>
        <w:p w:rsidR="00775873" w:rsidRPr="000007BE" w:rsidRDefault="00DC110B" w:rsidP="00757A98">
          <w:pPr>
            <w:tabs>
              <w:tab w:val="left" w:pos="3969"/>
              <w:tab w:val="left" w:pos="6237"/>
            </w:tabs>
            <w:jc w:val="center"/>
            <w:rPr>
              <w:rFonts w:ascii="Arial Narrow" w:hAnsi="Arial Narrow"/>
              <w:sz w:val="24"/>
              <w:szCs w:val="24"/>
            </w:rPr>
          </w:pPr>
          <w:sdt>
            <w:sdtPr>
              <w:rPr>
                <w:rFonts w:ascii="Arial Narrow" w:hAnsi="Arial Narrow"/>
                <w:sz w:val="28"/>
                <w:szCs w:val="28"/>
              </w:rPr>
              <w:alias w:val="Номер проекта"/>
              <w:tag w:val="Номер проекта"/>
              <w:id w:val="781308531"/>
              <w:dataBinding w:prefixMappings="xmlns:ns0='http://purl.org/dc/elements/1.1/' xmlns:ns1='http://schemas.openxmlformats.org/package/2006/metadata/core-properties' " w:xpath="/ns1:coreProperties[1]/ns0:creator[1]" w:storeItemID="{6C3C8BC8-F283-45AE-878A-BAB7291924A1}"/>
              <w:text/>
            </w:sdtPr>
            <w:sdtEndPr/>
            <w:sdtContent>
              <w:r w:rsidR="00775873">
                <w:rPr>
                  <w:rFonts w:ascii="Arial Narrow" w:hAnsi="Arial Narrow"/>
                  <w:sz w:val="28"/>
                  <w:szCs w:val="28"/>
                </w:rPr>
                <w:t>XX123456-78-</w:t>
              </w:r>
            </w:sdtContent>
          </w:sdt>
          <w:r w:rsidR="00775873" w:rsidRPr="000007BE">
            <w:rPr>
              <w:rFonts w:ascii="Arial Narrow" w:hAnsi="Arial Narrow"/>
              <w:sz w:val="28"/>
              <w:szCs w:val="28"/>
            </w:rPr>
            <w:t>СТ</w:t>
          </w:r>
        </w:p>
      </w:tc>
    </w:tr>
    <w:tr w:rsidR="00775873" w:rsidRPr="00CD60F3" w:rsidTr="002127F0">
      <w:trPr>
        <w:cantSplit/>
        <w:trHeight w:hRule="exact" w:val="283"/>
      </w:trPr>
      <w:tc>
        <w:tcPr>
          <w:tcW w:w="564" w:type="dxa"/>
          <w:tcBorders>
            <w:top w:val="single" w:sz="6" w:space="0" w:color="auto"/>
            <w:right w:val="single" w:sz="12" w:space="0" w:color="auto"/>
          </w:tcBorders>
          <w:vAlign w:val="center"/>
        </w:tcPr>
        <w:p w:rsidR="00775873" w:rsidRPr="00B10688" w:rsidRDefault="00775873" w:rsidP="00D17EFC">
          <w:pPr>
            <w:rPr>
              <w:rFonts w:ascii="Arial Narrow" w:hAnsi="Arial Narrow" w:cs="Arial"/>
              <w:sz w:val="16"/>
            </w:rPr>
          </w:pPr>
        </w:p>
      </w:tc>
      <w:tc>
        <w:tcPr>
          <w:tcW w:w="567" w:type="dxa"/>
          <w:tcBorders>
            <w:top w:val="single" w:sz="6" w:space="0" w:color="auto"/>
            <w:left w:val="single" w:sz="12" w:space="0" w:color="auto"/>
            <w:right w:val="single" w:sz="12" w:space="0" w:color="auto"/>
          </w:tcBorders>
          <w:vAlign w:val="center"/>
        </w:tcPr>
        <w:p w:rsidR="00775873" w:rsidRPr="00B10688" w:rsidRDefault="00775873" w:rsidP="00D17EFC">
          <w:pPr>
            <w:jc w:val="center"/>
            <w:rPr>
              <w:rFonts w:ascii="Arial Narrow" w:hAnsi="Arial Narrow" w:cs="Arial"/>
              <w:sz w:val="16"/>
            </w:rPr>
          </w:pPr>
        </w:p>
      </w:tc>
      <w:tc>
        <w:tcPr>
          <w:tcW w:w="567"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603"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807"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23" w:type="dxa"/>
          <w:tcBorders>
            <w:top w:val="single" w:sz="6" w:space="0" w:color="auto"/>
            <w:left w:val="single" w:sz="12" w:space="0" w:color="auto"/>
          </w:tcBorders>
          <w:vAlign w:val="center"/>
        </w:tcPr>
        <w:p w:rsidR="00775873" w:rsidRPr="000007BE" w:rsidRDefault="00775873" w:rsidP="00D17EFC">
          <w:pPr>
            <w:jc w:val="center"/>
            <w:rPr>
              <w:rFonts w:ascii="Arial Narrow" w:hAnsi="Arial Narrow" w:cs="Arial"/>
              <w:sz w:val="16"/>
            </w:rPr>
          </w:pPr>
        </w:p>
      </w:tc>
      <w:tc>
        <w:tcPr>
          <w:tcW w:w="6804" w:type="dxa"/>
          <w:gridSpan w:val="4"/>
          <w:vMerge/>
          <w:tcBorders>
            <w:left w:val="single" w:sz="12" w:space="0" w:color="auto"/>
          </w:tcBorders>
          <w:vAlign w:val="center"/>
        </w:tcPr>
        <w:p w:rsidR="00775873" w:rsidRPr="000007BE" w:rsidRDefault="00775873" w:rsidP="00D17EFC">
          <w:pPr>
            <w:jc w:val="center"/>
            <w:rPr>
              <w:rFonts w:ascii="Arial Narrow" w:hAnsi="Arial Narrow"/>
              <w:sz w:val="24"/>
              <w:szCs w:val="24"/>
            </w:rPr>
          </w:pPr>
        </w:p>
      </w:tc>
    </w:tr>
    <w:tr w:rsidR="00775873" w:rsidRPr="00CD60F3" w:rsidTr="002127F0">
      <w:trPr>
        <w:cantSplit/>
        <w:trHeight w:hRule="exact" w:val="284"/>
      </w:trPr>
      <w:tc>
        <w:tcPr>
          <w:tcW w:w="564" w:type="dxa"/>
          <w:tcBorders>
            <w:top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rPr>
          </w:pPr>
          <w:r w:rsidRPr="00B10688">
            <w:rPr>
              <w:rFonts w:ascii="Arial Narrow" w:hAnsi="Arial Narrow" w:cs="Arial"/>
            </w:rPr>
            <w:t>Изм.</w:t>
          </w:r>
        </w:p>
      </w:tc>
      <w:tc>
        <w:tcPr>
          <w:tcW w:w="567" w:type="dxa"/>
          <w:tcBorders>
            <w:top w:val="single" w:sz="12" w:space="0" w:color="auto"/>
            <w:left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sz w:val="18"/>
              <w:szCs w:val="18"/>
            </w:rPr>
          </w:pPr>
          <w:proofErr w:type="spellStart"/>
          <w:r w:rsidRPr="00B10688">
            <w:rPr>
              <w:rFonts w:ascii="Arial Narrow" w:hAnsi="Arial Narrow" w:cs="Arial"/>
              <w:sz w:val="18"/>
              <w:szCs w:val="18"/>
            </w:rPr>
            <w:t>Кол.уч</w:t>
          </w:r>
          <w:proofErr w:type="spellEnd"/>
        </w:p>
      </w:tc>
      <w:tc>
        <w:tcPr>
          <w:tcW w:w="567"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Лист</w:t>
          </w:r>
        </w:p>
      </w:tc>
      <w:tc>
        <w:tcPr>
          <w:tcW w:w="603"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№док</w:t>
          </w:r>
        </w:p>
      </w:tc>
      <w:tc>
        <w:tcPr>
          <w:tcW w:w="807"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Подп.</w:t>
          </w:r>
        </w:p>
      </w:tc>
      <w:tc>
        <w:tcPr>
          <w:tcW w:w="523" w:type="dxa"/>
          <w:tcBorders>
            <w:top w:val="single" w:sz="12" w:space="0" w:color="auto"/>
            <w:left w:val="single" w:sz="12" w:space="0" w:color="auto"/>
            <w:bottom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Дата</w:t>
          </w:r>
        </w:p>
      </w:tc>
      <w:tc>
        <w:tcPr>
          <w:tcW w:w="6804" w:type="dxa"/>
          <w:gridSpan w:val="4"/>
          <w:vMerge/>
          <w:tcBorders>
            <w:left w:val="single" w:sz="12" w:space="0" w:color="auto"/>
            <w:bottom w:val="single" w:sz="12" w:space="0" w:color="auto"/>
          </w:tcBorders>
          <w:vAlign w:val="center"/>
        </w:tcPr>
        <w:p w:rsidR="00775873" w:rsidRPr="000007BE" w:rsidRDefault="00775873" w:rsidP="00D17EFC">
          <w:pPr>
            <w:jc w:val="center"/>
            <w:rPr>
              <w:rFonts w:ascii="Arial Narrow" w:hAnsi="Arial Narrow"/>
              <w:sz w:val="24"/>
              <w:szCs w:val="24"/>
            </w:rPr>
          </w:pPr>
        </w:p>
      </w:tc>
    </w:tr>
    <w:tr w:rsidR="00775873" w:rsidRPr="00E03096" w:rsidTr="00E704EA">
      <w:trPr>
        <w:cantSplit/>
        <w:trHeight w:hRule="exact" w:val="284"/>
      </w:trPr>
      <w:tc>
        <w:tcPr>
          <w:tcW w:w="1131" w:type="dxa"/>
          <w:gridSpan w:val="2"/>
          <w:tcBorders>
            <w:top w:val="single" w:sz="12" w:space="0" w:color="auto"/>
            <w:bottom w:val="single" w:sz="6" w:space="0" w:color="auto"/>
            <w:right w:val="single" w:sz="12" w:space="0" w:color="auto"/>
          </w:tcBorders>
          <w:vAlign w:val="center"/>
        </w:tcPr>
        <w:p w:rsidR="00775873" w:rsidRPr="00686663" w:rsidRDefault="00775873" w:rsidP="00D17EFC">
          <w:pPr>
            <w:rPr>
              <w:rFonts w:ascii="Arial Narrow" w:hAnsi="Arial Narrow" w:cs="Arial"/>
            </w:rPr>
          </w:pPr>
          <w:r w:rsidRPr="00686663">
            <w:rPr>
              <w:rFonts w:ascii="Arial Narrow" w:hAnsi="Arial Narrow" w:cs="Arial"/>
            </w:rPr>
            <w:t>Разработал</w:t>
          </w:r>
        </w:p>
      </w:tc>
      <w:tc>
        <w:tcPr>
          <w:tcW w:w="1170" w:type="dxa"/>
          <w:gridSpan w:val="2"/>
          <w:tcBorders>
            <w:top w:val="single" w:sz="12" w:space="0" w:color="auto"/>
            <w:left w:val="single" w:sz="12" w:space="0" w:color="auto"/>
            <w:bottom w:val="single" w:sz="6" w:space="0" w:color="auto"/>
            <w:right w:val="single" w:sz="12" w:space="0" w:color="auto"/>
          </w:tcBorders>
          <w:vAlign w:val="center"/>
        </w:tcPr>
        <w:p w:rsidR="00775873" w:rsidRPr="00686663" w:rsidRDefault="00775873" w:rsidP="006B063C">
          <w:pPr>
            <w:tabs>
              <w:tab w:val="left" w:pos="3969"/>
              <w:tab w:val="left" w:pos="6237"/>
            </w:tabs>
            <w:ind w:right="2"/>
            <w:rPr>
              <w:rFonts w:ascii="Arial Narrow" w:hAnsi="Arial Narrow"/>
            </w:rPr>
          </w:pPr>
        </w:p>
      </w:tc>
      <w:tc>
        <w:tcPr>
          <w:tcW w:w="807" w:type="dxa"/>
          <w:tcBorders>
            <w:top w:val="single" w:sz="12" w:space="0" w:color="auto"/>
            <w:left w:val="single" w:sz="12" w:space="0" w:color="auto"/>
            <w:bottom w:val="single" w:sz="6" w:space="0" w:color="auto"/>
            <w:right w:val="single" w:sz="12" w:space="0" w:color="auto"/>
          </w:tcBorders>
          <w:vAlign w:val="center"/>
        </w:tcPr>
        <w:p w:rsidR="00775873" w:rsidRPr="000007BE" w:rsidRDefault="00775873" w:rsidP="00872053">
          <w:pPr>
            <w:rPr>
              <w:rFonts w:ascii="Arial Narrow" w:hAnsi="Arial Narrow" w:cs="Arial"/>
              <w:sz w:val="16"/>
            </w:rPr>
          </w:pPr>
          <w:r>
            <w:rPr>
              <w:rFonts w:ascii="Arial Narrow" w:hAnsi="Arial Narrow" w:cs="Arial"/>
              <w:noProof/>
              <w:sz w:val="16"/>
            </w:rPr>
            <w:drawing>
              <wp:inline distT="0" distB="0" distL="0" distR="0">
                <wp:extent cx="461010" cy="181610"/>
                <wp:effectExtent l="0" t="0" r="0" b="8890"/>
                <wp:docPr id="137" name="Рисунок 137"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10" cy="181610"/>
                        </a:xfrm>
                        <a:prstGeom prst="rect">
                          <a:avLst/>
                        </a:prstGeom>
                        <a:noFill/>
                        <a:ln>
                          <a:noFill/>
                        </a:ln>
                      </pic:spPr>
                    </pic:pic>
                  </a:graphicData>
                </a:graphic>
              </wp:inline>
            </w:drawing>
          </w:r>
        </w:p>
      </w:tc>
      <w:tc>
        <w:tcPr>
          <w:tcW w:w="523" w:type="dxa"/>
          <w:tcBorders>
            <w:top w:val="single" w:sz="12" w:space="0" w:color="auto"/>
            <w:left w:val="single" w:sz="12" w:space="0" w:color="auto"/>
            <w:bottom w:val="single" w:sz="6" w:space="0" w:color="auto"/>
            <w:right w:val="single" w:sz="12" w:space="0" w:color="auto"/>
          </w:tcBorders>
          <w:vAlign w:val="center"/>
        </w:tcPr>
        <w:p w:rsidR="00775873" w:rsidRPr="000007BE" w:rsidRDefault="00910D83" w:rsidP="00CB5DD3">
          <w:pPr>
            <w:jc w:val="center"/>
            <w:rPr>
              <w:rFonts w:ascii="Arial Narrow" w:hAnsi="Arial Narrow" w:cs="Arial"/>
              <w:sz w:val="14"/>
              <w:szCs w:val="14"/>
            </w:rPr>
          </w:pPr>
          <w:r>
            <w:rPr>
              <w:rFonts w:ascii="Arial Narrow" w:hAnsi="Arial Narrow" w:cs="Arial"/>
              <w:sz w:val="14"/>
              <w:szCs w:val="14"/>
            </w:rPr>
            <w:t>2019</w:t>
          </w:r>
        </w:p>
      </w:tc>
      <w:tc>
        <w:tcPr>
          <w:tcW w:w="3982" w:type="dxa"/>
          <w:vMerge w:val="restart"/>
          <w:tcBorders>
            <w:top w:val="single" w:sz="12" w:space="0" w:color="auto"/>
            <w:left w:val="nil"/>
            <w:right w:val="single" w:sz="12" w:space="0" w:color="auto"/>
          </w:tcBorders>
          <w:vAlign w:val="center"/>
        </w:tcPr>
        <w:p w:rsidR="00775873" w:rsidRPr="000007BE" w:rsidRDefault="00775873" w:rsidP="008C14F6">
          <w:pPr>
            <w:tabs>
              <w:tab w:val="left" w:pos="3920"/>
              <w:tab w:val="left" w:pos="3969"/>
              <w:tab w:val="left" w:pos="6237"/>
            </w:tabs>
            <w:jc w:val="center"/>
            <w:rPr>
              <w:rFonts w:ascii="Arial Narrow" w:hAnsi="Arial Narrow"/>
              <w:sz w:val="24"/>
              <w:szCs w:val="24"/>
            </w:rPr>
          </w:pPr>
          <w:r w:rsidRPr="000007BE">
            <w:rPr>
              <w:rFonts w:ascii="Arial Narrow" w:hAnsi="Arial Narrow"/>
              <w:sz w:val="24"/>
              <w:szCs w:val="24"/>
            </w:rPr>
            <w:t>Содержание тома</w:t>
          </w:r>
        </w:p>
      </w:tc>
      <w:tc>
        <w:tcPr>
          <w:tcW w:w="846" w:type="dxa"/>
          <w:tcBorders>
            <w:top w:val="single" w:sz="12" w:space="0" w:color="auto"/>
            <w:left w:val="nil"/>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Стадия</w:t>
          </w:r>
        </w:p>
      </w:tc>
      <w:tc>
        <w:tcPr>
          <w:tcW w:w="846" w:type="dxa"/>
          <w:tcBorders>
            <w:top w:val="single" w:sz="12"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Лист</w:t>
          </w:r>
        </w:p>
      </w:tc>
      <w:tc>
        <w:tcPr>
          <w:tcW w:w="1130" w:type="dxa"/>
          <w:tcBorders>
            <w:top w:val="single" w:sz="12" w:space="0" w:color="auto"/>
            <w:lef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Листов</w:t>
          </w:r>
        </w:p>
      </w:tc>
    </w:tr>
    <w:tr w:rsidR="00775873" w:rsidRPr="00E03096" w:rsidTr="002127F0">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775873" w:rsidRPr="00686663" w:rsidRDefault="00775873" w:rsidP="00CB5DD3">
          <w:pPr>
            <w:rPr>
              <w:rFonts w:ascii="Arial Narrow" w:hAnsi="Arial Narrow" w:cs="Arial"/>
            </w:rPr>
          </w:pPr>
          <w:r w:rsidRPr="00686663">
            <w:rPr>
              <w:rFonts w:ascii="Arial Narrow" w:hAnsi="Arial Narrow" w:cs="Arial"/>
            </w:rPr>
            <w:t>Проверил</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775873" w:rsidRPr="00686663" w:rsidRDefault="00775873" w:rsidP="00CB5DD3">
          <w:pPr>
            <w:tabs>
              <w:tab w:val="left" w:pos="3969"/>
              <w:tab w:val="left" w:pos="6237"/>
            </w:tabs>
            <w:ind w:right="57"/>
            <w:rPr>
              <w:rFonts w:ascii="Arial Narrow" w:hAnsi="Arial Narrow"/>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CB5DD3">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0007BE" w:rsidRDefault="00910D83" w:rsidP="00CB5DD3">
          <w:pPr>
            <w:jc w:val="center"/>
            <w:rPr>
              <w:rFonts w:ascii="Arial Narrow" w:hAnsi="Arial Narrow" w:cs="Arial"/>
              <w:sz w:val="14"/>
              <w:szCs w:val="14"/>
            </w:rPr>
          </w:pPr>
          <w:r>
            <w:rPr>
              <w:rFonts w:ascii="Arial Narrow" w:hAnsi="Arial Narrow" w:cs="Arial"/>
              <w:sz w:val="14"/>
              <w:szCs w:val="14"/>
            </w:rPr>
            <w:t>2019</w:t>
          </w:r>
        </w:p>
      </w:tc>
      <w:tc>
        <w:tcPr>
          <w:tcW w:w="3982" w:type="dxa"/>
          <w:vMerge/>
          <w:tcBorders>
            <w:left w:val="nil"/>
            <w:right w:val="single" w:sz="12" w:space="0" w:color="auto"/>
          </w:tcBorders>
          <w:vAlign w:val="center"/>
        </w:tcPr>
        <w:p w:rsidR="00775873" w:rsidRPr="000007BE" w:rsidRDefault="00775873" w:rsidP="00CB5DD3">
          <w:pPr>
            <w:jc w:val="center"/>
            <w:rPr>
              <w:rFonts w:ascii="Arial Narrow" w:hAnsi="Arial Narrow" w:cs="Arial"/>
              <w:sz w:val="24"/>
              <w:szCs w:val="24"/>
            </w:rPr>
          </w:pPr>
        </w:p>
      </w:tc>
      <w:tc>
        <w:tcPr>
          <w:tcW w:w="846" w:type="dxa"/>
          <w:vMerge w:val="restart"/>
          <w:tcBorders>
            <w:top w:val="single" w:sz="12" w:space="0" w:color="auto"/>
            <w:left w:val="nil"/>
            <w:right w:val="single" w:sz="12" w:space="0" w:color="auto"/>
          </w:tcBorders>
          <w:vAlign w:val="center"/>
        </w:tcPr>
        <w:p w:rsidR="00775873" w:rsidRPr="000007BE" w:rsidRDefault="00775873" w:rsidP="00CB5DD3">
          <w:pPr>
            <w:pStyle w:val="7"/>
            <w:rPr>
              <w:rFonts w:ascii="Arial Narrow" w:hAnsi="Arial Narrow"/>
              <w:sz w:val="24"/>
              <w:szCs w:val="24"/>
            </w:rPr>
          </w:pPr>
          <w:r>
            <w:rPr>
              <w:rFonts w:ascii="Arial Narrow" w:hAnsi="Arial Narrow"/>
              <w:sz w:val="24"/>
              <w:szCs w:val="24"/>
            </w:rPr>
            <w:t>Р</w:t>
          </w:r>
        </w:p>
      </w:tc>
      <w:tc>
        <w:tcPr>
          <w:tcW w:w="846" w:type="dxa"/>
          <w:vMerge w:val="restart"/>
          <w:tcBorders>
            <w:top w:val="single" w:sz="12" w:space="0" w:color="auto"/>
            <w:left w:val="single" w:sz="12" w:space="0" w:color="auto"/>
            <w:right w:val="single" w:sz="12" w:space="0" w:color="auto"/>
          </w:tcBorders>
          <w:vAlign w:val="center"/>
        </w:tcPr>
        <w:p w:rsidR="00775873" w:rsidRPr="000007BE" w:rsidRDefault="00775873" w:rsidP="00CB5DD3">
          <w:pPr>
            <w:jc w:val="center"/>
            <w:rPr>
              <w:rFonts w:ascii="Arial Narrow" w:hAnsi="Arial Narrow" w:cs="Arial"/>
              <w:sz w:val="24"/>
              <w:szCs w:val="24"/>
            </w:rPr>
          </w:pPr>
          <w:r w:rsidRPr="000007BE">
            <w:rPr>
              <w:rFonts w:ascii="Arial Narrow" w:hAnsi="Arial Narrow" w:cs="Arial"/>
              <w:sz w:val="24"/>
              <w:szCs w:val="24"/>
            </w:rPr>
            <w:t>1</w:t>
          </w:r>
        </w:p>
      </w:tc>
      <w:tc>
        <w:tcPr>
          <w:tcW w:w="1130" w:type="dxa"/>
          <w:vMerge w:val="restart"/>
          <w:tcBorders>
            <w:top w:val="single" w:sz="12" w:space="0" w:color="auto"/>
            <w:left w:val="single" w:sz="12" w:space="0" w:color="auto"/>
          </w:tcBorders>
          <w:vAlign w:val="center"/>
        </w:tcPr>
        <w:p w:rsidR="00775873" w:rsidRPr="000007BE" w:rsidRDefault="00775873" w:rsidP="00CB5DD3">
          <w:pPr>
            <w:jc w:val="center"/>
            <w:rPr>
              <w:rFonts w:ascii="Arial Narrow" w:hAnsi="Arial Narrow" w:cs="Arial"/>
              <w:sz w:val="24"/>
              <w:szCs w:val="24"/>
            </w:rPr>
          </w:pPr>
          <w:r w:rsidRPr="000007BE">
            <w:rPr>
              <w:rFonts w:ascii="Arial Narrow" w:hAnsi="Arial Narrow" w:cs="Arial"/>
              <w:sz w:val="24"/>
              <w:szCs w:val="24"/>
            </w:rPr>
            <w:fldChar w:fldCharType="begin"/>
          </w:r>
          <w:r w:rsidRPr="000007BE">
            <w:rPr>
              <w:rFonts w:ascii="Arial Narrow" w:hAnsi="Arial Narrow" w:cs="Arial"/>
              <w:sz w:val="24"/>
              <w:szCs w:val="24"/>
            </w:rPr>
            <w:instrText xml:space="preserve"> SECTIONPAGES  </w:instrText>
          </w:r>
          <w:r w:rsidRPr="000007BE">
            <w:rPr>
              <w:rFonts w:ascii="Arial Narrow" w:hAnsi="Arial Narrow" w:cs="Arial"/>
              <w:sz w:val="24"/>
              <w:szCs w:val="24"/>
            </w:rPr>
            <w:fldChar w:fldCharType="separate"/>
          </w:r>
          <w:r w:rsidR="00740C6F">
            <w:rPr>
              <w:rFonts w:ascii="Arial Narrow" w:hAnsi="Arial Narrow" w:cs="Arial"/>
              <w:noProof/>
              <w:sz w:val="24"/>
              <w:szCs w:val="24"/>
            </w:rPr>
            <w:t>2</w:t>
          </w:r>
          <w:r w:rsidRPr="000007BE">
            <w:rPr>
              <w:rFonts w:ascii="Arial Narrow" w:hAnsi="Arial Narrow" w:cs="Arial"/>
              <w:sz w:val="24"/>
              <w:szCs w:val="24"/>
            </w:rPr>
            <w:fldChar w:fldCharType="end"/>
          </w:r>
        </w:p>
      </w:tc>
    </w:tr>
    <w:tr w:rsidR="00775873" w:rsidRPr="00E03096" w:rsidTr="002127F0">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775873" w:rsidRPr="00686663" w:rsidRDefault="00775873" w:rsidP="00CB5DD3">
          <w:pPr>
            <w:rPr>
              <w:rFonts w:ascii="Arial Narrow" w:hAnsi="Arial Narrow" w:cs="Arial"/>
            </w:rPr>
          </w:pPr>
          <w:r w:rsidRPr="00686663">
            <w:rPr>
              <w:rFonts w:ascii="Arial Narrow" w:hAnsi="Arial Narrow" w:cs="Arial"/>
            </w:rPr>
            <w:t>ГИП</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775873" w:rsidRPr="00686663" w:rsidRDefault="00775873" w:rsidP="00CB5DD3">
          <w:pPr>
            <w:tabs>
              <w:tab w:val="left" w:pos="3969"/>
              <w:tab w:val="left" w:pos="6237"/>
            </w:tabs>
            <w:spacing w:before="20"/>
            <w:rPr>
              <w:rFonts w:ascii="Arial Narrow" w:hAnsi="Arial Narrow" w:cs="Arial"/>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CB5DD3">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0007BE" w:rsidRDefault="00910D83" w:rsidP="00CB5DD3">
          <w:pPr>
            <w:jc w:val="center"/>
            <w:rPr>
              <w:rFonts w:ascii="Arial Narrow" w:hAnsi="Arial Narrow" w:cs="Arial"/>
              <w:sz w:val="14"/>
              <w:szCs w:val="14"/>
            </w:rPr>
          </w:pPr>
          <w:r>
            <w:rPr>
              <w:rFonts w:ascii="Arial Narrow" w:hAnsi="Arial Narrow" w:cs="Arial"/>
              <w:sz w:val="14"/>
              <w:szCs w:val="14"/>
            </w:rPr>
            <w:t>2019</w:t>
          </w:r>
        </w:p>
      </w:tc>
      <w:tc>
        <w:tcPr>
          <w:tcW w:w="3982" w:type="dxa"/>
          <w:vMerge/>
          <w:tcBorders>
            <w:left w:val="nil"/>
            <w:right w:val="single" w:sz="12" w:space="0" w:color="auto"/>
          </w:tcBorders>
          <w:vAlign w:val="center"/>
        </w:tcPr>
        <w:p w:rsidR="00775873" w:rsidRPr="000007BE" w:rsidRDefault="00775873" w:rsidP="00CB5DD3">
          <w:pPr>
            <w:jc w:val="center"/>
            <w:rPr>
              <w:rFonts w:ascii="Arial Narrow" w:hAnsi="Arial Narrow" w:cs="Arial"/>
              <w:sz w:val="24"/>
              <w:szCs w:val="24"/>
            </w:rPr>
          </w:pPr>
        </w:p>
      </w:tc>
      <w:tc>
        <w:tcPr>
          <w:tcW w:w="846" w:type="dxa"/>
          <w:vMerge/>
          <w:tcBorders>
            <w:left w:val="nil"/>
            <w:bottom w:val="single" w:sz="12" w:space="0" w:color="auto"/>
            <w:right w:val="single" w:sz="12" w:space="0" w:color="auto"/>
          </w:tcBorders>
          <w:vAlign w:val="center"/>
        </w:tcPr>
        <w:p w:rsidR="00775873" w:rsidRPr="000007BE" w:rsidRDefault="00775873" w:rsidP="00CB5DD3">
          <w:pPr>
            <w:jc w:val="center"/>
            <w:rPr>
              <w:rFonts w:ascii="Arial Narrow" w:hAnsi="Arial Narrow" w:cs="Arial"/>
              <w:sz w:val="28"/>
            </w:rPr>
          </w:pPr>
        </w:p>
      </w:tc>
      <w:tc>
        <w:tcPr>
          <w:tcW w:w="846" w:type="dxa"/>
          <w:vMerge/>
          <w:tcBorders>
            <w:left w:val="single" w:sz="12" w:space="0" w:color="auto"/>
            <w:bottom w:val="single" w:sz="12" w:space="0" w:color="auto"/>
            <w:right w:val="single" w:sz="12" w:space="0" w:color="auto"/>
          </w:tcBorders>
          <w:vAlign w:val="center"/>
        </w:tcPr>
        <w:p w:rsidR="00775873" w:rsidRPr="000007BE" w:rsidRDefault="00775873" w:rsidP="00CB5DD3">
          <w:pPr>
            <w:jc w:val="center"/>
            <w:rPr>
              <w:rFonts w:ascii="Arial Narrow" w:hAnsi="Arial Narrow" w:cs="Arial"/>
              <w:sz w:val="28"/>
            </w:rPr>
          </w:pPr>
        </w:p>
      </w:tc>
      <w:tc>
        <w:tcPr>
          <w:tcW w:w="1130" w:type="dxa"/>
          <w:vMerge/>
          <w:tcBorders>
            <w:left w:val="single" w:sz="12" w:space="0" w:color="auto"/>
            <w:bottom w:val="single" w:sz="12" w:space="0" w:color="auto"/>
          </w:tcBorders>
          <w:vAlign w:val="center"/>
        </w:tcPr>
        <w:p w:rsidR="00775873" w:rsidRPr="000007BE" w:rsidRDefault="00775873" w:rsidP="00CB5DD3">
          <w:pPr>
            <w:jc w:val="center"/>
            <w:rPr>
              <w:rFonts w:ascii="Arial Narrow" w:hAnsi="Arial Narrow" w:cs="Arial"/>
              <w:sz w:val="28"/>
            </w:rPr>
          </w:pPr>
        </w:p>
      </w:tc>
    </w:tr>
    <w:tr w:rsidR="00775873" w:rsidRPr="00E03096" w:rsidTr="008862C0">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775873" w:rsidRPr="00686663" w:rsidRDefault="00775873" w:rsidP="00CB5DD3">
          <w:pPr>
            <w:pStyle w:val="a8"/>
            <w:tabs>
              <w:tab w:val="clear" w:pos="4153"/>
              <w:tab w:val="clear" w:pos="8306"/>
            </w:tabs>
            <w:ind w:firstLine="25"/>
            <w:rPr>
              <w:rFonts w:ascii="Arial Narrow" w:hAnsi="Arial Narrow" w:cs="Arial"/>
            </w:rPr>
          </w:pPr>
          <w:r w:rsidRPr="00686663">
            <w:rPr>
              <w:rFonts w:ascii="Arial Narrow" w:hAnsi="Arial Narrow" w:cs="Arial"/>
            </w:rPr>
            <w:t>Н. контр</w:t>
          </w:r>
          <w:r w:rsidRPr="00686663">
            <w:rPr>
              <w:rFonts w:ascii="Arial Narrow" w:hAnsi="Arial Narrow" w:cs="Arial"/>
              <w:lang w:val="en-US"/>
            </w:rPr>
            <w:t>.</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775873" w:rsidRPr="00686663" w:rsidRDefault="00775873" w:rsidP="00CB5DD3">
          <w:pPr>
            <w:rPr>
              <w:rFonts w:ascii="Arial Narrow" w:hAnsi="Arial Narrow"/>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CB5DD3">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0007BE" w:rsidRDefault="00910D83" w:rsidP="00757A98">
          <w:pPr>
            <w:jc w:val="center"/>
            <w:rPr>
              <w:rFonts w:ascii="Arial Narrow" w:hAnsi="Arial Narrow" w:cs="Arial"/>
              <w:sz w:val="16"/>
            </w:rPr>
          </w:pPr>
          <w:r>
            <w:rPr>
              <w:rFonts w:ascii="Arial Narrow" w:hAnsi="Arial Narrow" w:cs="Arial"/>
              <w:sz w:val="14"/>
              <w:szCs w:val="14"/>
            </w:rPr>
            <w:t>2019</w:t>
          </w:r>
        </w:p>
      </w:tc>
      <w:tc>
        <w:tcPr>
          <w:tcW w:w="3982" w:type="dxa"/>
          <w:vMerge/>
          <w:tcBorders>
            <w:left w:val="nil"/>
            <w:right w:val="single" w:sz="12" w:space="0" w:color="auto"/>
          </w:tcBorders>
          <w:vAlign w:val="center"/>
        </w:tcPr>
        <w:p w:rsidR="00775873" w:rsidRPr="000007BE" w:rsidRDefault="00775873" w:rsidP="00CB5DD3">
          <w:pPr>
            <w:pStyle w:val="21"/>
            <w:spacing w:line="240" w:lineRule="auto"/>
            <w:ind w:firstLine="0"/>
            <w:jc w:val="center"/>
            <w:rPr>
              <w:rFonts w:ascii="Arial Narrow" w:hAnsi="Arial Narrow" w:cs="Arial"/>
              <w:szCs w:val="24"/>
              <w:lang w:val="en-US"/>
            </w:rPr>
          </w:pPr>
        </w:p>
      </w:tc>
      <w:tc>
        <w:tcPr>
          <w:tcW w:w="2822" w:type="dxa"/>
          <w:gridSpan w:val="3"/>
          <w:vMerge w:val="restart"/>
          <w:tcBorders>
            <w:top w:val="single" w:sz="12" w:space="0" w:color="auto"/>
            <w:left w:val="nil"/>
          </w:tcBorders>
          <w:vAlign w:val="center"/>
        </w:tcPr>
        <w:p w:rsidR="00775873" w:rsidRPr="000007BE" w:rsidRDefault="00910D83" w:rsidP="00C562B3">
          <w:pPr>
            <w:tabs>
              <w:tab w:val="left" w:pos="3920"/>
              <w:tab w:val="left" w:pos="3969"/>
              <w:tab w:val="left" w:pos="6237"/>
            </w:tabs>
            <w:spacing w:before="60" w:line="192" w:lineRule="auto"/>
            <w:jc w:val="center"/>
            <w:rPr>
              <w:rFonts w:ascii="Arial Narrow" w:hAnsi="Arial Narrow"/>
              <w:sz w:val="24"/>
              <w:szCs w:val="24"/>
            </w:rPr>
          </w:pPr>
          <w:r w:rsidRPr="00910D83">
            <w:rPr>
              <w:rFonts w:ascii="Arial Narrow" w:hAnsi="Arial Narrow"/>
            </w:rPr>
            <w:t>ООО «</w:t>
          </w:r>
          <w:r w:rsidR="00C562B3" w:rsidRPr="00C562B3">
            <w:rPr>
              <w:rFonts w:ascii="Arial Narrow" w:hAnsi="Arial Narrow"/>
            </w:rPr>
            <w:t>ХХХХХХХХ</w:t>
          </w:r>
          <w:r w:rsidRPr="00910D83">
            <w:rPr>
              <w:rFonts w:ascii="Arial Narrow" w:hAnsi="Arial Narrow"/>
            </w:rPr>
            <w:t>»</w:t>
          </w:r>
        </w:p>
      </w:tc>
    </w:tr>
    <w:tr w:rsidR="00775873" w:rsidRPr="00E03096" w:rsidTr="002127F0">
      <w:trPr>
        <w:cantSplit/>
        <w:trHeight w:hRule="exact" w:val="283"/>
      </w:trPr>
      <w:tc>
        <w:tcPr>
          <w:tcW w:w="1131" w:type="dxa"/>
          <w:gridSpan w:val="2"/>
          <w:tcBorders>
            <w:top w:val="single" w:sz="6" w:space="0" w:color="auto"/>
            <w:right w:val="single" w:sz="12" w:space="0" w:color="auto"/>
          </w:tcBorders>
          <w:vAlign w:val="center"/>
        </w:tcPr>
        <w:p w:rsidR="00775873" w:rsidRPr="00CA0075" w:rsidRDefault="00775873" w:rsidP="00CB5DD3">
          <w:pPr>
            <w:ind w:firstLine="25"/>
            <w:rPr>
              <w:rFonts w:ascii="ISOCPEUR" w:hAnsi="ISOCPEUR" w:cs="Arial"/>
              <w:i/>
            </w:rPr>
          </w:pPr>
        </w:p>
      </w:tc>
      <w:tc>
        <w:tcPr>
          <w:tcW w:w="1170" w:type="dxa"/>
          <w:gridSpan w:val="2"/>
          <w:tcBorders>
            <w:top w:val="single" w:sz="6" w:space="0" w:color="auto"/>
            <w:left w:val="single" w:sz="12" w:space="0" w:color="auto"/>
            <w:right w:val="single" w:sz="12" w:space="0" w:color="auto"/>
          </w:tcBorders>
          <w:vAlign w:val="center"/>
        </w:tcPr>
        <w:p w:rsidR="00775873" w:rsidRPr="00CA0075" w:rsidRDefault="00775873" w:rsidP="00CB5DD3">
          <w:pPr>
            <w:tabs>
              <w:tab w:val="left" w:pos="3969"/>
              <w:tab w:val="left" w:pos="6237"/>
            </w:tabs>
            <w:spacing w:before="20"/>
            <w:rPr>
              <w:rFonts w:ascii="ISOCPEUR" w:hAnsi="ISOCPEUR"/>
              <w:i/>
            </w:rPr>
          </w:pPr>
        </w:p>
      </w:tc>
      <w:tc>
        <w:tcPr>
          <w:tcW w:w="807" w:type="dxa"/>
          <w:tcBorders>
            <w:top w:val="single" w:sz="6" w:space="0" w:color="auto"/>
            <w:left w:val="single" w:sz="12" w:space="0" w:color="auto"/>
            <w:right w:val="single" w:sz="12" w:space="0" w:color="auto"/>
          </w:tcBorders>
          <w:vAlign w:val="center"/>
        </w:tcPr>
        <w:p w:rsidR="00775873" w:rsidRPr="00CA0075" w:rsidRDefault="00775873" w:rsidP="00CB5DD3">
          <w:pPr>
            <w:rPr>
              <w:rFonts w:ascii="ISOCPEUR" w:hAnsi="ISOCPEUR" w:cs="Arial"/>
              <w:i/>
              <w:sz w:val="16"/>
            </w:rPr>
          </w:pPr>
        </w:p>
      </w:tc>
      <w:tc>
        <w:tcPr>
          <w:tcW w:w="523" w:type="dxa"/>
          <w:tcBorders>
            <w:top w:val="single" w:sz="6" w:space="0" w:color="auto"/>
            <w:left w:val="single" w:sz="12" w:space="0" w:color="auto"/>
            <w:right w:val="single" w:sz="12" w:space="0" w:color="auto"/>
          </w:tcBorders>
          <w:vAlign w:val="center"/>
        </w:tcPr>
        <w:p w:rsidR="00775873" w:rsidRPr="00CA0075" w:rsidRDefault="00775873" w:rsidP="00CB5DD3">
          <w:pPr>
            <w:jc w:val="center"/>
            <w:rPr>
              <w:rFonts w:ascii="ISOCPEUR" w:hAnsi="ISOCPEUR" w:cs="Arial"/>
              <w:i/>
              <w:sz w:val="14"/>
              <w:szCs w:val="14"/>
            </w:rPr>
          </w:pPr>
        </w:p>
      </w:tc>
      <w:tc>
        <w:tcPr>
          <w:tcW w:w="3982" w:type="dxa"/>
          <w:vMerge/>
          <w:tcBorders>
            <w:left w:val="nil"/>
            <w:right w:val="single" w:sz="12" w:space="0" w:color="auto"/>
          </w:tcBorders>
        </w:tcPr>
        <w:p w:rsidR="00775873" w:rsidRPr="00E03096" w:rsidRDefault="00775873" w:rsidP="00CB5DD3">
          <w:pPr>
            <w:jc w:val="center"/>
            <w:rPr>
              <w:rFonts w:ascii="Arial Narrow" w:hAnsi="Arial Narrow" w:cs="Arial"/>
              <w:sz w:val="26"/>
            </w:rPr>
          </w:pPr>
        </w:p>
      </w:tc>
      <w:tc>
        <w:tcPr>
          <w:tcW w:w="2822" w:type="dxa"/>
          <w:gridSpan w:val="3"/>
          <w:vMerge/>
          <w:tcBorders>
            <w:left w:val="nil"/>
          </w:tcBorders>
        </w:tcPr>
        <w:p w:rsidR="00775873" w:rsidRPr="00E03096" w:rsidRDefault="00775873" w:rsidP="00CB5DD3">
          <w:pPr>
            <w:jc w:val="center"/>
            <w:rPr>
              <w:rFonts w:ascii="Arial Narrow" w:hAnsi="Arial Narrow" w:cs="Arial"/>
            </w:rPr>
          </w:pPr>
        </w:p>
      </w:tc>
    </w:tr>
  </w:tbl>
  <w:p w:rsidR="00775873" w:rsidRPr="00E03096" w:rsidRDefault="00775873" w:rsidP="00974E2C">
    <w:pPr>
      <w:pStyle w:val="a8"/>
      <w:spacing w:before="80"/>
      <w:rPr>
        <w:rFonts w:ascii="Arial Narrow" w:hAnsi="Arial Narrow" w:cs="Aria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1" w:type="dxa"/>
      <w:tblInd w:w="31" w:type="dxa"/>
      <w:tblLayout w:type="fixed"/>
      <w:tblCellMar>
        <w:left w:w="31" w:type="dxa"/>
        <w:right w:w="31" w:type="dxa"/>
      </w:tblCellMar>
      <w:tblLook w:val="0000" w:firstRow="0" w:lastRow="0" w:firstColumn="0" w:lastColumn="0" w:noHBand="0" w:noVBand="0"/>
    </w:tblPr>
    <w:tblGrid>
      <w:gridCol w:w="564"/>
      <w:gridCol w:w="566"/>
      <w:gridCol w:w="566"/>
      <w:gridCol w:w="566"/>
      <w:gridCol w:w="848"/>
      <w:gridCol w:w="566"/>
      <w:gridCol w:w="6201"/>
      <w:gridCol w:w="554"/>
    </w:tblGrid>
    <w:tr w:rsidR="00775873" w:rsidTr="002127F0">
      <w:trPr>
        <w:cantSplit/>
        <w:trHeight w:hRule="exact" w:val="285"/>
      </w:trPr>
      <w:tc>
        <w:tcPr>
          <w:tcW w:w="10430" w:type="dxa"/>
          <w:gridSpan w:val="8"/>
          <w:tcBorders>
            <w:bottom w:val="single" w:sz="12" w:space="0" w:color="auto"/>
          </w:tcBorders>
        </w:tcPr>
        <w:p w:rsidR="00775873" w:rsidRDefault="00775873" w:rsidP="00D40B34">
          <w:pPr>
            <w:ind w:right="360"/>
            <w:jc w:val="center"/>
            <w:rPr>
              <w:sz w:val="18"/>
            </w:rPr>
          </w:pPr>
        </w:p>
      </w:tc>
    </w:tr>
    <w:tr w:rsidR="00775873" w:rsidRPr="00B10688" w:rsidTr="002127F0">
      <w:trPr>
        <w:cantSplit/>
        <w:trHeight w:hRule="exact" w:val="285"/>
      </w:trPr>
      <w:tc>
        <w:tcPr>
          <w:tcW w:w="564" w:type="dxa"/>
          <w:tcBorders>
            <w:top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848"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6201" w:type="dxa"/>
          <w:vMerge w:val="restart"/>
          <w:tcBorders>
            <w:top w:val="single" w:sz="12" w:space="0" w:color="auto"/>
            <w:left w:val="single" w:sz="12" w:space="0" w:color="auto"/>
            <w:right w:val="single" w:sz="12" w:space="0" w:color="auto"/>
          </w:tcBorders>
          <w:vAlign w:val="center"/>
        </w:tcPr>
        <w:p w:rsidR="00775873" w:rsidRPr="00B10688" w:rsidRDefault="00DC110B" w:rsidP="00D47960">
          <w:pPr>
            <w:jc w:val="center"/>
            <w:rPr>
              <w:rFonts w:ascii="Arial Narrow" w:hAnsi="Arial Narrow"/>
              <w:position w:val="-2"/>
              <w:sz w:val="28"/>
              <w:szCs w:val="28"/>
            </w:rPr>
          </w:pPr>
          <w:sdt>
            <w:sdtPr>
              <w:rPr>
                <w:rFonts w:ascii="Arial Narrow" w:hAnsi="Arial Narrow"/>
                <w:sz w:val="28"/>
                <w:szCs w:val="28"/>
              </w:rPr>
              <w:alias w:val="номер без КС"/>
              <w:id w:val="-1122997415"/>
              <w:dataBinding w:xpath="/ns0:ccMap[1]/ns0:ccElement_7033471" w:storeItemID="{CAE4299D-8216-4B97-856F-FECA9FA7D33B}"/>
              <w:text/>
            </w:sdtPr>
            <w:sdtEndPr/>
            <w:sdtContent>
              <w:r w:rsidR="00775873" w:rsidRPr="00AA6694">
                <w:rPr>
                  <w:rFonts w:ascii="Arial Narrow" w:hAnsi="Arial Narrow"/>
                  <w:sz w:val="28"/>
                  <w:szCs w:val="28"/>
                </w:rPr>
                <w:t>АСП-МК17/02.12.17</w:t>
              </w:r>
            </w:sdtContent>
          </w:sdt>
          <w:r w:rsidR="00775873" w:rsidRPr="00B10688">
            <w:rPr>
              <w:rFonts w:ascii="Arial Narrow" w:hAnsi="Arial Narrow"/>
              <w:sz w:val="28"/>
              <w:szCs w:val="28"/>
            </w:rPr>
            <w:t>- СП</w:t>
          </w:r>
        </w:p>
      </w:tc>
      <w:tc>
        <w:tcPr>
          <w:tcW w:w="554" w:type="dxa"/>
          <w:tcBorders>
            <w:top w:val="single" w:sz="12" w:space="0" w:color="auto"/>
            <w:left w:val="single" w:sz="12" w:space="0" w:color="auto"/>
            <w:bottom w:val="single" w:sz="12" w:space="0" w:color="auto"/>
          </w:tcBorders>
        </w:tcPr>
        <w:p w:rsidR="00775873" w:rsidRPr="00B10688" w:rsidRDefault="00775873" w:rsidP="00D17EFC">
          <w:pPr>
            <w:jc w:val="center"/>
            <w:rPr>
              <w:rFonts w:ascii="Arial Narrow" w:hAnsi="Arial Narrow" w:cs="Arial"/>
            </w:rPr>
          </w:pPr>
          <w:r w:rsidRPr="00B10688">
            <w:rPr>
              <w:rFonts w:ascii="Arial Narrow" w:hAnsi="Arial Narrow" w:cs="Arial"/>
            </w:rPr>
            <w:t>Лист</w:t>
          </w:r>
        </w:p>
      </w:tc>
    </w:tr>
    <w:tr w:rsidR="00775873" w:rsidRPr="00B10688" w:rsidTr="002127F0">
      <w:trPr>
        <w:cantSplit/>
        <w:trHeight w:hRule="exact" w:val="285"/>
      </w:trPr>
      <w:tc>
        <w:tcPr>
          <w:tcW w:w="564" w:type="dxa"/>
          <w:tcBorders>
            <w:top w:val="single" w:sz="6"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848"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6201" w:type="dxa"/>
          <w:vMerge/>
          <w:tcBorders>
            <w:left w:val="single" w:sz="12" w:space="0" w:color="auto"/>
            <w:right w:val="single" w:sz="12" w:space="0" w:color="auto"/>
          </w:tcBorders>
        </w:tcPr>
        <w:p w:rsidR="00775873" w:rsidRPr="00B10688" w:rsidRDefault="00775873" w:rsidP="00D17EFC">
          <w:pPr>
            <w:jc w:val="center"/>
            <w:rPr>
              <w:rFonts w:ascii="Arial Narrow" w:hAnsi="Arial Narrow" w:cs="Arial"/>
            </w:rPr>
          </w:pPr>
        </w:p>
      </w:tc>
      <w:tc>
        <w:tcPr>
          <w:tcW w:w="554" w:type="dxa"/>
          <w:vMerge w:val="restart"/>
          <w:tcBorders>
            <w:top w:val="single" w:sz="12" w:space="0" w:color="auto"/>
            <w:left w:val="single" w:sz="12" w:space="0" w:color="auto"/>
          </w:tcBorders>
          <w:vAlign w:val="center"/>
        </w:tcPr>
        <w:p w:rsidR="00775873" w:rsidRPr="00B10688" w:rsidRDefault="00775873" w:rsidP="00D17EFC">
          <w:pPr>
            <w:jc w:val="center"/>
            <w:rPr>
              <w:rFonts w:ascii="Arial Narrow" w:hAnsi="Arial Narrow" w:cs="Arial"/>
              <w:sz w:val="28"/>
              <w:szCs w:val="28"/>
            </w:rPr>
          </w:pPr>
          <w:r w:rsidRPr="00B10688">
            <w:rPr>
              <w:rFonts w:ascii="Arial Narrow" w:hAnsi="Arial Narrow"/>
              <w:sz w:val="24"/>
              <w:szCs w:val="24"/>
            </w:rPr>
            <w:t>1</w:t>
          </w:r>
        </w:p>
      </w:tc>
    </w:tr>
    <w:tr w:rsidR="00775873" w:rsidRPr="00B10688" w:rsidTr="002127F0">
      <w:trPr>
        <w:cantSplit/>
        <w:trHeight w:hRule="exact" w:val="285"/>
      </w:trPr>
      <w:tc>
        <w:tcPr>
          <w:tcW w:w="564" w:type="dxa"/>
          <w:tcBorders>
            <w:top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Изм.</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50"/>
            <w:ind w:left="-113" w:right="-113"/>
            <w:jc w:val="center"/>
            <w:rPr>
              <w:rFonts w:ascii="Arial Narrow" w:hAnsi="Arial Narrow" w:cs="Arial"/>
              <w:spacing w:val="-8"/>
            </w:rPr>
          </w:pPr>
          <w:proofErr w:type="spellStart"/>
          <w:r w:rsidRPr="00B10688">
            <w:rPr>
              <w:rFonts w:ascii="Arial Narrow" w:hAnsi="Arial Narrow" w:cs="Arial"/>
              <w:spacing w:val="-8"/>
            </w:rPr>
            <w:t>Кол.уч</w:t>
          </w:r>
          <w:proofErr w:type="spellEnd"/>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Лист</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ind w:left="-57" w:right="-57"/>
            <w:jc w:val="center"/>
            <w:rPr>
              <w:rFonts w:ascii="Arial Narrow" w:hAnsi="Arial Narrow" w:cs="Arial"/>
            </w:rPr>
          </w:pPr>
          <w:r w:rsidRPr="00B10688">
            <w:rPr>
              <w:rFonts w:ascii="Arial Narrow" w:hAnsi="Arial Narrow" w:cs="Arial"/>
            </w:rPr>
            <w:t>№док</w:t>
          </w:r>
        </w:p>
      </w:tc>
      <w:tc>
        <w:tcPr>
          <w:tcW w:w="848"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Подп.</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Дата</w:t>
          </w:r>
        </w:p>
      </w:tc>
      <w:tc>
        <w:tcPr>
          <w:tcW w:w="6201" w:type="dxa"/>
          <w:vMerge/>
          <w:tcBorders>
            <w:left w:val="single" w:sz="12" w:space="0" w:color="auto"/>
            <w:right w:val="single" w:sz="12" w:space="0" w:color="auto"/>
          </w:tcBorders>
        </w:tcPr>
        <w:p w:rsidR="00775873" w:rsidRPr="00B10688" w:rsidRDefault="00775873" w:rsidP="00D17EFC">
          <w:pPr>
            <w:jc w:val="center"/>
            <w:rPr>
              <w:rFonts w:ascii="Arial Narrow" w:hAnsi="Arial Narrow" w:cs="Arial"/>
            </w:rPr>
          </w:pPr>
        </w:p>
      </w:tc>
      <w:tc>
        <w:tcPr>
          <w:tcW w:w="554" w:type="dxa"/>
          <w:vMerge/>
          <w:tcBorders>
            <w:left w:val="single" w:sz="12" w:space="0" w:color="auto"/>
          </w:tcBorders>
        </w:tcPr>
        <w:p w:rsidR="00775873" w:rsidRPr="00B10688" w:rsidRDefault="00775873" w:rsidP="00D17EFC">
          <w:pPr>
            <w:jc w:val="center"/>
            <w:rPr>
              <w:rFonts w:ascii="Arial Narrow" w:hAnsi="Arial Narrow" w:cs="Arial"/>
              <w:sz w:val="28"/>
            </w:rPr>
          </w:pPr>
        </w:p>
      </w:tc>
    </w:tr>
  </w:tbl>
  <w:p w:rsidR="00775873" w:rsidRPr="00B10688" w:rsidRDefault="00775873" w:rsidP="00735BB2">
    <w:pPr>
      <w:pStyle w:val="a8"/>
      <w:spacing w:before="80"/>
      <w:rPr>
        <w:rFonts w:ascii="Arial Narrow" w:hAnsi="Arial Narrow"/>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5" w:type="dxa"/>
      <w:tblInd w:w="31" w:type="dxa"/>
      <w:tblLayout w:type="fixed"/>
      <w:tblCellMar>
        <w:left w:w="31" w:type="dxa"/>
        <w:right w:w="31" w:type="dxa"/>
      </w:tblCellMar>
      <w:tblLook w:val="0000" w:firstRow="0" w:lastRow="0" w:firstColumn="0" w:lastColumn="0" w:noHBand="0" w:noVBand="0"/>
    </w:tblPr>
    <w:tblGrid>
      <w:gridCol w:w="564"/>
      <w:gridCol w:w="567"/>
      <w:gridCol w:w="567"/>
      <w:gridCol w:w="603"/>
      <w:gridCol w:w="807"/>
      <w:gridCol w:w="523"/>
      <w:gridCol w:w="3982"/>
      <w:gridCol w:w="846"/>
      <w:gridCol w:w="846"/>
      <w:gridCol w:w="1130"/>
    </w:tblGrid>
    <w:tr w:rsidR="00775873" w:rsidRPr="00E03096" w:rsidTr="002127F0">
      <w:trPr>
        <w:cantSplit/>
        <w:trHeight w:hRule="exact" w:val="140"/>
      </w:trPr>
      <w:tc>
        <w:tcPr>
          <w:tcW w:w="10435" w:type="dxa"/>
          <w:gridSpan w:val="10"/>
          <w:tcBorders>
            <w:bottom w:val="single" w:sz="12" w:space="0" w:color="auto"/>
          </w:tcBorders>
        </w:tcPr>
        <w:p w:rsidR="00775873" w:rsidRPr="00E03096" w:rsidRDefault="00DC110B" w:rsidP="00D17EFC">
          <w:pPr>
            <w:ind w:right="360"/>
            <w:jc w:val="center"/>
            <w:rPr>
              <w:rFonts w:ascii="Arial Narrow" w:hAnsi="Arial Narrow" w:cs="Arial"/>
              <w:sz w:val="24"/>
            </w:rPr>
          </w:pPr>
          <w:r>
            <w:rPr>
              <w:rFonts w:ascii="Arial Narrow" w:hAnsi="Arial Narrow" w:cs="Arial"/>
              <w:noProof/>
              <w:sz w:val="24"/>
            </w:rPr>
            <w:pict>
              <v:group id="Group 475" o:spid="_x0000_s2088" style="position:absolute;left:0;text-align:left;margin-left:-45.4pt;margin-top:-305.35pt;width:42.8pt;height:425.5pt;z-index:251657728"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">
                <v:group id="Group 476" o:spid="_x0000_s2098"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77" o:spid="_x0000_s2102"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" strokeweight="1.5pt"/>
                  <v:shapetype id="_x0000_t202" coordsize="21600,21600" o:spt="202" path="m,l,21600r21600,l21600,xe">
                    <v:stroke joinstyle="miter"/>
                    <v:path gradientshapeok="t" o:connecttype="rect"/>
                  </v:shapetype>
                  <v:shape id="Text Box 478" o:spid="_x0000_s2101"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" strokeweight="1.5pt">
                    <v:textbox style="layout-flow:vertical;mso-layout-flow-alt:bottom-to-top" inset="0,0,0,0">
                      <w:txbxContent>
                        <w:p w:rsidR="00775873" w:rsidRPr="00F07EF0" w:rsidRDefault="00775873" w:rsidP="0037493B">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479" o:spid="_x0000_s2100"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" strokeweight="1.5pt">
                    <v:textbox style="layout-flow:vertical;mso-layout-flow-alt:bottom-to-top" inset="0,0,0,0">
                      <w:txbxContent>
                        <w:p w:rsidR="00775873" w:rsidRPr="00E30A4B" w:rsidRDefault="00775873" w:rsidP="0037493B">
                          <w:pPr>
                            <w:pStyle w:val="af2"/>
                            <w:rPr>
                              <w:rFonts w:ascii="Arial Narrow" w:hAnsi="Arial Narrow"/>
                              <w:i w:val="0"/>
                              <w:sz w:val="20"/>
                            </w:rPr>
                          </w:pPr>
                          <w:r w:rsidRPr="00E30A4B">
                            <w:rPr>
                              <w:rFonts w:ascii="Arial Narrow" w:hAnsi="Arial Narrow"/>
                              <w:i w:val="0"/>
                              <w:sz w:val="20"/>
                            </w:rPr>
                            <w:t>Подп. и дата</w:t>
                          </w:r>
                        </w:p>
                      </w:txbxContent>
                    </v:textbox>
                  </v:shape>
                  <v:shape id="Text Box 480" o:spid="_x0000_s2099"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" strokeweight="1.5pt">
                    <v:textbox style="layout-flow:vertical;mso-layout-flow-alt:bottom-to-top" inset="0,0,0,0">
                      <w:txbxContent>
                        <w:p w:rsidR="00775873" w:rsidRPr="00E30A4B" w:rsidRDefault="00775873" w:rsidP="0037493B">
                          <w:pPr>
                            <w:pStyle w:val="af2"/>
                            <w:rPr>
                              <w:rFonts w:ascii="Arial Narrow" w:hAnsi="Arial Narrow"/>
                              <w:i w:val="0"/>
                              <w:sz w:val="20"/>
                            </w:rPr>
                          </w:pPr>
                          <w:r w:rsidRPr="00E30A4B">
                            <w:rPr>
                              <w:rFonts w:ascii="Arial Narrow" w:hAnsi="Arial Narrow"/>
                              <w:i w:val="0"/>
                              <w:sz w:val="20"/>
                            </w:rPr>
                            <w:t>Взам. Инв. №</w:t>
                          </w:r>
                        </w:p>
                      </w:txbxContent>
                    </v:textbox>
                  </v:shape>
                </v:group>
                <v:group id="Group 481" o:spid="_x0000_s2089"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Text Box 482" o:spid="_x0000_s2097"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">
                    <v:textbox style="layout-flow:vertical;mso-layout-flow-alt:bottom-to-top" inset="0,0,0,0">
                      <w:txbxContent>
                        <w:p w:rsidR="00775873" w:rsidRPr="003A1D2A" w:rsidRDefault="00775873" w:rsidP="0037493B"/>
                      </w:txbxContent>
                    </v:textbox>
                  </v:shape>
                  <v:shape id="Text Box 483" o:spid="_x0000_s2096"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">
                    <v:textbox style="layout-flow:vertical;mso-layout-flow-alt:bottom-to-top" inset="0,0,0,0">
                      <w:txbxContent>
                        <w:p w:rsidR="00775873" w:rsidRPr="00D6697F" w:rsidRDefault="00775873" w:rsidP="0037493B"/>
                      </w:txbxContent>
                    </v:textbox>
                  </v:shape>
                  <v:shape id="Text Box 484" o:spid="_x0000_s2095"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">
                    <v:textbox style="layout-flow:vertical;mso-layout-flow-alt:bottom-to-top" inset="0,0,0,0">
                      <w:txbxContent>
                        <w:p w:rsidR="00775873" w:rsidRPr="00D6697F" w:rsidRDefault="00775873" w:rsidP="0037493B"/>
                      </w:txbxContent>
                    </v:textbox>
                  </v:shape>
                  <v:shape id="Text Box 485" o:spid="_x0000_s2094"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">
                    <v:textbox style="layout-flow:vertical;mso-layout-flow-alt:bottom-to-top" inset="0,0,0,0">
                      <w:txbxContent>
                        <w:p w:rsidR="00775873" w:rsidRPr="00D6697F" w:rsidRDefault="00775873" w:rsidP="0037493B"/>
                      </w:txbxContent>
                    </v:textbox>
                  </v:shape>
                  <v:shape id="Text Box 486" o:spid="_x0000_s2093"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">
                    <v:textbox style="layout-flow:vertical;mso-layout-flow-alt:bottom-to-top" inset="0,0,0,0">
                      <w:txbxContent>
                        <w:p w:rsidR="00775873" w:rsidRPr="00BE3E1E" w:rsidRDefault="00775873" w:rsidP="0037493B">
                          <w:pPr>
                            <w:ind w:left="57"/>
                            <w:rPr>
                              <w:rFonts w:ascii="Arial Narrow" w:hAnsi="Arial Narrow"/>
                            </w:rPr>
                          </w:pPr>
                          <w:r>
                            <w:rPr>
                              <w:rFonts w:ascii="Arial Narrow" w:hAnsi="Arial Narrow"/>
                            </w:rPr>
                            <w:t>Согласова</w:t>
                          </w:r>
                          <w:r w:rsidRPr="00BE3E1E">
                            <w:rPr>
                              <w:rFonts w:ascii="Arial Narrow" w:hAnsi="Arial Narrow"/>
                            </w:rPr>
                            <w:t>но</w:t>
                          </w:r>
                        </w:p>
                      </w:txbxContent>
                    </v:textbox>
                  </v:shape>
                  <v:shape id="Text Box 487" o:spid="_x0000_s2092"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">
                    <v:textbox style="layout-flow:vertical;mso-layout-flow-alt:bottom-to-top" inset="0,0,0,0">
                      <w:txbxContent>
                        <w:p w:rsidR="00775873" w:rsidRPr="003A1D2A" w:rsidRDefault="00775873" w:rsidP="0037493B"/>
                      </w:txbxContent>
                    </v:textbox>
                  </v:shape>
                  <v:shape id="Text Box 488" o:spid="_x0000_s2091"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">
                    <v:textbox style="layout-flow:vertical;mso-layout-flow-alt:bottom-to-top" inset="0,0,0,0">
                      <w:txbxContent>
                        <w:p w:rsidR="00775873" w:rsidRPr="00D6697F" w:rsidRDefault="00775873" w:rsidP="0037493B"/>
                      </w:txbxContent>
                    </v:textbox>
                  </v:shape>
                  <v:shape id="Text Box 489" o:spid="_x0000_s2090"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">
                    <v:textbox style="layout-flow:vertical;mso-layout-flow-alt:bottom-to-top" inset="0,0,0,0">
                      <w:txbxContent>
                        <w:p w:rsidR="00775873" w:rsidRPr="00D6697F" w:rsidRDefault="00775873" w:rsidP="0037493B"/>
                      </w:txbxContent>
                    </v:textbox>
                  </v:shape>
                </v:group>
              </v:group>
            </w:pict>
          </w:r>
        </w:p>
      </w:tc>
    </w:tr>
    <w:tr w:rsidR="00775873" w:rsidRPr="00CD60F3" w:rsidTr="002127F0">
      <w:trPr>
        <w:cantSplit/>
        <w:trHeight w:hRule="exact" w:val="283"/>
      </w:trPr>
      <w:tc>
        <w:tcPr>
          <w:tcW w:w="564" w:type="dxa"/>
          <w:tcBorders>
            <w:top w:val="single" w:sz="6"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603"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23" w:type="dxa"/>
          <w:tcBorders>
            <w:top w:val="single" w:sz="6" w:space="0" w:color="auto"/>
            <w:left w:val="single" w:sz="12" w:space="0" w:color="auto"/>
            <w:bottom w:val="single" w:sz="6" w:space="0" w:color="auto"/>
          </w:tcBorders>
          <w:vAlign w:val="center"/>
        </w:tcPr>
        <w:p w:rsidR="00775873" w:rsidRPr="000007BE" w:rsidRDefault="00775873" w:rsidP="00D17EFC">
          <w:pPr>
            <w:jc w:val="center"/>
            <w:rPr>
              <w:rFonts w:ascii="Arial Narrow" w:hAnsi="Arial Narrow" w:cs="Arial"/>
              <w:sz w:val="16"/>
            </w:rPr>
          </w:pPr>
        </w:p>
      </w:tc>
      <w:tc>
        <w:tcPr>
          <w:tcW w:w="6804" w:type="dxa"/>
          <w:gridSpan w:val="4"/>
          <w:vMerge w:val="restart"/>
          <w:tcBorders>
            <w:top w:val="single" w:sz="12" w:space="0" w:color="auto"/>
            <w:left w:val="single" w:sz="12" w:space="0" w:color="auto"/>
          </w:tcBorders>
          <w:vAlign w:val="center"/>
        </w:tcPr>
        <w:p w:rsidR="00775873" w:rsidRPr="00AA6694" w:rsidRDefault="00DC110B" w:rsidP="009646B5">
          <w:pPr>
            <w:jc w:val="center"/>
            <w:rPr>
              <w:rFonts w:ascii="Arial Narrow" w:hAnsi="Arial Narrow"/>
              <w:sz w:val="28"/>
              <w:szCs w:val="28"/>
            </w:rPr>
          </w:pPr>
          <w:sdt>
            <w:sdtPr>
              <w:rPr>
                <w:rFonts w:ascii="Arial Narrow" w:hAnsi="Arial Narrow"/>
                <w:sz w:val="28"/>
                <w:szCs w:val="28"/>
              </w:rPr>
              <w:alias w:val="Номер проекта"/>
              <w:tag w:val="Номер проекта"/>
              <w:id w:val="-1518303515"/>
              <w:dataBinding w:prefixMappings="xmlns:ns0='http://purl.org/dc/elements/1.1/' xmlns:ns1='http://schemas.openxmlformats.org/package/2006/metadata/core-properties' " w:xpath="/ns1:coreProperties[1]/ns0:creator[1]" w:storeItemID="{6C3C8BC8-F283-45AE-878A-BAB7291924A1}"/>
              <w:text/>
            </w:sdtPr>
            <w:sdtEndPr/>
            <w:sdtContent>
              <w:r w:rsidR="00775873">
                <w:rPr>
                  <w:rFonts w:ascii="Arial Narrow" w:hAnsi="Arial Narrow"/>
                  <w:sz w:val="28"/>
                  <w:szCs w:val="28"/>
                </w:rPr>
                <w:t>XX123456-78-</w:t>
              </w:r>
            </w:sdtContent>
          </w:sdt>
          <w:r w:rsidR="00775873">
            <w:rPr>
              <w:rFonts w:ascii="Arial Narrow" w:hAnsi="Arial Narrow"/>
              <w:sz w:val="28"/>
              <w:szCs w:val="28"/>
            </w:rPr>
            <w:t>СП</w:t>
          </w:r>
        </w:p>
      </w:tc>
    </w:tr>
    <w:tr w:rsidR="00775873" w:rsidRPr="00CD60F3" w:rsidTr="002127F0">
      <w:trPr>
        <w:cantSplit/>
        <w:trHeight w:hRule="exact" w:val="283"/>
      </w:trPr>
      <w:tc>
        <w:tcPr>
          <w:tcW w:w="564" w:type="dxa"/>
          <w:tcBorders>
            <w:top w:val="single" w:sz="6" w:space="0" w:color="auto"/>
            <w:right w:val="single" w:sz="12" w:space="0" w:color="auto"/>
          </w:tcBorders>
          <w:vAlign w:val="center"/>
        </w:tcPr>
        <w:p w:rsidR="00775873" w:rsidRPr="000007BE" w:rsidRDefault="00775873" w:rsidP="00D17EFC">
          <w:pPr>
            <w:rPr>
              <w:rFonts w:ascii="Arial Narrow" w:hAnsi="Arial Narrow" w:cs="Arial"/>
              <w:sz w:val="16"/>
            </w:rPr>
          </w:pPr>
        </w:p>
      </w:tc>
      <w:tc>
        <w:tcPr>
          <w:tcW w:w="567"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67"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603"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807" w:type="dxa"/>
          <w:tcBorders>
            <w:top w:val="single" w:sz="6"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16"/>
            </w:rPr>
          </w:pPr>
        </w:p>
      </w:tc>
      <w:tc>
        <w:tcPr>
          <w:tcW w:w="523" w:type="dxa"/>
          <w:tcBorders>
            <w:top w:val="single" w:sz="6" w:space="0" w:color="auto"/>
            <w:left w:val="single" w:sz="12" w:space="0" w:color="auto"/>
          </w:tcBorders>
          <w:vAlign w:val="center"/>
        </w:tcPr>
        <w:p w:rsidR="00775873" w:rsidRPr="000007BE" w:rsidRDefault="00775873" w:rsidP="00D17EFC">
          <w:pPr>
            <w:jc w:val="center"/>
            <w:rPr>
              <w:rFonts w:ascii="Arial Narrow" w:hAnsi="Arial Narrow" w:cs="Arial"/>
              <w:sz w:val="16"/>
            </w:rPr>
          </w:pPr>
        </w:p>
      </w:tc>
      <w:tc>
        <w:tcPr>
          <w:tcW w:w="6804" w:type="dxa"/>
          <w:gridSpan w:val="4"/>
          <w:vMerge/>
          <w:tcBorders>
            <w:left w:val="single" w:sz="12" w:space="0" w:color="auto"/>
          </w:tcBorders>
          <w:vAlign w:val="center"/>
        </w:tcPr>
        <w:p w:rsidR="00775873" w:rsidRPr="000007BE" w:rsidRDefault="00775873" w:rsidP="00D17EFC">
          <w:pPr>
            <w:jc w:val="center"/>
            <w:rPr>
              <w:rFonts w:ascii="Arial Narrow" w:hAnsi="Arial Narrow"/>
              <w:sz w:val="24"/>
              <w:szCs w:val="24"/>
            </w:rPr>
          </w:pPr>
        </w:p>
      </w:tc>
    </w:tr>
    <w:tr w:rsidR="00775873" w:rsidRPr="00CD60F3" w:rsidTr="002127F0">
      <w:trPr>
        <w:cantSplit/>
        <w:trHeight w:hRule="exact" w:val="284"/>
      </w:trPr>
      <w:tc>
        <w:tcPr>
          <w:tcW w:w="564" w:type="dxa"/>
          <w:tcBorders>
            <w:top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Изм.</w:t>
          </w:r>
        </w:p>
      </w:tc>
      <w:tc>
        <w:tcPr>
          <w:tcW w:w="567"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sz w:val="18"/>
              <w:szCs w:val="18"/>
            </w:rPr>
          </w:pPr>
          <w:proofErr w:type="spellStart"/>
          <w:r w:rsidRPr="000007BE">
            <w:rPr>
              <w:rFonts w:ascii="Arial Narrow" w:hAnsi="Arial Narrow" w:cs="Arial"/>
              <w:sz w:val="18"/>
              <w:szCs w:val="18"/>
            </w:rPr>
            <w:t>Кол.уч</w:t>
          </w:r>
          <w:proofErr w:type="spellEnd"/>
        </w:p>
      </w:tc>
      <w:tc>
        <w:tcPr>
          <w:tcW w:w="567"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Лист</w:t>
          </w:r>
        </w:p>
      </w:tc>
      <w:tc>
        <w:tcPr>
          <w:tcW w:w="603"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№док</w:t>
          </w:r>
        </w:p>
      </w:tc>
      <w:tc>
        <w:tcPr>
          <w:tcW w:w="807" w:type="dxa"/>
          <w:tcBorders>
            <w:top w:val="single" w:sz="12" w:space="0" w:color="auto"/>
            <w:left w:val="single" w:sz="12" w:space="0" w:color="auto"/>
            <w:bottom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Подп.</w:t>
          </w:r>
        </w:p>
      </w:tc>
      <w:tc>
        <w:tcPr>
          <w:tcW w:w="523" w:type="dxa"/>
          <w:tcBorders>
            <w:top w:val="single" w:sz="12" w:space="0" w:color="auto"/>
            <w:left w:val="single" w:sz="12" w:space="0" w:color="auto"/>
            <w:bottom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Дата</w:t>
          </w:r>
        </w:p>
      </w:tc>
      <w:tc>
        <w:tcPr>
          <w:tcW w:w="6804" w:type="dxa"/>
          <w:gridSpan w:val="4"/>
          <w:vMerge/>
          <w:tcBorders>
            <w:left w:val="single" w:sz="12" w:space="0" w:color="auto"/>
            <w:bottom w:val="single" w:sz="12" w:space="0" w:color="auto"/>
          </w:tcBorders>
          <w:vAlign w:val="center"/>
        </w:tcPr>
        <w:p w:rsidR="00775873" w:rsidRPr="000007BE" w:rsidRDefault="00775873" w:rsidP="00D17EFC">
          <w:pPr>
            <w:jc w:val="center"/>
            <w:rPr>
              <w:rFonts w:ascii="Arial Narrow" w:hAnsi="Arial Narrow"/>
              <w:sz w:val="24"/>
              <w:szCs w:val="24"/>
            </w:rPr>
          </w:pPr>
        </w:p>
      </w:tc>
    </w:tr>
    <w:tr w:rsidR="00775873" w:rsidRPr="00E03096" w:rsidTr="00E704EA">
      <w:trPr>
        <w:cantSplit/>
        <w:trHeight w:hRule="exact" w:val="284"/>
      </w:trPr>
      <w:tc>
        <w:tcPr>
          <w:tcW w:w="1131" w:type="dxa"/>
          <w:gridSpan w:val="2"/>
          <w:tcBorders>
            <w:top w:val="single" w:sz="12" w:space="0" w:color="auto"/>
            <w:bottom w:val="single" w:sz="6" w:space="0" w:color="auto"/>
            <w:right w:val="single" w:sz="12" w:space="0" w:color="auto"/>
          </w:tcBorders>
          <w:vAlign w:val="center"/>
        </w:tcPr>
        <w:p w:rsidR="00775873" w:rsidRPr="000007BE" w:rsidRDefault="00775873" w:rsidP="00D17EFC">
          <w:pPr>
            <w:rPr>
              <w:rFonts w:ascii="Arial Narrow" w:hAnsi="Arial Narrow" w:cs="Arial"/>
            </w:rPr>
          </w:pPr>
        </w:p>
      </w:tc>
      <w:tc>
        <w:tcPr>
          <w:tcW w:w="1170" w:type="dxa"/>
          <w:gridSpan w:val="2"/>
          <w:tcBorders>
            <w:top w:val="single" w:sz="12" w:space="0" w:color="auto"/>
            <w:left w:val="single" w:sz="12" w:space="0" w:color="auto"/>
            <w:bottom w:val="single" w:sz="6" w:space="0" w:color="auto"/>
            <w:right w:val="single" w:sz="12" w:space="0" w:color="auto"/>
          </w:tcBorders>
          <w:vAlign w:val="center"/>
        </w:tcPr>
        <w:p w:rsidR="00775873" w:rsidRPr="00AF4950" w:rsidRDefault="00775873" w:rsidP="00771696">
          <w:pPr>
            <w:tabs>
              <w:tab w:val="left" w:pos="3969"/>
              <w:tab w:val="left" w:pos="6237"/>
            </w:tabs>
            <w:ind w:right="2"/>
            <w:rPr>
              <w:rFonts w:ascii="Arial Narrow" w:hAnsi="Arial Narrow"/>
              <w:color w:val="FF0000"/>
            </w:rPr>
          </w:pPr>
        </w:p>
      </w:tc>
      <w:tc>
        <w:tcPr>
          <w:tcW w:w="807" w:type="dxa"/>
          <w:tcBorders>
            <w:top w:val="single" w:sz="12" w:space="0" w:color="auto"/>
            <w:left w:val="single" w:sz="12" w:space="0" w:color="auto"/>
            <w:bottom w:val="single" w:sz="6" w:space="0" w:color="auto"/>
            <w:right w:val="single" w:sz="12" w:space="0" w:color="auto"/>
          </w:tcBorders>
          <w:vAlign w:val="center"/>
        </w:tcPr>
        <w:p w:rsidR="00775873" w:rsidRPr="000007BE" w:rsidRDefault="00775873" w:rsidP="00872053">
          <w:pPr>
            <w:rPr>
              <w:rFonts w:ascii="Arial Narrow" w:hAnsi="Arial Narrow" w:cs="Arial"/>
              <w:sz w:val="16"/>
            </w:rPr>
          </w:pPr>
        </w:p>
      </w:tc>
      <w:tc>
        <w:tcPr>
          <w:tcW w:w="523" w:type="dxa"/>
          <w:tcBorders>
            <w:top w:val="single" w:sz="12" w:space="0" w:color="auto"/>
            <w:left w:val="single" w:sz="12" w:space="0" w:color="auto"/>
            <w:bottom w:val="single" w:sz="6" w:space="0" w:color="auto"/>
            <w:right w:val="single" w:sz="12" w:space="0" w:color="auto"/>
          </w:tcBorders>
          <w:vAlign w:val="center"/>
        </w:tcPr>
        <w:p w:rsidR="00775873" w:rsidRPr="000007BE" w:rsidRDefault="00775873" w:rsidP="00CB5DD3">
          <w:pPr>
            <w:jc w:val="center"/>
            <w:rPr>
              <w:rFonts w:ascii="Arial Narrow" w:hAnsi="Arial Narrow" w:cs="Arial"/>
              <w:sz w:val="14"/>
              <w:szCs w:val="14"/>
            </w:rPr>
          </w:pPr>
        </w:p>
      </w:tc>
      <w:tc>
        <w:tcPr>
          <w:tcW w:w="3982" w:type="dxa"/>
          <w:vMerge w:val="restart"/>
          <w:tcBorders>
            <w:top w:val="single" w:sz="12" w:space="0" w:color="auto"/>
            <w:left w:val="nil"/>
            <w:right w:val="single" w:sz="12" w:space="0" w:color="auto"/>
          </w:tcBorders>
          <w:vAlign w:val="center"/>
        </w:tcPr>
        <w:p w:rsidR="00775873" w:rsidRPr="000007BE" w:rsidRDefault="00775873" w:rsidP="00934175">
          <w:pPr>
            <w:tabs>
              <w:tab w:val="left" w:pos="3920"/>
              <w:tab w:val="left" w:pos="3969"/>
              <w:tab w:val="left" w:pos="6237"/>
            </w:tabs>
            <w:jc w:val="center"/>
            <w:rPr>
              <w:rFonts w:ascii="Arial Narrow" w:hAnsi="Arial Narrow"/>
              <w:b/>
              <w:sz w:val="28"/>
              <w:szCs w:val="28"/>
            </w:rPr>
          </w:pPr>
          <w:r w:rsidRPr="000007BE">
            <w:rPr>
              <w:rFonts w:ascii="Arial Narrow" w:hAnsi="Arial Narrow"/>
              <w:sz w:val="24"/>
              <w:szCs w:val="24"/>
            </w:rPr>
            <w:t>С</w:t>
          </w:r>
          <w:r>
            <w:rPr>
              <w:rFonts w:ascii="Arial Narrow" w:hAnsi="Arial Narrow"/>
              <w:sz w:val="24"/>
              <w:szCs w:val="24"/>
            </w:rPr>
            <w:t>правка главного инженера проекта</w:t>
          </w:r>
        </w:p>
      </w:tc>
      <w:tc>
        <w:tcPr>
          <w:tcW w:w="846" w:type="dxa"/>
          <w:tcBorders>
            <w:top w:val="single" w:sz="12" w:space="0" w:color="auto"/>
            <w:left w:val="nil"/>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Стадия</w:t>
          </w:r>
        </w:p>
      </w:tc>
      <w:tc>
        <w:tcPr>
          <w:tcW w:w="846" w:type="dxa"/>
          <w:tcBorders>
            <w:top w:val="single" w:sz="12"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Лист</w:t>
          </w:r>
        </w:p>
      </w:tc>
      <w:tc>
        <w:tcPr>
          <w:tcW w:w="1130" w:type="dxa"/>
          <w:tcBorders>
            <w:top w:val="single" w:sz="12" w:space="0" w:color="auto"/>
            <w:left w:val="single" w:sz="12" w:space="0" w:color="auto"/>
          </w:tcBorders>
          <w:vAlign w:val="center"/>
        </w:tcPr>
        <w:p w:rsidR="00775873" w:rsidRPr="000007BE" w:rsidRDefault="00775873" w:rsidP="00D17EFC">
          <w:pPr>
            <w:jc w:val="center"/>
            <w:rPr>
              <w:rFonts w:ascii="Arial Narrow" w:hAnsi="Arial Narrow" w:cs="Arial"/>
            </w:rPr>
          </w:pPr>
          <w:r w:rsidRPr="000007BE">
            <w:rPr>
              <w:rFonts w:ascii="Arial Narrow" w:hAnsi="Arial Narrow" w:cs="Arial"/>
            </w:rPr>
            <w:t>Листов</w:t>
          </w:r>
        </w:p>
      </w:tc>
    </w:tr>
    <w:tr w:rsidR="00775873" w:rsidRPr="00E03096" w:rsidTr="002127F0">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775873" w:rsidRPr="000007BE" w:rsidRDefault="00775873" w:rsidP="00D17EFC">
          <w:pPr>
            <w:rPr>
              <w:rFonts w:ascii="Arial Narrow" w:hAnsi="Arial Narrow" w:cs="Arial"/>
            </w:rPr>
          </w:pP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775873" w:rsidRPr="00AF4950" w:rsidRDefault="00775873" w:rsidP="00771696">
          <w:pPr>
            <w:tabs>
              <w:tab w:val="left" w:pos="3969"/>
              <w:tab w:val="left" w:pos="6237"/>
            </w:tabs>
            <w:ind w:right="57"/>
            <w:rPr>
              <w:rFonts w:ascii="Arial Narrow" w:hAnsi="Arial Narrow"/>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872053">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8F5BFD">
          <w:pPr>
            <w:jc w:val="center"/>
            <w:rPr>
              <w:rFonts w:ascii="Arial Narrow" w:hAnsi="Arial Narrow" w:cs="Arial"/>
              <w:sz w:val="14"/>
              <w:szCs w:val="14"/>
            </w:rPr>
          </w:pPr>
        </w:p>
      </w:tc>
      <w:tc>
        <w:tcPr>
          <w:tcW w:w="3982" w:type="dxa"/>
          <w:vMerge/>
          <w:tcBorders>
            <w:left w:val="nil"/>
            <w:right w:val="single" w:sz="12" w:space="0" w:color="auto"/>
          </w:tcBorders>
          <w:vAlign w:val="center"/>
        </w:tcPr>
        <w:p w:rsidR="00775873" w:rsidRPr="000007BE" w:rsidRDefault="00775873" w:rsidP="00D17EFC">
          <w:pPr>
            <w:jc w:val="center"/>
            <w:rPr>
              <w:rFonts w:ascii="Arial Narrow" w:hAnsi="Arial Narrow" w:cs="Arial"/>
              <w:sz w:val="24"/>
              <w:szCs w:val="24"/>
            </w:rPr>
          </w:pPr>
        </w:p>
      </w:tc>
      <w:tc>
        <w:tcPr>
          <w:tcW w:w="846" w:type="dxa"/>
          <w:vMerge w:val="restart"/>
          <w:tcBorders>
            <w:top w:val="single" w:sz="12" w:space="0" w:color="auto"/>
            <w:left w:val="nil"/>
            <w:right w:val="single" w:sz="12" w:space="0" w:color="auto"/>
          </w:tcBorders>
          <w:vAlign w:val="center"/>
        </w:tcPr>
        <w:p w:rsidR="00775873" w:rsidRPr="000007BE" w:rsidRDefault="00775873" w:rsidP="00D17EFC">
          <w:pPr>
            <w:pStyle w:val="7"/>
            <w:rPr>
              <w:rFonts w:ascii="Arial Narrow" w:hAnsi="Arial Narrow"/>
              <w:sz w:val="24"/>
              <w:szCs w:val="24"/>
            </w:rPr>
          </w:pPr>
          <w:r w:rsidRPr="000007BE">
            <w:rPr>
              <w:rFonts w:ascii="Arial Narrow" w:hAnsi="Arial Narrow"/>
              <w:sz w:val="24"/>
              <w:szCs w:val="24"/>
            </w:rPr>
            <w:t>П</w:t>
          </w:r>
        </w:p>
      </w:tc>
      <w:tc>
        <w:tcPr>
          <w:tcW w:w="846" w:type="dxa"/>
          <w:vMerge w:val="restart"/>
          <w:tcBorders>
            <w:top w:val="single" w:sz="12" w:space="0" w:color="auto"/>
            <w:left w:val="single" w:sz="12" w:space="0" w:color="auto"/>
            <w:right w:val="single" w:sz="12" w:space="0" w:color="auto"/>
          </w:tcBorders>
          <w:vAlign w:val="center"/>
        </w:tcPr>
        <w:p w:rsidR="00775873" w:rsidRPr="000007BE" w:rsidRDefault="00775873" w:rsidP="00D17EFC">
          <w:pPr>
            <w:jc w:val="center"/>
            <w:rPr>
              <w:rFonts w:ascii="Arial Narrow" w:hAnsi="Arial Narrow" w:cs="Arial"/>
              <w:sz w:val="24"/>
              <w:szCs w:val="24"/>
              <w:lang w:val="en-US"/>
            </w:rPr>
          </w:pPr>
          <w:r w:rsidRPr="000007BE">
            <w:rPr>
              <w:rFonts w:ascii="Arial Narrow" w:hAnsi="Arial Narrow" w:cs="Arial"/>
              <w:sz w:val="24"/>
              <w:szCs w:val="24"/>
            </w:rPr>
            <w:fldChar w:fldCharType="begin"/>
          </w:r>
          <w:r w:rsidRPr="000007BE">
            <w:rPr>
              <w:rFonts w:ascii="Arial Narrow" w:hAnsi="Arial Narrow" w:cs="Arial"/>
              <w:sz w:val="24"/>
              <w:szCs w:val="24"/>
            </w:rPr>
            <w:instrText xml:space="preserve"> page </w:instrText>
          </w:r>
          <w:r w:rsidRPr="000007BE">
            <w:rPr>
              <w:rFonts w:ascii="Arial Narrow" w:hAnsi="Arial Narrow" w:cs="Arial"/>
              <w:sz w:val="24"/>
              <w:szCs w:val="24"/>
            </w:rPr>
            <w:fldChar w:fldCharType="separate"/>
          </w:r>
          <w:r w:rsidR="00740C6F">
            <w:rPr>
              <w:rFonts w:ascii="Arial Narrow" w:hAnsi="Arial Narrow" w:cs="Arial"/>
              <w:noProof/>
              <w:sz w:val="24"/>
              <w:szCs w:val="24"/>
            </w:rPr>
            <w:t>1</w:t>
          </w:r>
          <w:r w:rsidRPr="000007BE">
            <w:rPr>
              <w:rFonts w:ascii="Arial Narrow" w:hAnsi="Arial Narrow" w:cs="Arial"/>
              <w:sz w:val="24"/>
              <w:szCs w:val="24"/>
            </w:rPr>
            <w:fldChar w:fldCharType="end"/>
          </w:r>
        </w:p>
      </w:tc>
      <w:tc>
        <w:tcPr>
          <w:tcW w:w="1130" w:type="dxa"/>
          <w:vMerge w:val="restart"/>
          <w:tcBorders>
            <w:top w:val="single" w:sz="12" w:space="0" w:color="auto"/>
            <w:left w:val="single" w:sz="12" w:space="0" w:color="auto"/>
          </w:tcBorders>
          <w:vAlign w:val="center"/>
        </w:tcPr>
        <w:p w:rsidR="00775873" w:rsidRPr="000007BE" w:rsidRDefault="00775873" w:rsidP="00D17EFC">
          <w:pPr>
            <w:jc w:val="center"/>
            <w:rPr>
              <w:rFonts w:ascii="Arial Narrow" w:hAnsi="Arial Narrow" w:cs="Arial"/>
              <w:sz w:val="24"/>
              <w:szCs w:val="24"/>
            </w:rPr>
          </w:pPr>
          <w:r w:rsidRPr="000007BE">
            <w:rPr>
              <w:rFonts w:ascii="Arial Narrow" w:hAnsi="Arial Narrow" w:cs="Arial"/>
              <w:sz w:val="24"/>
              <w:szCs w:val="24"/>
            </w:rPr>
            <w:t>1</w:t>
          </w:r>
        </w:p>
      </w:tc>
    </w:tr>
    <w:tr w:rsidR="00775873" w:rsidRPr="00E03096" w:rsidTr="002127F0">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775873" w:rsidRPr="000007BE" w:rsidRDefault="00775873" w:rsidP="00CB5DD3">
          <w:pPr>
            <w:rPr>
              <w:rFonts w:ascii="Arial Narrow" w:hAnsi="Arial Narrow" w:cs="Arial"/>
            </w:rPr>
          </w:pPr>
          <w:r w:rsidRPr="000007BE">
            <w:rPr>
              <w:rFonts w:ascii="Arial Narrow" w:hAnsi="Arial Narrow" w:cs="Arial"/>
            </w:rPr>
            <w:t>ГИП</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775873" w:rsidRPr="008F5BFD" w:rsidRDefault="00775873" w:rsidP="00CB5DD3">
          <w:pPr>
            <w:tabs>
              <w:tab w:val="left" w:pos="3969"/>
              <w:tab w:val="left" w:pos="6237"/>
            </w:tabs>
            <w:spacing w:before="20"/>
            <w:rPr>
              <w:rFonts w:ascii="Arial Narrow" w:hAnsi="Arial Narrow" w:cs="Arial"/>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CB5DD3">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CB5DD3">
          <w:pPr>
            <w:jc w:val="center"/>
            <w:rPr>
              <w:rFonts w:ascii="Arial Narrow" w:hAnsi="Arial Narrow" w:cs="Arial"/>
              <w:sz w:val="14"/>
              <w:szCs w:val="14"/>
            </w:rPr>
          </w:pPr>
          <w:r>
            <w:rPr>
              <w:rFonts w:ascii="Arial Narrow" w:hAnsi="Arial Narrow" w:cs="Arial"/>
              <w:sz w:val="14"/>
              <w:szCs w:val="14"/>
            </w:rPr>
            <w:t>04.19</w:t>
          </w:r>
        </w:p>
      </w:tc>
      <w:tc>
        <w:tcPr>
          <w:tcW w:w="3982" w:type="dxa"/>
          <w:vMerge/>
          <w:tcBorders>
            <w:left w:val="nil"/>
            <w:right w:val="single" w:sz="12" w:space="0" w:color="auto"/>
          </w:tcBorders>
          <w:vAlign w:val="center"/>
        </w:tcPr>
        <w:p w:rsidR="00775873" w:rsidRPr="000007BE" w:rsidRDefault="00775873" w:rsidP="00CB5DD3">
          <w:pPr>
            <w:jc w:val="center"/>
            <w:rPr>
              <w:rFonts w:ascii="Arial Narrow" w:hAnsi="Arial Narrow" w:cs="Arial"/>
              <w:sz w:val="24"/>
              <w:szCs w:val="24"/>
            </w:rPr>
          </w:pPr>
        </w:p>
      </w:tc>
      <w:tc>
        <w:tcPr>
          <w:tcW w:w="846" w:type="dxa"/>
          <w:vMerge/>
          <w:tcBorders>
            <w:left w:val="nil"/>
            <w:bottom w:val="single" w:sz="12" w:space="0" w:color="auto"/>
            <w:right w:val="single" w:sz="12" w:space="0" w:color="auto"/>
          </w:tcBorders>
          <w:vAlign w:val="center"/>
        </w:tcPr>
        <w:p w:rsidR="00775873" w:rsidRPr="000007BE" w:rsidRDefault="00775873" w:rsidP="00CB5DD3">
          <w:pPr>
            <w:jc w:val="center"/>
            <w:rPr>
              <w:rFonts w:ascii="Arial Narrow" w:hAnsi="Arial Narrow" w:cs="Arial"/>
              <w:sz w:val="28"/>
            </w:rPr>
          </w:pPr>
        </w:p>
      </w:tc>
      <w:tc>
        <w:tcPr>
          <w:tcW w:w="846" w:type="dxa"/>
          <w:vMerge/>
          <w:tcBorders>
            <w:left w:val="single" w:sz="12" w:space="0" w:color="auto"/>
            <w:bottom w:val="single" w:sz="12" w:space="0" w:color="auto"/>
            <w:right w:val="single" w:sz="12" w:space="0" w:color="auto"/>
          </w:tcBorders>
          <w:vAlign w:val="center"/>
        </w:tcPr>
        <w:p w:rsidR="00775873" w:rsidRPr="000007BE" w:rsidRDefault="00775873" w:rsidP="00CB5DD3">
          <w:pPr>
            <w:jc w:val="center"/>
            <w:rPr>
              <w:rFonts w:ascii="Arial Narrow" w:hAnsi="Arial Narrow" w:cs="Arial"/>
              <w:sz w:val="28"/>
            </w:rPr>
          </w:pPr>
        </w:p>
      </w:tc>
      <w:tc>
        <w:tcPr>
          <w:tcW w:w="1130" w:type="dxa"/>
          <w:vMerge/>
          <w:tcBorders>
            <w:left w:val="single" w:sz="12" w:space="0" w:color="auto"/>
            <w:bottom w:val="single" w:sz="12" w:space="0" w:color="auto"/>
          </w:tcBorders>
          <w:vAlign w:val="center"/>
        </w:tcPr>
        <w:p w:rsidR="00775873" w:rsidRPr="000007BE" w:rsidRDefault="00775873" w:rsidP="00CB5DD3">
          <w:pPr>
            <w:jc w:val="center"/>
            <w:rPr>
              <w:rFonts w:ascii="Arial Narrow" w:hAnsi="Arial Narrow" w:cs="Arial"/>
              <w:sz w:val="28"/>
            </w:rPr>
          </w:pPr>
        </w:p>
      </w:tc>
    </w:tr>
    <w:tr w:rsidR="00775873" w:rsidRPr="00E03096" w:rsidTr="002127F0">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775873" w:rsidRPr="000007BE" w:rsidRDefault="00775873" w:rsidP="00CB5DD3">
          <w:pPr>
            <w:pStyle w:val="a8"/>
            <w:tabs>
              <w:tab w:val="clear" w:pos="4153"/>
              <w:tab w:val="clear" w:pos="8306"/>
            </w:tabs>
            <w:ind w:firstLine="25"/>
            <w:rPr>
              <w:rFonts w:ascii="Arial Narrow" w:hAnsi="Arial Narrow" w:cs="Arial"/>
            </w:rPr>
          </w:pPr>
          <w:r w:rsidRPr="000007BE">
            <w:rPr>
              <w:rFonts w:ascii="Arial Narrow" w:hAnsi="Arial Narrow" w:cs="Arial"/>
            </w:rPr>
            <w:t>Н. контр</w:t>
          </w:r>
          <w:r w:rsidRPr="000007BE">
            <w:rPr>
              <w:rFonts w:ascii="Arial Narrow" w:hAnsi="Arial Narrow" w:cs="Arial"/>
              <w:lang w:val="en-US"/>
            </w:rPr>
            <w:t>.</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775873" w:rsidRPr="008F5BFD" w:rsidRDefault="00775873" w:rsidP="00CB5DD3">
          <w:pPr>
            <w:rPr>
              <w:rFonts w:ascii="Arial Narrow" w:hAnsi="Arial Narrow"/>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CB5DD3">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0007BE" w:rsidRDefault="00775873" w:rsidP="001F1C8B">
          <w:pPr>
            <w:jc w:val="center"/>
            <w:rPr>
              <w:rFonts w:ascii="Arial Narrow" w:hAnsi="Arial Narrow" w:cs="Arial"/>
              <w:sz w:val="16"/>
            </w:rPr>
          </w:pPr>
          <w:r>
            <w:rPr>
              <w:rFonts w:ascii="Arial Narrow" w:hAnsi="Arial Narrow" w:cs="Arial"/>
              <w:sz w:val="14"/>
              <w:szCs w:val="14"/>
            </w:rPr>
            <w:t>04.19</w:t>
          </w:r>
        </w:p>
      </w:tc>
      <w:tc>
        <w:tcPr>
          <w:tcW w:w="3982" w:type="dxa"/>
          <w:vMerge/>
          <w:tcBorders>
            <w:left w:val="nil"/>
            <w:right w:val="single" w:sz="12" w:space="0" w:color="auto"/>
          </w:tcBorders>
          <w:vAlign w:val="center"/>
        </w:tcPr>
        <w:p w:rsidR="00775873" w:rsidRPr="000007BE" w:rsidRDefault="00775873" w:rsidP="00CB5DD3">
          <w:pPr>
            <w:pStyle w:val="21"/>
            <w:spacing w:line="240" w:lineRule="auto"/>
            <w:ind w:firstLine="0"/>
            <w:jc w:val="center"/>
            <w:rPr>
              <w:rFonts w:ascii="Arial Narrow" w:hAnsi="Arial Narrow" w:cs="Arial"/>
              <w:szCs w:val="24"/>
              <w:lang w:val="en-US"/>
            </w:rPr>
          </w:pPr>
        </w:p>
      </w:tc>
      <w:tc>
        <w:tcPr>
          <w:tcW w:w="2822" w:type="dxa"/>
          <w:gridSpan w:val="3"/>
          <w:vMerge w:val="restart"/>
          <w:tcBorders>
            <w:top w:val="single" w:sz="12" w:space="0" w:color="auto"/>
            <w:left w:val="nil"/>
          </w:tcBorders>
        </w:tcPr>
        <w:p w:rsidR="00775873" w:rsidRPr="000007BE" w:rsidRDefault="00442182" w:rsidP="00CB5DD3">
          <w:pPr>
            <w:pStyle w:val="21"/>
            <w:spacing w:line="240" w:lineRule="auto"/>
            <w:ind w:firstLine="0"/>
            <w:jc w:val="center"/>
            <w:rPr>
              <w:rFonts w:ascii="Arial Narrow" w:hAnsi="Arial Narrow" w:cs="Arial"/>
              <w:sz w:val="22"/>
            </w:rPr>
          </w:pPr>
          <w:r w:rsidRPr="00442182">
            <w:rPr>
              <w:rFonts w:ascii="Arial Narrow" w:hAnsi="Arial Narrow"/>
              <w:sz w:val="20"/>
            </w:rPr>
            <w:t>ООО «</w:t>
          </w:r>
          <w:r w:rsidR="00C562B3" w:rsidRPr="00C562B3">
            <w:rPr>
              <w:rFonts w:ascii="Arial Narrow" w:hAnsi="Arial Narrow"/>
              <w:sz w:val="20"/>
            </w:rPr>
            <w:t>ХХХХХХХХ</w:t>
          </w:r>
          <w:r w:rsidRPr="00442182">
            <w:rPr>
              <w:rFonts w:ascii="Arial Narrow" w:hAnsi="Arial Narrow"/>
              <w:sz w:val="20"/>
            </w:rPr>
            <w:t>»</w:t>
          </w:r>
        </w:p>
      </w:tc>
    </w:tr>
    <w:tr w:rsidR="00775873" w:rsidRPr="00E03096" w:rsidTr="002127F0">
      <w:trPr>
        <w:cantSplit/>
        <w:trHeight w:hRule="exact" w:val="283"/>
      </w:trPr>
      <w:tc>
        <w:tcPr>
          <w:tcW w:w="1131" w:type="dxa"/>
          <w:gridSpan w:val="2"/>
          <w:tcBorders>
            <w:top w:val="single" w:sz="6" w:space="0" w:color="auto"/>
            <w:right w:val="single" w:sz="12" w:space="0" w:color="auto"/>
          </w:tcBorders>
          <w:vAlign w:val="center"/>
        </w:tcPr>
        <w:p w:rsidR="00775873" w:rsidRPr="00CA0075" w:rsidRDefault="00775873" w:rsidP="00D17EFC">
          <w:pPr>
            <w:ind w:firstLine="25"/>
            <w:rPr>
              <w:rFonts w:ascii="ISOCPEUR" w:hAnsi="ISOCPEUR" w:cs="Arial"/>
              <w:i/>
            </w:rPr>
          </w:pPr>
        </w:p>
      </w:tc>
      <w:tc>
        <w:tcPr>
          <w:tcW w:w="1170" w:type="dxa"/>
          <w:gridSpan w:val="2"/>
          <w:tcBorders>
            <w:top w:val="single" w:sz="6" w:space="0" w:color="auto"/>
            <w:left w:val="single" w:sz="12" w:space="0" w:color="auto"/>
            <w:right w:val="single" w:sz="12" w:space="0" w:color="auto"/>
          </w:tcBorders>
          <w:vAlign w:val="center"/>
        </w:tcPr>
        <w:p w:rsidR="00775873" w:rsidRPr="00CA0075" w:rsidRDefault="00775873" w:rsidP="00D17EFC">
          <w:pPr>
            <w:tabs>
              <w:tab w:val="left" w:pos="3969"/>
              <w:tab w:val="left" w:pos="6237"/>
            </w:tabs>
            <w:spacing w:before="20"/>
            <w:rPr>
              <w:rFonts w:ascii="ISOCPEUR" w:hAnsi="ISOCPEUR"/>
              <w:i/>
            </w:rPr>
          </w:pPr>
        </w:p>
      </w:tc>
      <w:tc>
        <w:tcPr>
          <w:tcW w:w="807" w:type="dxa"/>
          <w:tcBorders>
            <w:top w:val="single" w:sz="6" w:space="0" w:color="auto"/>
            <w:left w:val="single" w:sz="12" w:space="0" w:color="auto"/>
            <w:right w:val="single" w:sz="12" w:space="0" w:color="auto"/>
          </w:tcBorders>
          <w:vAlign w:val="center"/>
        </w:tcPr>
        <w:p w:rsidR="00775873" w:rsidRPr="00CA0075" w:rsidRDefault="00775873" w:rsidP="00872053">
          <w:pPr>
            <w:rPr>
              <w:rFonts w:ascii="ISOCPEUR" w:hAnsi="ISOCPEUR" w:cs="Arial"/>
              <w:i/>
              <w:sz w:val="16"/>
            </w:rPr>
          </w:pPr>
        </w:p>
      </w:tc>
      <w:tc>
        <w:tcPr>
          <w:tcW w:w="523" w:type="dxa"/>
          <w:tcBorders>
            <w:top w:val="single" w:sz="6" w:space="0" w:color="auto"/>
            <w:left w:val="single" w:sz="12" w:space="0" w:color="auto"/>
            <w:right w:val="single" w:sz="12" w:space="0" w:color="auto"/>
          </w:tcBorders>
          <w:vAlign w:val="center"/>
        </w:tcPr>
        <w:p w:rsidR="00775873" w:rsidRPr="00CA0075" w:rsidRDefault="00775873" w:rsidP="00872053">
          <w:pPr>
            <w:jc w:val="center"/>
            <w:rPr>
              <w:rFonts w:ascii="ISOCPEUR" w:hAnsi="ISOCPEUR" w:cs="Arial"/>
              <w:i/>
              <w:sz w:val="14"/>
              <w:szCs w:val="14"/>
            </w:rPr>
          </w:pPr>
        </w:p>
      </w:tc>
      <w:tc>
        <w:tcPr>
          <w:tcW w:w="3982" w:type="dxa"/>
          <w:vMerge/>
          <w:tcBorders>
            <w:left w:val="nil"/>
            <w:right w:val="single" w:sz="12" w:space="0" w:color="auto"/>
          </w:tcBorders>
        </w:tcPr>
        <w:p w:rsidR="00775873" w:rsidRPr="00E03096" w:rsidRDefault="00775873" w:rsidP="00D17EFC">
          <w:pPr>
            <w:jc w:val="center"/>
            <w:rPr>
              <w:rFonts w:ascii="Arial Narrow" w:hAnsi="Arial Narrow" w:cs="Arial"/>
              <w:sz w:val="26"/>
            </w:rPr>
          </w:pPr>
        </w:p>
      </w:tc>
      <w:tc>
        <w:tcPr>
          <w:tcW w:w="2822" w:type="dxa"/>
          <w:gridSpan w:val="3"/>
          <w:vMerge/>
          <w:tcBorders>
            <w:left w:val="nil"/>
          </w:tcBorders>
        </w:tcPr>
        <w:p w:rsidR="00775873" w:rsidRPr="00E03096" w:rsidRDefault="00775873" w:rsidP="00D17EFC">
          <w:pPr>
            <w:jc w:val="center"/>
            <w:rPr>
              <w:rFonts w:ascii="Arial Narrow" w:hAnsi="Arial Narrow" w:cs="Arial"/>
            </w:rPr>
          </w:pPr>
        </w:p>
      </w:tc>
    </w:tr>
  </w:tbl>
  <w:p w:rsidR="00775873" w:rsidRPr="00E03096" w:rsidRDefault="00775873" w:rsidP="00974E2C">
    <w:pPr>
      <w:pStyle w:val="a8"/>
      <w:spacing w:before="80"/>
      <w:rPr>
        <w:rFonts w:ascii="Arial Narrow" w:hAnsi="Arial Narrow" w:cs="Aria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1" w:type="dxa"/>
      <w:tblInd w:w="31" w:type="dxa"/>
      <w:tblLayout w:type="fixed"/>
      <w:tblCellMar>
        <w:left w:w="31" w:type="dxa"/>
        <w:right w:w="31" w:type="dxa"/>
      </w:tblCellMar>
      <w:tblLook w:val="0000" w:firstRow="0" w:lastRow="0" w:firstColumn="0" w:lastColumn="0" w:noHBand="0" w:noVBand="0"/>
    </w:tblPr>
    <w:tblGrid>
      <w:gridCol w:w="564"/>
      <w:gridCol w:w="566"/>
      <w:gridCol w:w="566"/>
      <w:gridCol w:w="566"/>
      <w:gridCol w:w="848"/>
      <w:gridCol w:w="566"/>
      <w:gridCol w:w="6201"/>
      <w:gridCol w:w="554"/>
    </w:tblGrid>
    <w:tr w:rsidR="00775873" w:rsidTr="002127F0">
      <w:trPr>
        <w:cantSplit/>
        <w:trHeight w:hRule="exact" w:val="285"/>
      </w:trPr>
      <w:tc>
        <w:tcPr>
          <w:tcW w:w="10430" w:type="dxa"/>
          <w:gridSpan w:val="8"/>
          <w:tcBorders>
            <w:bottom w:val="single" w:sz="12" w:space="0" w:color="auto"/>
          </w:tcBorders>
        </w:tcPr>
        <w:p w:rsidR="00775873" w:rsidRDefault="00775873" w:rsidP="00D40B34">
          <w:pPr>
            <w:ind w:right="360"/>
            <w:jc w:val="center"/>
            <w:rPr>
              <w:sz w:val="18"/>
            </w:rPr>
          </w:pPr>
        </w:p>
      </w:tc>
    </w:tr>
    <w:tr w:rsidR="00775873" w:rsidRPr="00B10688" w:rsidTr="002127F0">
      <w:trPr>
        <w:cantSplit/>
        <w:trHeight w:hRule="exact" w:val="285"/>
      </w:trPr>
      <w:tc>
        <w:tcPr>
          <w:tcW w:w="564" w:type="dxa"/>
          <w:tcBorders>
            <w:top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848"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12" w:space="0" w:color="auto"/>
            <w:left w:val="single" w:sz="12" w:space="0" w:color="auto"/>
            <w:bottom w:val="single" w:sz="6" w:space="0" w:color="auto"/>
            <w:right w:val="single" w:sz="12" w:space="0" w:color="auto"/>
          </w:tcBorders>
        </w:tcPr>
        <w:p w:rsidR="00775873" w:rsidRPr="00B10688" w:rsidRDefault="00775873" w:rsidP="00D17EFC">
          <w:pPr>
            <w:rPr>
              <w:rFonts w:ascii="Arial Narrow" w:hAnsi="Arial Narrow" w:cs="Arial"/>
            </w:rPr>
          </w:pPr>
        </w:p>
      </w:tc>
      <w:tc>
        <w:tcPr>
          <w:tcW w:w="6201" w:type="dxa"/>
          <w:vMerge w:val="restart"/>
          <w:tcBorders>
            <w:top w:val="single" w:sz="12" w:space="0" w:color="auto"/>
            <w:left w:val="single" w:sz="12" w:space="0" w:color="auto"/>
            <w:right w:val="single" w:sz="12" w:space="0" w:color="auto"/>
          </w:tcBorders>
          <w:vAlign w:val="center"/>
        </w:tcPr>
        <w:p w:rsidR="00775873" w:rsidRPr="00B10688" w:rsidRDefault="00DC110B" w:rsidP="00E21D68">
          <w:pPr>
            <w:jc w:val="center"/>
            <w:rPr>
              <w:rFonts w:ascii="Arial Narrow" w:hAnsi="Arial Narrow"/>
              <w:position w:val="-2"/>
              <w:sz w:val="28"/>
              <w:szCs w:val="28"/>
            </w:rPr>
          </w:pPr>
          <w:sdt>
            <w:sdtPr>
              <w:rPr>
                <w:rFonts w:ascii="Arial Narrow" w:hAnsi="Arial Narrow"/>
                <w:sz w:val="28"/>
                <w:szCs w:val="28"/>
              </w:rPr>
              <w:alias w:val="номер без КС"/>
              <w:id w:val="912819962"/>
              <w:dataBinding w:xpath="/ns0:ccMap[1]/ns0:ccElement_7033471" w:storeItemID="{CAE4299D-8216-4B97-856F-FECA9FA7D33B}"/>
              <w:text/>
            </w:sdtPr>
            <w:sdtEndPr/>
            <w:sdtContent>
              <w:r w:rsidR="00775873">
                <w:rPr>
                  <w:rFonts w:ascii="Arial Narrow" w:hAnsi="Arial Narrow"/>
                  <w:sz w:val="28"/>
                  <w:szCs w:val="28"/>
                </w:rPr>
                <w:t>XX123456-78</w:t>
              </w:r>
            </w:sdtContent>
          </w:sdt>
          <w:r w:rsidR="00775873" w:rsidRPr="00B10688">
            <w:rPr>
              <w:rFonts w:ascii="Arial Narrow" w:hAnsi="Arial Narrow"/>
              <w:position w:val="-2"/>
              <w:sz w:val="28"/>
              <w:szCs w:val="28"/>
            </w:rPr>
            <w:t xml:space="preserve"> </w:t>
          </w:r>
          <w:r w:rsidR="00775873">
            <w:rPr>
              <w:rFonts w:ascii="Arial Narrow" w:hAnsi="Arial Narrow"/>
              <w:position w:val="-2"/>
              <w:sz w:val="28"/>
              <w:szCs w:val="28"/>
            </w:rPr>
            <w:t>–СОТ.</w:t>
          </w:r>
          <w:r w:rsidR="00775873" w:rsidRPr="00B10688">
            <w:rPr>
              <w:rFonts w:ascii="Arial Narrow" w:hAnsi="Arial Narrow"/>
              <w:position w:val="-2"/>
              <w:sz w:val="28"/>
              <w:szCs w:val="28"/>
            </w:rPr>
            <w:t xml:space="preserve"> ПЗ</w:t>
          </w:r>
        </w:p>
      </w:tc>
      <w:tc>
        <w:tcPr>
          <w:tcW w:w="554" w:type="dxa"/>
          <w:tcBorders>
            <w:top w:val="single" w:sz="12" w:space="0" w:color="auto"/>
            <w:left w:val="single" w:sz="12" w:space="0" w:color="auto"/>
            <w:bottom w:val="single" w:sz="12" w:space="0" w:color="auto"/>
          </w:tcBorders>
        </w:tcPr>
        <w:p w:rsidR="00775873" w:rsidRPr="00B10688" w:rsidRDefault="00775873" w:rsidP="00D17EFC">
          <w:pPr>
            <w:jc w:val="center"/>
            <w:rPr>
              <w:rFonts w:ascii="Arial Narrow" w:hAnsi="Arial Narrow" w:cs="Arial"/>
            </w:rPr>
          </w:pPr>
          <w:r w:rsidRPr="00B10688">
            <w:rPr>
              <w:rFonts w:ascii="Arial Narrow" w:hAnsi="Arial Narrow" w:cs="Arial"/>
            </w:rPr>
            <w:t>Лист</w:t>
          </w:r>
        </w:p>
      </w:tc>
    </w:tr>
    <w:tr w:rsidR="00775873" w:rsidRPr="00B10688" w:rsidTr="002127F0">
      <w:trPr>
        <w:cantSplit/>
        <w:trHeight w:hRule="exact" w:val="285"/>
      </w:trPr>
      <w:tc>
        <w:tcPr>
          <w:tcW w:w="564" w:type="dxa"/>
          <w:tcBorders>
            <w:top w:val="single" w:sz="6"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848"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566" w:type="dxa"/>
          <w:tcBorders>
            <w:top w:val="single" w:sz="6" w:space="0" w:color="auto"/>
            <w:left w:val="single" w:sz="12" w:space="0" w:color="auto"/>
            <w:bottom w:val="single" w:sz="12" w:space="0" w:color="auto"/>
            <w:right w:val="single" w:sz="12" w:space="0" w:color="auto"/>
          </w:tcBorders>
        </w:tcPr>
        <w:p w:rsidR="00775873" w:rsidRPr="00B10688" w:rsidRDefault="00775873" w:rsidP="00D17EFC">
          <w:pPr>
            <w:rPr>
              <w:rFonts w:ascii="Arial Narrow" w:hAnsi="Arial Narrow" w:cs="Arial"/>
            </w:rPr>
          </w:pPr>
        </w:p>
      </w:tc>
      <w:tc>
        <w:tcPr>
          <w:tcW w:w="6201" w:type="dxa"/>
          <w:vMerge/>
          <w:tcBorders>
            <w:left w:val="single" w:sz="12" w:space="0" w:color="auto"/>
            <w:right w:val="single" w:sz="12" w:space="0" w:color="auto"/>
          </w:tcBorders>
        </w:tcPr>
        <w:p w:rsidR="00775873" w:rsidRPr="00B10688" w:rsidRDefault="00775873" w:rsidP="00D17EFC">
          <w:pPr>
            <w:jc w:val="center"/>
            <w:rPr>
              <w:rFonts w:ascii="Arial Narrow" w:hAnsi="Arial Narrow" w:cs="Arial"/>
            </w:rPr>
          </w:pPr>
        </w:p>
      </w:tc>
      <w:tc>
        <w:tcPr>
          <w:tcW w:w="554" w:type="dxa"/>
          <w:vMerge w:val="restart"/>
          <w:tcBorders>
            <w:top w:val="single" w:sz="12" w:space="0" w:color="auto"/>
            <w:left w:val="single" w:sz="12" w:space="0" w:color="auto"/>
          </w:tcBorders>
          <w:vAlign w:val="center"/>
        </w:tcPr>
        <w:p w:rsidR="00775873" w:rsidRPr="00B10688" w:rsidRDefault="00775873" w:rsidP="00D17EFC">
          <w:pPr>
            <w:jc w:val="center"/>
            <w:rPr>
              <w:rFonts w:ascii="Arial Narrow" w:hAnsi="Arial Narrow" w:cs="Arial"/>
              <w:sz w:val="28"/>
              <w:szCs w:val="28"/>
            </w:rPr>
          </w:pPr>
          <w:r w:rsidRPr="00B10688">
            <w:rPr>
              <w:rFonts w:ascii="Arial Narrow" w:hAnsi="Arial Narrow"/>
              <w:sz w:val="24"/>
              <w:szCs w:val="24"/>
              <w:lang w:val="en-US"/>
            </w:rPr>
            <w:fldChar w:fldCharType="begin"/>
          </w:r>
          <w:r w:rsidRPr="00B10688">
            <w:rPr>
              <w:rFonts w:ascii="Arial Narrow" w:hAnsi="Arial Narrow"/>
              <w:sz w:val="24"/>
              <w:szCs w:val="24"/>
            </w:rPr>
            <w:instrText xml:space="preserve"> </w:instrText>
          </w:r>
          <w:r w:rsidRPr="00B10688">
            <w:rPr>
              <w:rFonts w:ascii="Arial Narrow" w:hAnsi="Arial Narrow"/>
              <w:sz w:val="24"/>
              <w:szCs w:val="24"/>
              <w:lang w:val="en-US"/>
            </w:rPr>
            <w:instrText>page</w:instrText>
          </w:r>
          <w:r w:rsidRPr="00B10688">
            <w:rPr>
              <w:rFonts w:ascii="Arial Narrow" w:hAnsi="Arial Narrow"/>
              <w:sz w:val="24"/>
              <w:szCs w:val="24"/>
            </w:rPr>
            <w:instrText xml:space="preserve"> </w:instrText>
          </w:r>
          <w:r w:rsidRPr="00B10688">
            <w:rPr>
              <w:rFonts w:ascii="Arial Narrow" w:hAnsi="Arial Narrow"/>
              <w:sz w:val="24"/>
              <w:szCs w:val="24"/>
              <w:lang w:val="en-US"/>
            </w:rPr>
            <w:fldChar w:fldCharType="separate"/>
          </w:r>
          <w:r w:rsidR="00740C6F">
            <w:rPr>
              <w:rFonts w:ascii="Arial Narrow" w:hAnsi="Arial Narrow"/>
              <w:noProof/>
              <w:sz w:val="24"/>
              <w:szCs w:val="24"/>
              <w:lang w:val="en-US"/>
            </w:rPr>
            <w:t>15</w:t>
          </w:r>
          <w:r w:rsidRPr="00B10688">
            <w:rPr>
              <w:rFonts w:ascii="Arial Narrow" w:hAnsi="Arial Narrow"/>
              <w:sz w:val="24"/>
              <w:szCs w:val="24"/>
              <w:lang w:val="en-US"/>
            </w:rPr>
            <w:fldChar w:fldCharType="end"/>
          </w:r>
        </w:p>
      </w:tc>
    </w:tr>
    <w:tr w:rsidR="00775873" w:rsidRPr="00B10688" w:rsidTr="002127F0">
      <w:trPr>
        <w:cantSplit/>
        <w:trHeight w:hRule="exact" w:val="285"/>
      </w:trPr>
      <w:tc>
        <w:tcPr>
          <w:tcW w:w="564" w:type="dxa"/>
          <w:tcBorders>
            <w:top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Изм.</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50"/>
            <w:ind w:left="-113" w:right="-113"/>
            <w:jc w:val="center"/>
            <w:rPr>
              <w:rFonts w:ascii="Arial Narrow" w:hAnsi="Arial Narrow" w:cs="Arial"/>
              <w:spacing w:val="-8"/>
            </w:rPr>
          </w:pPr>
          <w:proofErr w:type="spellStart"/>
          <w:r w:rsidRPr="00B10688">
            <w:rPr>
              <w:rFonts w:ascii="Arial Narrow" w:hAnsi="Arial Narrow" w:cs="Arial"/>
              <w:spacing w:val="-8"/>
            </w:rPr>
            <w:t>Кол.уч</w:t>
          </w:r>
          <w:proofErr w:type="spellEnd"/>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Лист</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ind w:left="-57" w:right="-57"/>
            <w:jc w:val="center"/>
            <w:rPr>
              <w:rFonts w:ascii="Arial Narrow" w:hAnsi="Arial Narrow" w:cs="Arial"/>
            </w:rPr>
          </w:pPr>
          <w:r w:rsidRPr="00B10688">
            <w:rPr>
              <w:rFonts w:ascii="Arial Narrow" w:hAnsi="Arial Narrow" w:cs="Arial"/>
            </w:rPr>
            <w:t>№док</w:t>
          </w:r>
        </w:p>
      </w:tc>
      <w:tc>
        <w:tcPr>
          <w:tcW w:w="848"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Подп.</w:t>
          </w:r>
        </w:p>
      </w:tc>
      <w:tc>
        <w:tcPr>
          <w:tcW w:w="566" w:type="dxa"/>
          <w:tcBorders>
            <w:top w:val="single" w:sz="12" w:space="0" w:color="auto"/>
            <w:left w:val="single" w:sz="12" w:space="0" w:color="auto"/>
            <w:right w:val="single" w:sz="12" w:space="0" w:color="auto"/>
          </w:tcBorders>
          <w:vAlign w:val="center"/>
        </w:tcPr>
        <w:p w:rsidR="00775873" w:rsidRPr="00B10688" w:rsidRDefault="00775873" w:rsidP="00D17EFC">
          <w:pPr>
            <w:spacing w:before="40"/>
            <w:jc w:val="center"/>
            <w:rPr>
              <w:rFonts w:ascii="Arial Narrow" w:hAnsi="Arial Narrow" w:cs="Arial"/>
            </w:rPr>
          </w:pPr>
          <w:r w:rsidRPr="00B10688">
            <w:rPr>
              <w:rFonts w:ascii="Arial Narrow" w:hAnsi="Arial Narrow" w:cs="Arial"/>
            </w:rPr>
            <w:t>Дата</w:t>
          </w:r>
        </w:p>
      </w:tc>
      <w:tc>
        <w:tcPr>
          <w:tcW w:w="6201" w:type="dxa"/>
          <w:vMerge/>
          <w:tcBorders>
            <w:left w:val="single" w:sz="12" w:space="0" w:color="auto"/>
            <w:right w:val="single" w:sz="12" w:space="0" w:color="auto"/>
          </w:tcBorders>
        </w:tcPr>
        <w:p w:rsidR="00775873" w:rsidRPr="00B10688" w:rsidRDefault="00775873" w:rsidP="00D17EFC">
          <w:pPr>
            <w:jc w:val="center"/>
            <w:rPr>
              <w:rFonts w:ascii="Arial Narrow" w:hAnsi="Arial Narrow" w:cs="Arial"/>
            </w:rPr>
          </w:pPr>
        </w:p>
      </w:tc>
      <w:tc>
        <w:tcPr>
          <w:tcW w:w="554" w:type="dxa"/>
          <w:vMerge/>
          <w:tcBorders>
            <w:left w:val="single" w:sz="12" w:space="0" w:color="auto"/>
          </w:tcBorders>
        </w:tcPr>
        <w:p w:rsidR="00775873" w:rsidRPr="00B10688" w:rsidRDefault="00775873" w:rsidP="00D17EFC">
          <w:pPr>
            <w:jc w:val="center"/>
            <w:rPr>
              <w:rFonts w:ascii="Arial Narrow" w:hAnsi="Arial Narrow" w:cs="Arial"/>
              <w:sz w:val="28"/>
            </w:rPr>
          </w:pPr>
        </w:p>
      </w:tc>
    </w:tr>
  </w:tbl>
  <w:p w:rsidR="00775873" w:rsidRPr="00B10688" w:rsidRDefault="00775873" w:rsidP="00735BB2">
    <w:pPr>
      <w:pStyle w:val="a8"/>
      <w:spacing w:before="80"/>
      <w:rPr>
        <w:rFonts w:ascii="Arial Narrow" w:hAnsi="Arial Narrow"/>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5" w:type="dxa"/>
      <w:tblLayout w:type="fixed"/>
      <w:tblCellMar>
        <w:left w:w="31" w:type="dxa"/>
        <w:right w:w="31" w:type="dxa"/>
      </w:tblCellMar>
      <w:tblLook w:val="0000" w:firstRow="0" w:lastRow="0" w:firstColumn="0" w:lastColumn="0" w:noHBand="0" w:noVBand="0"/>
    </w:tblPr>
    <w:tblGrid>
      <w:gridCol w:w="564"/>
      <w:gridCol w:w="567"/>
      <w:gridCol w:w="567"/>
      <w:gridCol w:w="603"/>
      <w:gridCol w:w="807"/>
      <w:gridCol w:w="523"/>
      <w:gridCol w:w="3982"/>
      <w:gridCol w:w="846"/>
      <w:gridCol w:w="846"/>
      <w:gridCol w:w="1130"/>
    </w:tblGrid>
    <w:tr w:rsidR="00775873" w:rsidRPr="00E03096" w:rsidTr="00E54355">
      <w:trPr>
        <w:cantSplit/>
        <w:trHeight w:hRule="exact" w:val="284"/>
      </w:trPr>
      <w:tc>
        <w:tcPr>
          <w:tcW w:w="10435" w:type="dxa"/>
          <w:gridSpan w:val="10"/>
          <w:tcBorders>
            <w:bottom w:val="single" w:sz="12" w:space="0" w:color="auto"/>
          </w:tcBorders>
        </w:tcPr>
        <w:p w:rsidR="00775873" w:rsidRPr="00E03096" w:rsidRDefault="00DC110B" w:rsidP="00D17EFC">
          <w:pPr>
            <w:ind w:right="360"/>
            <w:jc w:val="center"/>
            <w:rPr>
              <w:rFonts w:ascii="Arial Narrow" w:hAnsi="Arial Narrow" w:cs="Arial"/>
              <w:sz w:val="24"/>
            </w:rPr>
          </w:pPr>
          <w:r>
            <w:rPr>
              <w:rFonts w:ascii="Arial Narrow" w:hAnsi="Arial Narrow" w:cs="Arial"/>
              <w:noProof/>
              <w:sz w:val="24"/>
            </w:rPr>
            <w:pict>
              <v:group id="Group 490" o:spid="_x0000_s2050" style="position:absolute;left:0;text-align:left;margin-left:-43.8pt;margin-top:-253.75pt;width:42.8pt;height:425.5pt;z-index:251663872"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">
                <v:group id="Group 491" o:spid="_x0000_s2060"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492" o:spid="_x0000_s2064"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" strokeweight="1.5pt"/>
                  <v:shapetype id="_x0000_t202" coordsize="21600,21600" o:spt="202" path="m,l,21600r21600,l21600,xe">
                    <v:stroke joinstyle="miter"/>
                    <v:path gradientshapeok="t" o:connecttype="rect"/>
                  </v:shapetype>
                  <v:shape id="Text Box 493" o:spid="_x0000_s2063"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" strokeweight="1.5pt">
                    <v:textbox style="layout-flow:vertical;mso-layout-flow-alt:bottom-to-top" inset="0,0,0,0">
                      <w:txbxContent>
                        <w:p w:rsidR="00775873" w:rsidRPr="00F07EF0" w:rsidRDefault="00775873" w:rsidP="000D6C6A">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494" o:spid="_x0000_s2062"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Подп. и дата</w:t>
                          </w:r>
                        </w:p>
                      </w:txbxContent>
                    </v:textbox>
                  </v:shape>
                  <v:shape id="Text Box 495" o:spid="_x0000_s2061"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Взам. Инв. №</w:t>
                          </w:r>
                        </w:p>
                      </w:txbxContent>
                    </v:textbox>
                  </v:shape>
                </v:group>
                <v:group id="Group 496" o:spid="_x0000_s2051"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Text Box 497" o:spid="_x0000_s2059"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">
                    <v:textbox style="layout-flow:vertical;mso-layout-flow-alt:bottom-to-top" inset="0,0,0,0">
                      <w:txbxContent>
                        <w:p w:rsidR="00775873" w:rsidRPr="003A1D2A" w:rsidRDefault="00775873" w:rsidP="000D6C6A"/>
                      </w:txbxContent>
                    </v:textbox>
                  </v:shape>
                  <v:shape id="Text Box 498" o:spid="_x0000_s2058"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">
                    <v:textbox style="layout-flow:vertical;mso-layout-flow-alt:bottom-to-top" inset="0,0,0,0">
                      <w:txbxContent>
                        <w:p w:rsidR="00775873" w:rsidRPr="00D6697F" w:rsidRDefault="00775873" w:rsidP="000D6C6A"/>
                      </w:txbxContent>
                    </v:textbox>
                  </v:shape>
                  <v:shape id="Text Box 499" o:spid="_x0000_s2057"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">
                    <v:textbox style="layout-flow:vertical;mso-layout-flow-alt:bottom-to-top" inset="0,0,0,0">
                      <w:txbxContent>
                        <w:p w:rsidR="00775873" w:rsidRPr="00D6697F" w:rsidRDefault="00775873" w:rsidP="000D6C6A"/>
                      </w:txbxContent>
                    </v:textbox>
                  </v:shape>
                  <v:shape id="Text Box 500" o:spid="_x0000_s2056"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">
                    <v:textbox style="layout-flow:vertical;mso-layout-flow-alt:bottom-to-top" inset="0,0,0,0">
                      <w:txbxContent>
                        <w:p w:rsidR="00775873" w:rsidRPr="00D6697F" w:rsidRDefault="00775873" w:rsidP="000D6C6A"/>
                      </w:txbxContent>
                    </v:textbox>
                  </v:shape>
                  <v:shape id="Text Box 501" o:spid="_x0000_s2055"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">
                    <v:textbox style="layout-flow:vertical;mso-layout-flow-alt:bottom-to-top" inset="0,0,0,0">
                      <w:txbxContent>
                        <w:p w:rsidR="00775873" w:rsidRPr="00BE3E1E" w:rsidRDefault="00775873" w:rsidP="000D6C6A">
                          <w:pPr>
                            <w:ind w:left="57"/>
                            <w:rPr>
                              <w:rFonts w:ascii="Arial Narrow" w:hAnsi="Arial Narrow"/>
                            </w:rPr>
                          </w:pPr>
                          <w:r>
                            <w:rPr>
                              <w:rFonts w:ascii="Arial Narrow" w:hAnsi="Arial Narrow"/>
                            </w:rPr>
                            <w:t>Согласова</w:t>
                          </w:r>
                          <w:r w:rsidRPr="00BE3E1E">
                            <w:rPr>
                              <w:rFonts w:ascii="Arial Narrow" w:hAnsi="Arial Narrow"/>
                            </w:rPr>
                            <w:t>но</w:t>
                          </w:r>
                        </w:p>
                      </w:txbxContent>
                    </v:textbox>
                  </v:shape>
                  <v:shape id="Text Box 502" o:spid="_x0000_s2054"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">
                    <v:textbox style="layout-flow:vertical;mso-layout-flow-alt:bottom-to-top" inset="0,0,0,0">
                      <w:txbxContent>
                        <w:p w:rsidR="00775873" w:rsidRPr="003A1D2A" w:rsidRDefault="00775873" w:rsidP="000D6C6A"/>
                      </w:txbxContent>
                    </v:textbox>
                  </v:shape>
                  <v:shape id="Text Box 503" o:spid="_x0000_s2053"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04" o:spid="_x0000_s2052"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">
                    <v:textbox style="layout-flow:vertical;mso-layout-flow-alt:bottom-to-top" inset="0,0,0,0">
                      <w:txbxContent>
                        <w:p w:rsidR="00775873" w:rsidRPr="00D6697F" w:rsidRDefault="00775873" w:rsidP="000D6C6A"/>
                      </w:txbxContent>
                    </v:textbox>
                  </v:shape>
                </v:group>
              </v:group>
            </w:pict>
          </w:r>
        </w:p>
      </w:tc>
    </w:tr>
    <w:tr w:rsidR="00775873" w:rsidRPr="00E03096" w:rsidTr="00E54355">
      <w:trPr>
        <w:cantSplit/>
        <w:trHeight w:hRule="exact" w:val="283"/>
      </w:trPr>
      <w:tc>
        <w:tcPr>
          <w:tcW w:w="564" w:type="dxa"/>
          <w:tcBorders>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67" w:type="dxa"/>
          <w:tcBorders>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67" w:type="dxa"/>
          <w:tcBorders>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603" w:type="dxa"/>
          <w:tcBorders>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807" w:type="dxa"/>
          <w:tcBorders>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23" w:type="dxa"/>
          <w:tcBorders>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6804" w:type="dxa"/>
          <w:gridSpan w:val="4"/>
          <w:vMerge w:val="restart"/>
          <w:tcBorders>
            <w:top w:val="single" w:sz="12" w:space="0" w:color="auto"/>
            <w:left w:val="nil"/>
          </w:tcBorders>
          <w:vAlign w:val="center"/>
        </w:tcPr>
        <w:p w:rsidR="00775873" w:rsidRPr="00B10688" w:rsidRDefault="00DC110B" w:rsidP="00E21D68">
          <w:pPr>
            <w:jc w:val="center"/>
            <w:rPr>
              <w:rFonts w:ascii="Arial Narrow" w:hAnsi="Arial Narrow"/>
              <w:position w:val="-2"/>
              <w:sz w:val="28"/>
              <w:szCs w:val="28"/>
            </w:rPr>
          </w:pPr>
          <w:sdt>
            <w:sdtPr>
              <w:rPr>
                <w:rFonts w:ascii="Arial Narrow" w:hAnsi="Arial Narrow"/>
                <w:sz w:val="28"/>
                <w:szCs w:val="28"/>
              </w:rPr>
              <w:alias w:val="номер без КС"/>
              <w:id w:val="1294413775"/>
              <w:dataBinding w:xpath="/ns0:ccMap[1]/ns0:ccElement_7033471" w:storeItemID="{CAE4299D-8216-4B97-856F-FECA9FA7D33B}"/>
              <w:text/>
            </w:sdtPr>
            <w:sdtEndPr/>
            <w:sdtContent>
              <w:r w:rsidR="00775873">
                <w:rPr>
                  <w:rFonts w:ascii="Arial Narrow" w:hAnsi="Arial Narrow"/>
                  <w:sz w:val="28"/>
                  <w:szCs w:val="28"/>
                </w:rPr>
                <w:t>XX123456-78</w:t>
              </w:r>
            </w:sdtContent>
          </w:sdt>
          <w:r w:rsidR="00775873" w:rsidRPr="00B10688">
            <w:rPr>
              <w:rFonts w:ascii="Arial Narrow" w:hAnsi="Arial Narrow"/>
              <w:sz w:val="28"/>
              <w:szCs w:val="28"/>
            </w:rPr>
            <w:t xml:space="preserve"> </w:t>
          </w:r>
          <w:r w:rsidR="00775873">
            <w:rPr>
              <w:rFonts w:ascii="Arial Narrow" w:hAnsi="Arial Narrow"/>
              <w:sz w:val="28"/>
              <w:szCs w:val="28"/>
            </w:rPr>
            <w:t>–СОТ.</w:t>
          </w:r>
          <w:r w:rsidR="00775873" w:rsidRPr="00B10688">
            <w:rPr>
              <w:rFonts w:ascii="Arial Narrow" w:hAnsi="Arial Narrow"/>
              <w:sz w:val="28"/>
              <w:szCs w:val="28"/>
            </w:rPr>
            <w:t xml:space="preserve"> ПЗ</w:t>
          </w:r>
        </w:p>
      </w:tc>
    </w:tr>
    <w:tr w:rsidR="00775873" w:rsidRPr="00E03096" w:rsidTr="00E54355">
      <w:trPr>
        <w:cantSplit/>
        <w:trHeight w:hRule="exact" w:val="283"/>
      </w:trPr>
      <w:tc>
        <w:tcPr>
          <w:tcW w:w="564" w:type="dxa"/>
          <w:tcBorders>
            <w:top w:val="single" w:sz="6"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603"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6804" w:type="dxa"/>
          <w:gridSpan w:val="4"/>
          <w:vMerge/>
          <w:tcBorders>
            <w:top w:val="nil"/>
            <w:left w:val="nil"/>
          </w:tcBorders>
          <w:vAlign w:val="center"/>
        </w:tcPr>
        <w:p w:rsidR="00775873" w:rsidRPr="00B10688" w:rsidRDefault="00775873" w:rsidP="00D17EFC">
          <w:pPr>
            <w:jc w:val="center"/>
            <w:rPr>
              <w:rFonts w:ascii="Arial Narrow" w:hAnsi="Arial Narrow" w:cs="Arial"/>
              <w:sz w:val="28"/>
            </w:rPr>
          </w:pPr>
        </w:p>
      </w:tc>
    </w:tr>
    <w:tr w:rsidR="00775873" w:rsidRPr="00CD60F3" w:rsidTr="00E54355">
      <w:trPr>
        <w:cantSplit/>
        <w:trHeight w:hRule="exact" w:val="283"/>
      </w:trPr>
      <w:tc>
        <w:tcPr>
          <w:tcW w:w="564" w:type="dxa"/>
          <w:tcBorders>
            <w:top w:val="single" w:sz="6" w:space="0" w:color="auto"/>
            <w:bottom w:val="single" w:sz="6" w:space="0" w:color="auto"/>
            <w:right w:val="single" w:sz="12" w:space="0" w:color="auto"/>
          </w:tcBorders>
          <w:vAlign w:val="center"/>
        </w:tcPr>
        <w:sdt>
          <w:sdtPr>
            <w:rPr>
              <w:rFonts w:ascii="Arial Narrow" w:hAnsi="Arial Narrow"/>
              <w:sz w:val="24"/>
              <w:szCs w:val="24"/>
            </w:rPr>
            <w:alias w:val="Титул проекта"/>
            <w:tag w:val="Титул проекта"/>
            <w:id w:val="1690950736"/>
            <w:lock w:val="contentLocked"/>
            <w:showingPlcHdr/>
            <w:dataBinding w:prefixMappings="xmlns:ns0='http://schemas.microsoft.com/office/2006/coverPageProps' " w:xpath="/ns0:CoverPageProperties[1]/ns0:CompanyAddress[1]" w:storeItemID="{55AF091B-3C7A-41E3-B477-F2FDAA23CFDA}"/>
            <w:text w:multiLine="1"/>
          </w:sdtPr>
          <w:sdtEndPr/>
          <w:sdtContent>
            <w:p w:rsidR="00775873" w:rsidRPr="004B3D94" w:rsidRDefault="00775873" w:rsidP="00D17EFC">
              <w:pPr>
                <w:tabs>
                  <w:tab w:val="left" w:pos="3969"/>
                  <w:tab w:val="left" w:pos="6237"/>
                </w:tabs>
                <w:jc w:val="center"/>
                <w:rPr>
                  <w:rFonts w:ascii="Arial Narrow" w:hAnsi="Arial Narrow"/>
                  <w:sz w:val="24"/>
                  <w:szCs w:val="24"/>
                </w:rPr>
              </w:pPr>
              <w:r>
                <w:rPr>
                  <w:rFonts w:ascii="Arial Narrow" w:hAnsi="Arial Narrow"/>
                  <w:sz w:val="24"/>
                  <w:szCs w:val="24"/>
                </w:rPr>
                <w:t xml:space="preserve">     </w:t>
              </w:r>
            </w:p>
          </w:sdtContent>
        </w:sdt>
      </w:tc>
      <w:tc>
        <w:tcPr>
          <w:tcW w:w="567"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67"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603"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807" w:type="dxa"/>
          <w:tcBorders>
            <w:top w:val="single" w:sz="6" w:space="0" w:color="auto"/>
            <w:left w:val="single" w:sz="12" w:space="0" w:color="auto"/>
            <w:bottom w:val="single" w:sz="6"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23" w:type="dxa"/>
          <w:tcBorders>
            <w:top w:val="single" w:sz="6" w:space="0" w:color="auto"/>
            <w:left w:val="single" w:sz="12" w:space="0" w:color="auto"/>
            <w:bottom w:val="single" w:sz="6" w:space="0" w:color="auto"/>
          </w:tcBorders>
          <w:vAlign w:val="center"/>
        </w:tcPr>
        <w:p w:rsidR="00775873" w:rsidRPr="00E03096" w:rsidRDefault="00775873" w:rsidP="00D17EFC">
          <w:pPr>
            <w:jc w:val="center"/>
            <w:rPr>
              <w:rFonts w:ascii="Arial Narrow" w:hAnsi="Arial Narrow" w:cs="Arial"/>
              <w:sz w:val="16"/>
            </w:rPr>
          </w:pPr>
        </w:p>
      </w:tc>
      <w:tc>
        <w:tcPr>
          <w:tcW w:w="6804" w:type="dxa"/>
          <w:gridSpan w:val="4"/>
          <w:vMerge w:val="restart"/>
          <w:tcBorders>
            <w:top w:val="single" w:sz="12" w:space="0" w:color="auto"/>
            <w:left w:val="single" w:sz="12" w:space="0" w:color="auto"/>
          </w:tcBorders>
          <w:vAlign w:val="center"/>
        </w:tcPr>
        <w:p w:rsidR="00775873" w:rsidRPr="006802B5" w:rsidRDefault="00527DC1" w:rsidP="00E21D68">
          <w:pPr>
            <w:autoSpaceDE w:val="0"/>
            <w:autoSpaceDN w:val="0"/>
            <w:adjustRightInd w:val="0"/>
            <w:jc w:val="center"/>
            <w:rPr>
              <w:rFonts w:ascii="Arial Narrow" w:hAnsi="Arial Narrow" w:cs="Arial"/>
              <w:sz w:val="24"/>
              <w:szCs w:val="24"/>
            </w:rPr>
          </w:pPr>
          <w:r w:rsidRPr="00527DC1">
            <w:rPr>
              <w:rFonts w:ascii="Arial Narrow" w:hAnsi="Arial Narrow" w:cs="Arial"/>
              <w:sz w:val="24"/>
              <w:szCs w:val="24"/>
            </w:rPr>
            <w:t>Общеобразовательная школа на 825 мест по адресу: Московская область, Городской округ ХХХХХХХХ</w:t>
          </w:r>
        </w:p>
      </w:tc>
    </w:tr>
    <w:tr w:rsidR="00775873" w:rsidRPr="00CD60F3" w:rsidTr="00E54355">
      <w:trPr>
        <w:cantSplit/>
        <w:trHeight w:hRule="exact" w:val="283"/>
      </w:trPr>
      <w:tc>
        <w:tcPr>
          <w:tcW w:w="564" w:type="dxa"/>
          <w:tcBorders>
            <w:top w:val="single" w:sz="6" w:space="0" w:color="auto"/>
            <w:right w:val="single" w:sz="12" w:space="0" w:color="auto"/>
          </w:tcBorders>
          <w:vAlign w:val="center"/>
        </w:tcPr>
        <w:p w:rsidR="00775873" w:rsidRPr="00E03096" w:rsidRDefault="00775873" w:rsidP="00D17EFC">
          <w:pPr>
            <w:rPr>
              <w:rFonts w:ascii="Arial Narrow" w:hAnsi="Arial Narrow" w:cs="Arial"/>
              <w:sz w:val="16"/>
            </w:rPr>
          </w:pPr>
        </w:p>
      </w:tc>
      <w:tc>
        <w:tcPr>
          <w:tcW w:w="567" w:type="dxa"/>
          <w:tcBorders>
            <w:top w:val="single" w:sz="6" w:space="0" w:color="auto"/>
            <w:left w:val="single" w:sz="12"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67" w:type="dxa"/>
          <w:tcBorders>
            <w:top w:val="single" w:sz="6" w:space="0" w:color="auto"/>
            <w:left w:val="single" w:sz="12"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603" w:type="dxa"/>
          <w:tcBorders>
            <w:top w:val="single" w:sz="6" w:space="0" w:color="auto"/>
            <w:left w:val="single" w:sz="12"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807" w:type="dxa"/>
          <w:tcBorders>
            <w:top w:val="single" w:sz="6" w:space="0" w:color="auto"/>
            <w:left w:val="single" w:sz="12" w:space="0" w:color="auto"/>
            <w:right w:val="single" w:sz="12" w:space="0" w:color="auto"/>
          </w:tcBorders>
          <w:vAlign w:val="center"/>
        </w:tcPr>
        <w:p w:rsidR="00775873" w:rsidRPr="00E03096" w:rsidRDefault="00775873" w:rsidP="00D17EFC">
          <w:pPr>
            <w:jc w:val="center"/>
            <w:rPr>
              <w:rFonts w:ascii="Arial Narrow" w:hAnsi="Arial Narrow" w:cs="Arial"/>
              <w:sz w:val="16"/>
            </w:rPr>
          </w:pPr>
        </w:p>
      </w:tc>
      <w:tc>
        <w:tcPr>
          <w:tcW w:w="523" w:type="dxa"/>
          <w:tcBorders>
            <w:top w:val="single" w:sz="6" w:space="0" w:color="auto"/>
            <w:left w:val="single" w:sz="12" w:space="0" w:color="auto"/>
          </w:tcBorders>
          <w:vAlign w:val="center"/>
        </w:tcPr>
        <w:p w:rsidR="00775873" w:rsidRPr="00E03096" w:rsidRDefault="00775873" w:rsidP="00D17EFC">
          <w:pPr>
            <w:jc w:val="center"/>
            <w:rPr>
              <w:rFonts w:ascii="Arial Narrow" w:hAnsi="Arial Narrow" w:cs="Arial"/>
              <w:sz w:val="16"/>
            </w:rPr>
          </w:pPr>
        </w:p>
      </w:tc>
      <w:tc>
        <w:tcPr>
          <w:tcW w:w="6804" w:type="dxa"/>
          <w:gridSpan w:val="4"/>
          <w:vMerge/>
          <w:tcBorders>
            <w:left w:val="single" w:sz="12" w:space="0" w:color="auto"/>
          </w:tcBorders>
          <w:vAlign w:val="center"/>
        </w:tcPr>
        <w:p w:rsidR="00775873" w:rsidRPr="00B10688" w:rsidRDefault="00775873" w:rsidP="00D17EFC">
          <w:pPr>
            <w:jc w:val="center"/>
            <w:rPr>
              <w:rFonts w:ascii="Arial Narrow" w:hAnsi="Arial Narrow"/>
              <w:sz w:val="24"/>
              <w:szCs w:val="24"/>
            </w:rPr>
          </w:pPr>
        </w:p>
      </w:tc>
    </w:tr>
    <w:tr w:rsidR="00775873" w:rsidRPr="00CD60F3" w:rsidTr="00E54355">
      <w:trPr>
        <w:cantSplit/>
        <w:trHeight w:hRule="exact" w:val="284"/>
      </w:trPr>
      <w:tc>
        <w:tcPr>
          <w:tcW w:w="564" w:type="dxa"/>
          <w:tcBorders>
            <w:top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rPr>
          </w:pPr>
          <w:r w:rsidRPr="00B10688">
            <w:rPr>
              <w:rFonts w:ascii="Arial Narrow" w:hAnsi="Arial Narrow" w:cs="Arial"/>
            </w:rPr>
            <w:t>Изм.</w:t>
          </w:r>
        </w:p>
      </w:tc>
      <w:tc>
        <w:tcPr>
          <w:tcW w:w="567" w:type="dxa"/>
          <w:tcBorders>
            <w:top w:val="single" w:sz="12" w:space="0" w:color="auto"/>
            <w:left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sz w:val="18"/>
              <w:szCs w:val="18"/>
            </w:rPr>
          </w:pPr>
          <w:proofErr w:type="spellStart"/>
          <w:r w:rsidRPr="00B10688">
            <w:rPr>
              <w:rFonts w:ascii="Arial Narrow" w:hAnsi="Arial Narrow" w:cs="Arial"/>
              <w:sz w:val="18"/>
              <w:szCs w:val="18"/>
            </w:rPr>
            <w:t>Кол.уч</w:t>
          </w:r>
          <w:proofErr w:type="spellEnd"/>
        </w:p>
      </w:tc>
      <w:tc>
        <w:tcPr>
          <w:tcW w:w="567" w:type="dxa"/>
          <w:tcBorders>
            <w:top w:val="single" w:sz="12" w:space="0" w:color="auto"/>
            <w:left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rPr>
          </w:pPr>
          <w:r w:rsidRPr="00B10688">
            <w:rPr>
              <w:rFonts w:ascii="Arial Narrow" w:hAnsi="Arial Narrow" w:cs="Arial"/>
            </w:rPr>
            <w:t>Лист</w:t>
          </w:r>
        </w:p>
      </w:tc>
      <w:tc>
        <w:tcPr>
          <w:tcW w:w="603" w:type="dxa"/>
          <w:tcBorders>
            <w:top w:val="single" w:sz="12" w:space="0" w:color="auto"/>
            <w:left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rPr>
          </w:pPr>
          <w:r w:rsidRPr="00B10688">
            <w:rPr>
              <w:rFonts w:ascii="Arial Narrow" w:hAnsi="Arial Narrow" w:cs="Arial"/>
            </w:rPr>
            <w:t>№док</w:t>
          </w:r>
        </w:p>
      </w:tc>
      <w:tc>
        <w:tcPr>
          <w:tcW w:w="807" w:type="dxa"/>
          <w:tcBorders>
            <w:top w:val="single" w:sz="12" w:space="0" w:color="auto"/>
            <w:left w:val="single" w:sz="12" w:space="0" w:color="auto"/>
            <w:bottom w:val="single" w:sz="12" w:space="0" w:color="auto"/>
            <w:right w:val="single" w:sz="12" w:space="0" w:color="auto"/>
          </w:tcBorders>
          <w:vAlign w:val="center"/>
        </w:tcPr>
        <w:p w:rsidR="00775873" w:rsidRPr="00B10688" w:rsidRDefault="00775873" w:rsidP="00D17EFC">
          <w:pPr>
            <w:jc w:val="center"/>
            <w:rPr>
              <w:rFonts w:ascii="Arial Narrow" w:hAnsi="Arial Narrow" w:cs="Arial"/>
            </w:rPr>
          </w:pPr>
          <w:r w:rsidRPr="00B10688">
            <w:rPr>
              <w:rFonts w:ascii="Arial Narrow" w:hAnsi="Arial Narrow" w:cs="Arial"/>
            </w:rPr>
            <w:t>Подп.</w:t>
          </w:r>
        </w:p>
      </w:tc>
      <w:tc>
        <w:tcPr>
          <w:tcW w:w="523" w:type="dxa"/>
          <w:tcBorders>
            <w:top w:val="single" w:sz="12" w:space="0" w:color="auto"/>
            <w:left w:val="single" w:sz="12" w:space="0" w:color="auto"/>
            <w:bottom w:val="single" w:sz="12" w:space="0" w:color="auto"/>
          </w:tcBorders>
          <w:vAlign w:val="center"/>
        </w:tcPr>
        <w:p w:rsidR="00775873" w:rsidRPr="00B10688" w:rsidRDefault="00775873" w:rsidP="00D17EFC">
          <w:pPr>
            <w:jc w:val="center"/>
            <w:rPr>
              <w:rFonts w:ascii="Arial Narrow" w:hAnsi="Arial Narrow" w:cs="Arial"/>
            </w:rPr>
          </w:pPr>
          <w:r w:rsidRPr="00B10688">
            <w:rPr>
              <w:rFonts w:ascii="Arial Narrow" w:hAnsi="Arial Narrow" w:cs="Arial"/>
            </w:rPr>
            <w:t>Дата</w:t>
          </w:r>
        </w:p>
      </w:tc>
      <w:tc>
        <w:tcPr>
          <w:tcW w:w="6804" w:type="dxa"/>
          <w:gridSpan w:val="4"/>
          <w:vMerge/>
          <w:tcBorders>
            <w:left w:val="single" w:sz="12" w:space="0" w:color="auto"/>
            <w:bottom w:val="single" w:sz="12" w:space="0" w:color="auto"/>
          </w:tcBorders>
          <w:vAlign w:val="center"/>
        </w:tcPr>
        <w:p w:rsidR="00775873" w:rsidRPr="00B10688" w:rsidRDefault="00775873" w:rsidP="00D17EFC">
          <w:pPr>
            <w:jc w:val="center"/>
            <w:rPr>
              <w:rFonts w:ascii="Arial Narrow" w:hAnsi="Arial Narrow"/>
              <w:sz w:val="24"/>
              <w:szCs w:val="24"/>
            </w:rPr>
          </w:pPr>
        </w:p>
      </w:tc>
    </w:tr>
    <w:tr w:rsidR="00775873" w:rsidRPr="00E03096" w:rsidTr="00E54355">
      <w:trPr>
        <w:cantSplit/>
        <w:trHeight w:hRule="exact" w:val="284"/>
      </w:trPr>
      <w:tc>
        <w:tcPr>
          <w:tcW w:w="1131" w:type="dxa"/>
          <w:gridSpan w:val="2"/>
          <w:tcBorders>
            <w:top w:val="single" w:sz="12" w:space="0" w:color="auto"/>
            <w:bottom w:val="single" w:sz="6" w:space="0" w:color="auto"/>
            <w:right w:val="single" w:sz="12" w:space="0" w:color="auto"/>
          </w:tcBorders>
          <w:vAlign w:val="center"/>
        </w:tcPr>
        <w:p w:rsidR="00775873" w:rsidRPr="00B10688" w:rsidRDefault="00775873" w:rsidP="007C0CEF">
          <w:pPr>
            <w:rPr>
              <w:rFonts w:ascii="Arial Narrow" w:hAnsi="Arial Narrow" w:cs="Arial"/>
            </w:rPr>
          </w:pPr>
          <w:r w:rsidRPr="00686663">
            <w:rPr>
              <w:rFonts w:ascii="Arial Narrow" w:hAnsi="Arial Narrow" w:cs="Arial"/>
            </w:rPr>
            <w:t>Разработал</w:t>
          </w:r>
        </w:p>
      </w:tc>
      <w:tc>
        <w:tcPr>
          <w:tcW w:w="1170" w:type="dxa"/>
          <w:gridSpan w:val="2"/>
          <w:tcBorders>
            <w:top w:val="single" w:sz="12" w:space="0" w:color="auto"/>
            <w:left w:val="single" w:sz="12" w:space="0" w:color="auto"/>
            <w:bottom w:val="single" w:sz="6" w:space="0" w:color="auto"/>
            <w:right w:val="single" w:sz="12" w:space="0" w:color="auto"/>
          </w:tcBorders>
          <w:vAlign w:val="center"/>
        </w:tcPr>
        <w:p w:rsidR="00775873" w:rsidRPr="00686663" w:rsidRDefault="00775873" w:rsidP="007C0CEF">
          <w:pPr>
            <w:tabs>
              <w:tab w:val="left" w:pos="3969"/>
              <w:tab w:val="left" w:pos="6237"/>
            </w:tabs>
            <w:ind w:right="2"/>
            <w:rPr>
              <w:rFonts w:ascii="Arial Narrow" w:hAnsi="Arial Narrow"/>
            </w:rPr>
          </w:pPr>
        </w:p>
      </w:tc>
      <w:tc>
        <w:tcPr>
          <w:tcW w:w="807" w:type="dxa"/>
          <w:tcBorders>
            <w:top w:val="single" w:sz="12" w:space="0" w:color="auto"/>
            <w:left w:val="single" w:sz="12" w:space="0" w:color="auto"/>
            <w:bottom w:val="single" w:sz="6" w:space="0" w:color="auto"/>
            <w:right w:val="single" w:sz="12" w:space="0" w:color="auto"/>
          </w:tcBorders>
          <w:vAlign w:val="center"/>
        </w:tcPr>
        <w:p w:rsidR="00775873" w:rsidRPr="000007BE" w:rsidRDefault="00775873" w:rsidP="007C0CEF">
          <w:pPr>
            <w:rPr>
              <w:rFonts w:ascii="Arial Narrow" w:hAnsi="Arial Narrow" w:cs="Arial"/>
              <w:sz w:val="16"/>
            </w:rPr>
          </w:pPr>
          <w:r>
            <w:rPr>
              <w:rFonts w:ascii="Arial Narrow" w:hAnsi="Arial Narrow" w:cs="Arial"/>
              <w:noProof/>
              <w:sz w:val="16"/>
            </w:rPr>
            <w:drawing>
              <wp:inline distT="0" distB="0" distL="0" distR="0">
                <wp:extent cx="457200" cy="151140"/>
                <wp:effectExtent l="0" t="0" r="0" b="1270"/>
                <wp:docPr id="139" name="Рисунок 139"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дпись"/>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546" cy="152246"/>
                        </a:xfrm>
                        <a:prstGeom prst="rect">
                          <a:avLst/>
                        </a:prstGeom>
                        <a:noFill/>
                        <a:ln>
                          <a:noFill/>
                        </a:ln>
                      </pic:spPr>
                    </pic:pic>
                  </a:graphicData>
                </a:graphic>
              </wp:inline>
            </w:drawing>
          </w:r>
        </w:p>
      </w:tc>
      <w:tc>
        <w:tcPr>
          <w:tcW w:w="523" w:type="dxa"/>
          <w:tcBorders>
            <w:top w:val="single" w:sz="12" w:space="0" w:color="auto"/>
            <w:left w:val="single" w:sz="12" w:space="0" w:color="auto"/>
            <w:bottom w:val="single" w:sz="6" w:space="0" w:color="auto"/>
            <w:right w:val="single" w:sz="12" w:space="0" w:color="auto"/>
          </w:tcBorders>
          <w:vAlign w:val="center"/>
        </w:tcPr>
        <w:p w:rsidR="00775873" w:rsidRPr="00CA0075" w:rsidRDefault="00527DC1" w:rsidP="007C0CEF">
          <w:pPr>
            <w:jc w:val="center"/>
            <w:rPr>
              <w:rFonts w:ascii="ISOCPEUR" w:hAnsi="ISOCPEUR" w:cs="Arial"/>
              <w:i/>
              <w:sz w:val="14"/>
              <w:szCs w:val="14"/>
            </w:rPr>
          </w:pPr>
          <w:r>
            <w:rPr>
              <w:rFonts w:ascii="Arial Narrow" w:hAnsi="Arial Narrow" w:cs="Arial"/>
              <w:sz w:val="14"/>
              <w:szCs w:val="14"/>
            </w:rPr>
            <w:t>2019</w:t>
          </w:r>
        </w:p>
      </w:tc>
      <w:tc>
        <w:tcPr>
          <w:tcW w:w="3982" w:type="dxa"/>
          <w:vMerge w:val="restart"/>
          <w:tcBorders>
            <w:top w:val="single" w:sz="12" w:space="0" w:color="auto"/>
            <w:left w:val="nil"/>
            <w:right w:val="single" w:sz="12" w:space="0" w:color="auto"/>
          </w:tcBorders>
          <w:vAlign w:val="center"/>
        </w:tcPr>
        <w:p w:rsidR="00775873" w:rsidRPr="00B10688" w:rsidRDefault="00DC110B" w:rsidP="00E21D68">
          <w:pPr>
            <w:tabs>
              <w:tab w:val="left" w:pos="3969"/>
              <w:tab w:val="left" w:pos="6237"/>
            </w:tabs>
            <w:spacing w:before="120"/>
            <w:ind w:right="38"/>
            <w:jc w:val="center"/>
            <w:rPr>
              <w:rFonts w:ascii="Arial Narrow" w:hAnsi="Arial Narrow"/>
              <w:sz w:val="24"/>
              <w:szCs w:val="24"/>
            </w:rPr>
          </w:pPr>
          <w:sdt>
            <w:sdtPr>
              <w:rPr>
                <w:rFonts w:ascii="Arial Narrow" w:hAnsi="Arial Narrow" w:cs="Arial"/>
                <w:sz w:val="24"/>
                <w:szCs w:val="24"/>
              </w:rPr>
              <w:alias w:val="Адрес"/>
              <w:tag w:val="Адрес"/>
              <w:id w:val="-1937736867"/>
              <w:dataBinding w:prefixMappings="xmlns:ns0='http://purl.org/dc/elements/1.1/' xmlns:ns1='http://schemas.openxmlformats.org/package/2006/metadata/core-properties' " w:xpath="/ns1:coreProperties[1]/ns0:description[1]" w:storeItemID="{6C3C8BC8-F283-45AE-878A-BAB7291924A1}"/>
              <w:text w:multiLine="1"/>
            </w:sdtPr>
            <w:sdtEndPr/>
            <w:sdtContent>
              <w:r w:rsidR="00775873" w:rsidRPr="00E21D68">
                <w:rPr>
                  <w:rFonts w:ascii="Arial Narrow" w:hAnsi="Arial Narrow" w:cs="Arial"/>
                  <w:sz w:val="24"/>
                  <w:szCs w:val="24"/>
                </w:rPr>
                <w:t xml:space="preserve">Общеобразовательная школа </w:t>
              </w:r>
              <w:r w:rsidR="00775873">
                <w:rPr>
                  <w:rFonts w:ascii="Arial Narrow" w:hAnsi="Arial Narrow" w:cs="Arial"/>
                  <w:sz w:val="24"/>
                  <w:szCs w:val="24"/>
                </w:rPr>
                <w:br/>
              </w:r>
              <w:r w:rsidR="00775873" w:rsidRPr="00E21D68">
                <w:rPr>
                  <w:rFonts w:ascii="Arial Narrow" w:hAnsi="Arial Narrow" w:cs="Arial"/>
                  <w:sz w:val="24"/>
                  <w:szCs w:val="24"/>
                </w:rPr>
                <w:t>на 825 мест</w:t>
              </w:r>
            </w:sdtContent>
          </w:sdt>
        </w:p>
      </w:tc>
      <w:tc>
        <w:tcPr>
          <w:tcW w:w="846" w:type="dxa"/>
          <w:tcBorders>
            <w:top w:val="single" w:sz="12" w:space="0" w:color="auto"/>
            <w:left w:val="nil"/>
            <w:right w:val="single" w:sz="12" w:space="0" w:color="auto"/>
          </w:tcBorders>
          <w:vAlign w:val="center"/>
        </w:tcPr>
        <w:p w:rsidR="00775873" w:rsidRPr="00B10688" w:rsidRDefault="00775873" w:rsidP="007C0CEF">
          <w:pPr>
            <w:jc w:val="center"/>
            <w:rPr>
              <w:rFonts w:ascii="Arial Narrow" w:hAnsi="Arial Narrow" w:cs="Arial"/>
            </w:rPr>
          </w:pPr>
          <w:r w:rsidRPr="00B10688">
            <w:rPr>
              <w:rFonts w:ascii="Arial Narrow" w:hAnsi="Arial Narrow" w:cs="Arial"/>
            </w:rPr>
            <w:t>Стадия</w:t>
          </w:r>
        </w:p>
      </w:tc>
      <w:tc>
        <w:tcPr>
          <w:tcW w:w="846" w:type="dxa"/>
          <w:tcBorders>
            <w:top w:val="single" w:sz="12" w:space="0" w:color="auto"/>
            <w:left w:val="single" w:sz="12" w:space="0" w:color="auto"/>
            <w:right w:val="single" w:sz="12" w:space="0" w:color="auto"/>
          </w:tcBorders>
          <w:vAlign w:val="center"/>
        </w:tcPr>
        <w:p w:rsidR="00775873" w:rsidRPr="00B10688" w:rsidRDefault="00775873" w:rsidP="007C0CEF">
          <w:pPr>
            <w:jc w:val="center"/>
            <w:rPr>
              <w:rFonts w:ascii="Arial Narrow" w:hAnsi="Arial Narrow" w:cs="Arial"/>
            </w:rPr>
          </w:pPr>
          <w:r w:rsidRPr="00B10688">
            <w:rPr>
              <w:rFonts w:ascii="Arial Narrow" w:hAnsi="Arial Narrow" w:cs="Arial"/>
            </w:rPr>
            <w:t>Лист</w:t>
          </w:r>
        </w:p>
      </w:tc>
      <w:tc>
        <w:tcPr>
          <w:tcW w:w="1130" w:type="dxa"/>
          <w:tcBorders>
            <w:top w:val="single" w:sz="12" w:space="0" w:color="auto"/>
            <w:left w:val="single" w:sz="12" w:space="0" w:color="auto"/>
          </w:tcBorders>
          <w:vAlign w:val="center"/>
        </w:tcPr>
        <w:p w:rsidR="00775873" w:rsidRPr="00B10688" w:rsidRDefault="00775873" w:rsidP="007C0CEF">
          <w:pPr>
            <w:jc w:val="center"/>
            <w:rPr>
              <w:rFonts w:ascii="Arial Narrow" w:hAnsi="Arial Narrow" w:cs="Arial"/>
            </w:rPr>
          </w:pPr>
          <w:r w:rsidRPr="00B10688">
            <w:rPr>
              <w:rFonts w:ascii="Arial Narrow" w:hAnsi="Arial Narrow" w:cs="Arial"/>
            </w:rPr>
            <w:t>Листов</w:t>
          </w:r>
        </w:p>
      </w:tc>
    </w:tr>
    <w:tr w:rsidR="00527DC1" w:rsidRPr="00E03096" w:rsidTr="00E54355">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527DC1" w:rsidRPr="00B10688" w:rsidRDefault="00527DC1" w:rsidP="00527DC1">
          <w:pPr>
            <w:rPr>
              <w:rFonts w:ascii="Arial Narrow" w:hAnsi="Arial Narrow" w:cs="Arial"/>
            </w:rPr>
          </w:pPr>
          <w:r w:rsidRPr="00686663">
            <w:rPr>
              <w:rFonts w:ascii="Arial Narrow" w:hAnsi="Arial Narrow" w:cs="Arial"/>
            </w:rPr>
            <w:t>Проверил</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527DC1" w:rsidRPr="00686663" w:rsidRDefault="00527DC1" w:rsidP="00527DC1">
          <w:pPr>
            <w:tabs>
              <w:tab w:val="left" w:pos="3969"/>
              <w:tab w:val="left" w:pos="6237"/>
            </w:tabs>
            <w:ind w:right="57"/>
            <w:rPr>
              <w:rFonts w:ascii="Arial Narrow" w:hAnsi="Arial Narrow"/>
            </w:rPr>
          </w:pPr>
        </w:p>
      </w:tc>
      <w:tc>
        <w:tcPr>
          <w:tcW w:w="807" w:type="dxa"/>
          <w:tcBorders>
            <w:top w:val="single" w:sz="6" w:space="0" w:color="auto"/>
            <w:left w:val="single" w:sz="12" w:space="0" w:color="auto"/>
            <w:bottom w:val="single" w:sz="6" w:space="0" w:color="auto"/>
            <w:right w:val="single" w:sz="12" w:space="0" w:color="auto"/>
          </w:tcBorders>
          <w:vAlign w:val="center"/>
        </w:tcPr>
        <w:p w:rsidR="00527DC1" w:rsidRPr="000007BE" w:rsidRDefault="00527DC1" w:rsidP="00527DC1">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527DC1" w:rsidRPr="00CA0075" w:rsidRDefault="00527DC1" w:rsidP="00527DC1">
          <w:pPr>
            <w:jc w:val="center"/>
            <w:rPr>
              <w:rFonts w:ascii="ISOCPEUR" w:hAnsi="ISOCPEUR" w:cs="Arial"/>
              <w:i/>
              <w:sz w:val="14"/>
              <w:szCs w:val="14"/>
            </w:rPr>
          </w:pPr>
          <w:r>
            <w:rPr>
              <w:rFonts w:ascii="Arial Narrow" w:hAnsi="Arial Narrow" w:cs="Arial"/>
              <w:sz w:val="14"/>
              <w:szCs w:val="14"/>
            </w:rPr>
            <w:t>2019</w:t>
          </w:r>
        </w:p>
      </w:tc>
      <w:tc>
        <w:tcPr>
          <w:tcW w:w="3982" w:type="dxa"/>
          <w:vMerge/>
          <w:tcBorders>
            <w:left w:val="nil"/>
            <w:right w:val="single" w:sz="12" w:space="0" w:color="auto"/>
          </w:tcBorders>
          <w:vAlign w:val="center"/>
        </w:tcPr>
        <w:p w:rsidR="00527DC1" w:rsidRPr="00B10688" w:rsidRDefault="00527DC1" w:rsidP="00527DC1">
          <w:pPr>
            <w:jc w:val="center"/>
            <w:rPr>
              <w:rFonts w:ascii="Arial Narrow" w:hAnsi="Arial Narrow" w:cs="Arial"/>
              <w:sz w:val="24"/>
              <w:szCs w:val="24"/>
            </w:rPr>
          </w:pPr>
        </w:p>
      </w:tc>
      <w:tc>
        <w:tcPr>
          <w:tcW w:w="846" w:type="dxa"/>
          <w:vMerge w:val="restart"/>
          <w:tcBorders>
            <w:top w:val="single" w:sz="12" w:space="0" w:color="auto"/>
            <w:left w:val="nil"/>
            <w:right w:val="single" w:sz="12" w:space="0" w:color="auto"/>
          </w:tcBorders>
          <w:vAlign w:val="center"/>
        </w:tcPr>
        <w:p w:rsidR="00527DC1" w:rsidRPr="00B10688" w:rsidRDefault="00527DC1" w:rsidP="00527DC1">
          <w:pPr>
            <w:pStyle w:val="7"/>
            <w:rPr>
              <w:rFonts w:ascii="Arial Narrow" w:hAnsi="Arial Narrow"/>
              <w:sz w:val="24"/>
              <w:szCs w:val="24"/>
            </w:rPr>
          </w:pPr>
          <w:r>
            <w:rPr>
              <w:rFonts w:ascii="Arial Narrow" w:hAnsi="Arial Narrow"/>
              <w:sz w:val="24"/>
              <w:szCs w:val="24"/>
            </w:rPr>
            <w:t>Р</w:t>
          </w:r>
        </w:p>
      </w:tc>
      <w:tc>
        <w:tcPr>
          <w:tcW w:w="846" w:type="dxa"/>
          <w:vMerge w:val="restart"/>
          <w:tcBorders>
            <w:top w:val="single" w:sz="12" w:space="0" w:color="auto"/>
            <w:left w:val="single" w:sz="12" w:space="0" w:color="auto"/>
            <w:right w:val="single" w:sz="12" w:space="0" w:color="auto"/>
          </w:tcBorders>
          <w:vAlign w:val="center"/>
        </w:tcPr>
        <w:p w:rsidR="00527DC1" w:rsidRPr="00B10688" w:rsidRDefault="00527DC1" w:rsidP="00527DC1">
          <w:pPr>
            <w:jc w:val="center"/>
            <w:rPr>
              <w:rFonts w:ascii="Arial Narrow" w:hAnsi="Arial Narrow" w:cs="Arial"/>
              <w:sz w:val="24"/>
              <w:szCs w:val="24"/>
            </w:rPr>
          </w:pPr>
          <w:r w:rsidRPr="00B10688">
            <w:rPr>
              <w:rFonts w:ascii="Arial Narrow" w:hAnsi="Arial Narrow" w:cs="Arial"/>
              <w:sz w:val="24"/>
              <w:szCs w:val="24"/>
            </w:rPr>
            <w:fldChar w:fldCharType="begin"/>
          </w:r>
          <w:r w:rsidRPr="00B10688">
            <w:rPr>
              <w:rFonts w:ascii="Arial Narrow" w:hAnsi="Arial Narrow" w:cs="Arial"/>
              <w:sz w:val="24"/>
              <w:szCs w:val="24"/>
            </w:rPr>
            <w:instrText xml:space="preserve"> </w:instrText>
          </w:r>
          <w:r w:rsidRPr="00B10688">
            <w:rPr>
              <w:rFonts w:ascii="Arial Narrow" w:hAnsi="Arial Narrow" w:cs="Arial"/>
              <w:sz w:val="24"/>
              <w:szCs w:val="24"/>
              <w:lang w:val="en-US"/>
            </w:rPr>
            <w:instrText>page</w:instrText>
          </w:r>
          <w:r w:rsidRPr="00B10688">
            <w:rPr>
              <w:rFonts w:ascii="Arial Narrow" w:hAnsi="Arial Narrow" w:cs="Arial"/>
              <w:sz w:val="24"/>
              <w:szCs w:val="24"/>
            </w:rPr>
            <w:instrText xml:space="preserve"> </w:instrText>
          </w:r>
          <w:r w:rsidRPr="00B10688">
            <w:rPr>
              <w:rFonts w:ascii="Arial Narrow" w:hAnsi="Arial Narrow" w:cs="Arial"/>
              <w:sz w:val="24"/>
              <w:szCs w:val="24"/>
            </w:rPr>
            <w:fldChar w:fldCharType="separate"/>
          </w:r>
          <w:r w:rsidR="00740C6F">
            <w:rPr>
              <w:rFonts w:ascii="Arial Narrow" w:hAnsi="Arial Narrow" w:cs="Arial"/>
              <w:noProof/>
              <w:sz w:val="24"/>
              <w:szCs w:val="24"/>
              <w:lang w:val="en-US"/>
            </w:rPr>
            <w:t>1</w:t>
          </w:r>
          <w:r w:rsidRPr="00B10688">
            <w:rPr>
              <w:rFonts w:ascii="Arial Narrow" w:hAnsi="Arial Narrow" w:cs="Arial"/>
              <w:sz w:val="24"/>
              <w:szCs w:val="24"/>
            </w:rPr>
            <w:fldChar w:fldCharType="end"/>
          </w:r>
        </w:p>
      </w:tc>
      <w:tc>
        <w:tcPr>
          <w:tcW w:w="1130" w:type="dxa"/>
          <w:vMerge w:val="restart"/>
          <w:tcBorders>
            <w:top w:val="single" w:sz="12" w:space="0" w:color="auto"/>
            <w:left w:val="single" w:sz="12" w:space="0" w:color="auto"/>
          </w:tcBorders>
          <w:vAlign w:val="center"/>
        </w:tcPr>
        <w:p w:rsidR="00527DC1" w:rsidRPr="00B10688" w:rsidRDefault="00527DC1" w:rsidP="00527DC1">
          <w:pPr>
            <w:jc w:val="center"/>
            <w:rPr>
              <w:rFonts w:ascii="Arial Narrow" w:hAnsi="Arial Narrow" w:cs="Arial"/>
              <w:sz w:val="24"/>
              <w:szCs w:val="24"/>
            </w:rPr>
          </w:pPr>
          <w:r w:rsidRPr="00B10688">
            <w:rPr>
              <w:rFonts w:ascii="Arial Narrow" w:hAnsi="Arial Narrow" w:cs="Arial"/>
              <w:sz w:val="24"/>
              <w:szCs w:val="24"/>
            </w:rPr>
            <w:fldChar w:fldCharType="begin"/>
          </w:r>
          <w:r w:rsidRPr="00B10688">
            <w:rPr>
              <w:rFonts w:ascii="Arial Narrow" w:hAnsi="Arial Narrow" w:cs="Arial"/>
              <w:sz w:val="24"/>
              <w:szCs w:val="24"/>
            </w:rPr>
            <w:instrText xml:space="preserve"> SECTIONPAGES  </w:instrText>
          </w:r>
          <w:r w:rsidRPr="00B10688">
            <w:rPr>
              <w:rFonts w:ascii="Arial Narrow" w:hAnsi="Arial Narrow" w:cs="Arial"/>
              <w:sz w:val="24"/>
              <w:szCs w:val="24"/>
            </w:rPr>
            <w:fldChar w:fldCharType="separate"/>
          </w:r>
          <w:r w:rsidR="00740C6F">
            <w:rPr>
              <w:rFonts w:ascii="Arial Narrow" w:hAnsi="Arial Narrow" w:cs="Arial"/>
              <w:noProof/>
              <w:sz w:val="24"/>
              <w:szCs w:val="24"/>
            </w:rPr>
            <w:t>18</w:t>
          </w:r>
          <w:r w:rsidRPr="00B10688">
            <w:rPr>
              <w:rFonts w:ascii="Arial Narrow" w:hAnsi="Arial Narrow" w:cs="Arial"/>
              <w:sz w:val="24"/>
              <w:szCs w:val="24"/>
            </w:rPr>
            <w:fldChar w:fldCharType="end"/>
          </w:r>
        </w:p>
      </w:tc>
    </w:tr>
    <w:tr w:rsidR="00527DC1" w:rsidRPr="00E03096" w:rsidTr="00E54355">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527DC1" w:rsidRPr="00B10688" w:rsidRDefault="00527DC1" w:rsidP="00527DC1">
          <w:pPr>
            <w:rPr>
              <w:rFonts w:ascii="Arial Narrow" w:hAnsi="Arial Narrow" w:cs="Arial"/>
            </w:rPr>
          </w:pPr>
          <w:r w:rsidRPr="00686663">
            <w:rPr>
              <w:rFonts w:ascii="Arial Narrow" w:hAnsi="Arial Narrow" w:cs="Arial"/>
            </w:rPr>
            <w:t>ГИП</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527DC1" w:rsidRPr="00686663" w:rsidRDefault="00527DC1" w:rsidP="00527DC1">
          <w:pPr>
            <w:tabs>
              <w:tab w:val="left" w:pos="3969"/>
              <w:tab w:val="left" w:pos="6237"/>
            </w:tabs>
            <w:spacing w:before="20"/>
            <w:rPr>
              <w:rFonts w:ascii="Arial Narrow" w:hAnsi="Arial Narrow" w:cs="Arial"/>
            </w:rPr>
          </w:pPr>
        </w:p>
      </w:tc>
      <w:tc>
        <w:tcPr>
          <w:tcW w:w="807" w:type="dxa"/>
          <w:tcBorders>
            <w:top w:val="single" w:sz="6" w:space="0" w:color="auto"/>
            <w:left w:val="single" w:sz="12" w:space="0" w:color="auto"/>
            <w:bottom w:val="single" w:sz="6" w:space="0" w:color="auto"/>
            <w:right w:val="single" w:sz="12" w:space="0" w:color="auto"/>
          </w:tcBorders>
          <w:vAlign w:val="center"/>
        </w:tcPr>
        <w:p w:rsidR="00527DC1" w:rsidRPr="000007BE" w:rsidRDefault="00527DC1" w:rsidP="00527DC1">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527DC1" w:rsidRPr="00CA0075" w:rsidRDefault="00527DC1" w:rsidP="00527DC1">
          <w:pPr>
            <w:jc w:val="center"/>
            <w:rPr>
              <w:rFonts w:ascii="ISOCPEUR" w:hAnsi="ISOCPEUR" w:cs="Arial"/>
              <w:i/>
              <w:sz w:val="14"/>
              <w:szCs w:val="14"/>
            </w:rPr>
          </w:pPr>
          <w:r>
            <w:rPr>
              <w:rFonts w:ascii="Arial Narrow" w:hAnsi="Arial Narrow" w:cs="Arial"/>
              <w:sz w:val="14"/>
              <w:szCs w:val="14"/>
            </w:rPr>
            <w:t>2019</w:t>
          </w:r>
        </w:p>
      </w:tc>
      <w:tc>
        <w:tcPr>
          <w:tcW w:w="3982" w:type="dxa"/>
          <w:vMerge/>
          <w:tcBorders>
            <w:left w:val="nil"/>
            <w:bottom w:val="single" w:sz="12" w:space="0" w:color="auto"/>
            <w:right w:val="single" w:sz="12" w:space="0" w:color="auto"/>
          </w:tcBorders>
          <w:vAlign w:val="center"/>
        </w:tcPr>
        <w:p w:rsidR="00527DC1" w:rsidRPr="00B10688" w:rsidRDefault="00527DC1" w:rsidP="00527DC1">
          <w:pPr>
            <w:jc w:val="center"/>
            <w:rPr>
              <w:rFonts w:ascii="Arial Narrow" w:hAnsi="Arial Narrow" w:cs="Arial"/>
              <w:sz w:val="24"/>
              <w:szCs w:val="24"/>
            </w:rPr>
          </w:pPr>
        </w:p>
      </w:tc>
      <w:tc>
        <w:tcPr>
          <w:tcW w:w="846" w:type="dxa"/>
          <w:vMerge/>
          <w:tcBorders>
            <w:left w:val="nil"/>
            <w:bottom w:val="single" w:sz="12" w:space="0" w:color="auto"/>
            <w:right w:val="single" w:sz="12" w:space="0" w:color="auto"/>
          </w:tcBorders>
          <w:vAlign w:val="center"/>
        </w:tcPr>
        <w:p w:rsidR="00527DC1" w:rsidRPr="00B10688" w:rsidRDefault="00527DC1" w:rsidP="00527DC1">
          <w:pPr>
            <w:jc w:val="center"/>
            <w:rPr>
              <w:rFonts w:ascii="Arial Narrow" w:hAnsi="Arial Narrow" w:cs="Arial"/>
              <w:sz w:val="28"/>
            </w:rPr>
          </w:pPr>
        </w:p>
      </w:tc>
      <w:tc>
        <w:tcPr>
          <w:tcW w:w="846" w:type="dxa"/>
          <w:vMerge/>
          <w:tcBorders>
            <w:left w:val="single" w:sz="12" w:space="0" w:color="auto"/>
            <w:bottom w:val="single" w:sz="12" w:space="0" w:color="auto"/>
            <w:right w:val="single" w:sz="12" w:space="0" w:color="auto"/>
          </w:tcBorders>
          <w:vAlign w:val="center"/>
        </w:tcPr>
        <w:p w:rsidR="00527DC1" w:rsidRPr="00B10688" w:rsidRDefault="00527DC1" w:rsidP="00527DC1">
          <w:pPr>
            <w:jc w:val="center"/>
            <w:rPr>
              <w:rFonts w:ascii="Arial Narrow" w:hAnsi="Arial Narrow" w:cs="Arial"/>
              <w:sz w:val="28"/>
            </w:rPr>
          </w:pPr>
        </w:p>
      </w:tc>
      <w:tc>
        <w:tcPr>
          <w:tcW w:w="1130" w:type="dxa"/>
          <w:vMerge/>
          <w:tcBorders>
            <w:left w:val="single" w:sz="12" w:space="0" w:color="auto"/>
            <w:bottom w:val="single" w:sz="12" w:space="0" w:color="auto"/>
          </w:tcBorders>
          <w:vAlign w:val="center"/>
        </w:tcPr>
        <w:p w:rsidR="00527DC1" w:rsidRPr="00B10688" w:rsidRDefault="00527DC1" w:rsidP="00527DC1">
          <w:pPr>
            <w:jc w:val="center"/>
            <w:rPr>
              <w:rFonts w:ascii="Arial Narrow" w:hAnsi="Arial Narrow" w:cs="Arial"/>
              <w:sz w:val="28"/>
            </w:rPr>
          </w:pPr>
        </w:p>
      </w:tc>
    </w:tr>
    <w:tr w:rsidR="00527DC1" w:rsidRPr="00E03096" w:rsidTr="00E54355">
      <w:trPr>
        <w:cantSplit/>
        <w:trHeight w:hRule="exact" w:val="283"/>
      </w:trPr>
      <w:tc>
        <w:tcPr>
          <w:tcW w:w="1131" w:type="dxa"/>
          <w:gridSpan w:val="2"/>
          <w:tcBorders>
            <w:top w:val="single" w:sz="6" w:space="0" w:color="auto"/>
            <w:bottom w:val="single" w:sz="6" w:space="0" w:color="auto"/>
            <w:right w:val="single" w:sz="12" w:space="0" w:color="auto"/>
          </w:tcBorders>
          <w:vAlign w:val="center"/>
        </w:tcPr>
        <w:p w:rsidR="00527DC1" w:rsidRPr="00B10688" w:rsidRDefault="00527DC1" w:rsidP="00527DC1">
          <w:pPr>
            <w:pStyle w:val="a8"/>
            <w:tabs>
              <w:tab w:val="clear" w:pos="4153"/>
              <w:tab w:val="clear" w:pos="8306"/>
            </w:tabs>
            <w:ind w:firstLine="25"/>
            <w:rPr>
              <w:rFonts w:ascii="Arial Narrow" w:hAnsi="Arial Narrow" w:cs="Arial"/>
            </w:rPr>
          </w:pPr>
          <w:r w:rsidRPr="00686663">
            <w:rPr>
              <w:rFonts w:ascii="Arial Narrow" w:hAnsi="Arial Narrow" w:cs="Arial"/>
            </w:rPr>
            <w:t>Н. контр</w:t>
          </w:r>
          <w:r w:rsidRPr="00686663">
            <w:rPr>
              <w:rFonts w:ascii="Arial Narrow" w:hAnsi="Arial Narrow" w:cs="Arial"/>
              <w:lang w:val="en-US"/>
            </w:rPr>
            <w:t>.</w:t>
          </w:r>
        </w:p>
      </w:tc>
      <w:tc>
        <w:tcPr>
          <w:tcW w:w="1170" w:type="dxa"/>
          <w:gridSpan w:val="2"/>
          <w:tcBorders>
            <w:top w:val="single" w:sz="6" w:space="0" w:color="auto"/>
            <w:left w:val="single" w:sz="12" w:space="0" w:color="auto"/>
            <w:bottom w:val="single" w:sz="6" w:space="0" w:color="auto"/>
            <w:right w:val="single" w:sz="12" w:space="0" w:color="auto"/>
          </w:tcBorders>
          <w:vAlign w:val="center"/>
        </w:tcPr>
        <w:p w:rsidR="00527DC1" w:rsidRPr="00686663" w:rsidRDefault="00527DC1" w:rsidP="00527DC1">
          <w:pPr>
            <w:rPr>
              <w:rFonts w:ascii="Arial Narrow" w:hAnsi="Arial Narrow"/>
            </w:rPr>
          </w:pPr>
        </w:p>
      </w:tc>
      <w:tc>
        <w:tcPr>
          <w:tcW w:w="807" w:type="dxa"/>
          <w:tcBorders>
            <w:top w:val="single" w:sz="6" w:space="0" w:color="auto"/>
            <w:left w:val="single" w:sz="12" w:space="0" w:color="auto"/>
            <w:bottom w:val="single" w:sz="6" w:space="0" w:color="auto"/>
            <w:right w:val="single" w:sz="12" w:space="0" w:color="auto"/>
          </w:tcBorders>
          <w:vAlign w:val="center"/>
        </w:tcPr>
        <w:p w:rsidR="00527DC1" w:rsidRPr="000007BE" w:rsidRDefault="00527DC1" w:rsidP="00527DC1">
          <w:pPr>
            <w:rPr>
              <w:rFonts w:ascii="Arial Narrow" w:hAnsi="Arial Narrow" w:cs="Arial"/>
              <w:sz w:val="16"/>
            </w:rPr>
          </w:pPr>
        </w:p>
      </w:tc>
      <w:tc>
        <w:tcPr>
          <w:tcW w:w="523" w:type="dxa"/>
          <w:tcBorders>
            <w:top w:val="single" w:sz="6" w:space="0" w:color="auto"/>
            <w:left w:val="single" w:sz="12" w:space="0" w:color="auto"/>
            <w:bottom w:val="single" w:sz="6" w:space="0" w:color="auto"/>
            <w:right w:val="single" w:sz="12" w:space="0" w:color="auto"/>
          </w:tcBorders>
          <w:vAlign w:val="center"/>
        </w:tcPr>
        <w:p w:rsidR="00527DC1" w:rsidRPr="00CA0075" w:rsidRDefault="00527DC1" w:rsidP="00527DC1">
          <w:pPr>
            <w:jc w:val="center"/>
            <w:rPr>
              <w:rFonts w:ascii="ISOCPEUR" w:hAnsi="ISOCPEUR" w:cs="Arial"/>
              <w:i/>
              <w:sz w:val="14"/>
              <w:szCs w:val="14"/>
            </w:rPr>
          </w:pPr>
          <w:r>
            <w:rPr>
              <w:rFonts w:ascii="Arial Narrow" w:hAnsi="Arial Narrow" w:cs="Arial"/>
              <w:sz w:val="14"/>
              <w:szCs w:val="14"/>
            </w:rPr>
            <w:t>2019</w:t>
          </w:r>
        </w:p>
      </w:tc>
      <w:tc>
        <w:tcPr>
          <w:tcW w:w="3982" w:type="dxa"/>
          <w:vMerge w:val="restart"/>
          <w:tcBorders>
            <w:top w:val="single" w:sz="12" w:space="0" w:color="auto"/>
            <w:left w:val="nil"/>
            <w:right w:val="single" w:sz="12" w:space="0" w:color="auto"/>
          </w:tcBorders>
          <w:vAlign w:val="center"/>
        </w:tcPr>
        <w:p w:rsidR="00527DC1" w:rsidRPr="00B10688" w:rsidRDefault="00527DC1" w:rsidP="00527DC1">
          <w:pPr>
            <w:pStyle w:val="21"/>
            <w:spacing w:line="240" w:lineRule="auto"/>
            <w:ind w:firstLine="0"/>
            <w:jc w:val="center"/>
            <w:rPr>
              <w:rFonts w:ascii="Arial Narrow" w:hAnsi="Arial Narrow" w:cs="Arial"/>
              <w:szCs w:val="24"/>
              <w:lang w:val="en-US"/>
            </w:rPr>
          </w:pPr>
          <w:r w:rsidRPr="00B10688">
            <w:rPr>
              <w:rFonts w:ascii="Arial Narrow" w:hAnsi="Arial Narrow" w:cs="Arial"/>
              <w:szCs w:val="24"/>
            </w:rPr>
            <w:t>Пояснительная записка</w:t>
          </w:r>
        </w:p>
      </w:tc>
      <w:tc>
        <w:tcPr>
          <w:tcW w:w="2822" w:type="dxa"/>
          <w:gridSpan w:val="3"/>
          <w:vMerge w:val="restart"/>
          <w:tcBorders>
            <w:top w:val="single" w:sz="12" w:space="0" w:color="auto"/>
            <w:left w:val="nil"/>
          </w:tcBorders>
        </w:tcPr>
        <w:p w:rsidR="00527DC1" w:rsidRPr="00B10688" w:rsidRDefault="00527DC1" w:rsidP="00527DC1">
          <w:pPr>
            <w:pStyle w:val="21"/>
            <w:spacing w:before="120" w:line="240" w:lineRule="auto"/>
            <w:ind w:firstLine="0"/>
            <w:jc w:val="center"/>
            <w:rPr>
              <w:rFonts w:ascii="Arial Narrow" w:hAnsi="Arial Narrow" w:cs="Arial"/>
              <w:spacing w:val="-20"/>
              <w:sz w:val="22"/>
            </w:rPr>
          </w:pPr>
          <w:r w:rsidRPr="00527DC1">
            <w:rPr>
              <w:rFonts w:ascii="Arial Narrow" w:hAnsi="Arial Narrow" w:cs="Arial"/>
              <w:spacing w:val="-20"/>
              <w:sz w:val="22"/>
            </w:rPr>
            <w:t>ООО «</w:t>
          </w:r>
          <w:r w:rsidR="00C562B3" w:rsidRPr="00C562B3">
            <w:rPr>
              <w:rFonts w:ascii="Arial Narrow" w:hAnsi="Arial Narrow" w:cs="Arial"/>
              <w:spacing w:val="-20"/>
              <w:sz w:val="22"/>
            </w:rPr>
            <w:t>ХХХХХХХХ</w:t>
          </w:r>
          <w:r w:rsidRPr="00527DC1">
            <w:rPr>
              <w:rFonts w:ascii="Arial Narrow" w:hAnsi="Arial Narrow" w:cs="Arial"/>
              <w:spacing w:val="-20"/>
              <w:sz w:val="22"/>
            </w:rPr>
            <w:t>»</w:t>
          </w:r>
        </w:p>
      </w:tc>
    </w:tr>
    <w:tr w:rsidR="00775873" w:rsidRPr="00E03096" w:rsidTr="00E54355">
      <w:trPr>
        <w:cantSplit/>
        <w:trHeight w:hRule="exact" w:val="283"/>
      </w:trPr>
      <w:tc>
        <w:tcPr>
          <w:tcW w:w="1131" w:type="dxa"/>
          <w:gridSpan w:val="2"/>
          <w:tcBorders>
            <w:top w:val="single" w:sz="6" w:space="0" w:color="auto"/>
            <w:right w:val="single" w:sz="12" w:space="0" w:color="auto"/>
          </w:tcBorders>
          <w:vAlign w:val="center"/>
        </w:tcPr>
        <w:p w:rsidR="00775873" w:rsidRPr="00023F82" w:rsidRDefault="00775873" w:rsidP="007C0CEF">
          <w:pPr>
            <w:ind w:firstLine="25"/>
            <w:rPr>
              <w:rFonts w:ascii="Arial Narrow" w:hAnsi="Arial Narrow" w:cs="Arial"/>
            </w:rPr>
          </w:pPr>
        </w:p>
      </w:tc>
      <w:tc>
        <w:tcPr>
          <w:tcW w:w="1170" w:type="dxa"/>
          <w:gridSpan w:val="2"/>
          <w:tcBorders>
            <w:top w:val="single" w:sz="6" w:space="0" w:color="auto"/>
            <w:left w:val="single" w:sz="12" w:space="0" w:color="auto"/>
            <w:right w:val="single" w:sz="12" w:space="0" w:color="auto"/>
          </w:tcBorders>
          <w:vAlign w:val="center"/>
        </w:tcPr>
        <w:p w:rsidR="00775873" w:rsidRPr="00686663" w:rsidRDefault="00775873" w:rsidP="007C0CEF">
          <w:pPr>
            <w:tabs>
              <w:tab w:val="left" w:pos="3969"/>
              <w:tab w:val="left" w:pos="6237"/>
            </w:tabs>
            <w:ind w:right="2"/>
            <w:rPr>
              <w:rFonts w:ascii="Arial Narrow" w:hAnsi="Arial Narrow"/>
            </w:rPr>
          </w:pPr>
        </w:p>
      </w:tc>
      <w:tc>
        <w:tcPr>
          <w:tcW w:w="807" w:type="dxa"/>
          <w:tcBorders>
            <w:top w:val="single" w:sz="6" w:space="0" w:color="auto"/>
            <w:left w:val="single" w:sz="12" w:space="0" w:color="auto"/>
            <w:right w:val="single" w:sz="12" w:space="0" w:color="auto"/>
          </w:tcBorders>
          <w:vAlign w:val="center"/>
        </w:tcPr>
        <w:p w:rsidR="00775873" w:rsidRPr="00CA0075" w:rsidRDefault="00775873" w:rsidP="007C0CEF">
          <w:pPr>
            <w:rPr>
              <w:rFonts w:ascii="ISOCPEUR" w:hAnsi="ISOCPEUR" w:cs="Arial"/>
              <w:i/>
              <w:sz w:val="16"/>
            </w:rPr>
          </w:pPr>
        </w:p>
      </w:tc>
      <w:tc>
        <w:tcPr>
          <w:tcW w:w="523" w:type="dxa"/>
          <w:tcBorders>
            <w:top w:val="single" w:sz="6" w:space="0" w:color="auto"/>
            <w:left w:val="single" w:sz="12" w:space="0" w:color="auto"/>
            <w:right w:val="single" w:sz="12" w:space="0" w:color="auto"/>
          </w:tcBorders>
          <w:vAlign w:val="center"/>
        </w:tcPr>
        <w:p w:rsidR="00775873" w:rsidRPr="00CA0075" w:rsidRDefault="00775873" w:rsidP="007C0CEF">
          <w:pPr>
            <w:jc w:val="center"/>
            <w:rPr>
              <w:rFonts w:ascii="ISOCPEUR" w:hAnsi="ISOCPEUR" w:cs="Arial"/>
              <w:i/>
              <w:sz w:val="14"/>
              <w:szCs w:val="14"/>
            </w:rPr>
          </w:pPr>
        </w:p>
      </w:tc>
      <w:tc>
        <w:tcPr>
          <w:tcW w:w="3982" w:type="dxa"/>
          <w:vMerge/>
          <w:tcBorders>
            <w:left w:val="nil"/>
            <w:right w:val="single" w:sz="12" w:space="0" w:color="auto"/>
          </w:tcBorders>
        </w:tcPr>
        <w:p w:rsidR="00775873" w:rsidRPr="00E03096" w:rsidRDefault="00775873" w:rsidP="007C0CEF">
          <w:pPr>
            <w:jc w:val="center"/>
            <w:rPr>
              <w:rFonts w:ascii="Arial Narrow" w:hAnsi="Arial Narrow" w:cs="Arial"/>
              <w:sz w:val="26"/>
            </w:rPr>
          </w:pPr>
        </w:p>
      </w:tc>
      <w:tc>
        <w:tcPr>
          <w:tcW w:w="2822" w:type="dxa"/>
          <w:gridSpan w:val="3"/>
          <w:vMerge/>
          <w:tcBorders>
            <w:left w:val="nil"/>
          </w:tcBorders>
        </w:tcPr>
        <w:p w:rsidR="00775873" w:rsidRPr="00E03096" w:rsidRDefault="00775873" w:rsidP="007C0CEF">
          <w:pPr>
            <w:jc w:val="center"/>
            <w:rPr>
              <w:rFonts w:ascii="Arial Narrow" w:hAnsi="Arial Narrow" w:cs="Arial"/>
            </w:rPr>
          </w:pPr>
        </w:p>
      </w:tc>
    </w:tr>
    <w:tr w:rsidR="00775873" w:rsidRPr="00E03096" w:rsidTr="00E54355">
      <w:trPr>
        <w:cantSplit/>
        <w:trHeight w:hRule="exact" w:val="283"/>
      </w:trPr>
      <w:tc>
        <w:tcPr>
          <w:tcW w:w="1131" w:type="dxa"/>
          <w:gridSpan w:val="2"/>
          <w:tcBorders>
            <w:top w:val="single" w:sz="6" w:space="0" w:color="auto"/>
            <w:right w:val="single" w:sz="12" w:space="0" w:color="auto"/>
          </w:tcBorders>
          <w:vAlign w:val="center"/>
        </w:tcPr>
        <w:p w:rsidR="00775873" w:rsidRPr="00E03096" w:rsidRDefault="00775873" w:rsidP="00686663">
          <w:pPr>
            <w:pStyle w:val="a6"/>
            <w:tabs>
              <w:tab w:val="clear" w:pos="4153"/>
              <w:tab w:val="clear" w:pos="8306"/>
            </w:tabs>
            <w:ind w:firstLine="25"/>
            <w:rPr>
              <w:rFonts w:ascii="Arial Narrow" w:hAnsi="Arial Narrow" w:cs="Arial"/>
              <w:spacing w:val="-6"/>
              <w:sz w:val="16"/>
            </w:rPr>
          </w:pPr>
        </w:p>
      </w:tc>
      <w:tc>
        <w:tcPr>
          <w:tcW w:w="1170" w:type="dxa"/>
          <w:gridSpan w:val="2"/>
          <w:tcBorders>
            <w:top w:val="single" w:sz="6" w:space="0" w:color="auto"/>
            <w:left w:val="single" w:sz="12" w:space="0" w:color="auto"/>
            <w:right w:val="single" w:sz="12" w:space="0" w:color="auto"/>
          </w:tcBorders>
          <w:vAlign w:val="center"/>
        </w:tcPr>
        <w:p w:rsidR="00775873" w:rsidRPr="00E03096" w:rsidRDefault="00775873" w:rsidP="00686663">
          <w:pPr>
            <w:rPr>
              <w:rFonts w:ascii="Arial Narrow" w:hAnsi="Arial Narrow" w:cs="Arial"/>
              <w:spacing w:val="-12"/>
            </w:rPr>
          </w:pPr>
        </w:p>
      </w:tc>
      <w:tc>
        <w:tcPr>
          <w:tcW w:w="807" w:type="dxa"/>
          <w:tcBorders>
            <w:top w:val="single" w:sz="6" w:space="0" w:color="auto"/>
            <w:left w:val="single" w:sz="12" w:space="0" w:color="auto"/>
            <w:right w:val="single" w:sz="12" w:space="0" w:color="auto"/>
          </w:tcBorders>
          <w:vAlign w:val="center"/>
        </w:tcPr>
        <w:p w:rsidR="00775873" w:rsidRPr="00E03096" w:rsidRDefault="00775873" w:rsidP="00686663">
          <w:pPr>
            <w:rPr>
              <w:rFonts w:ascii="Arial Narrow" w:hAnsi="Arial Narrow" w:cs="Arial"/>
              <w:sz w:val="16"/>
            </w:rPr>
          </w:pPr>
        </w:p>
      </w:tc>
      <w:tc>
        <w:tcPr>
          <w:tcW w:w="523" w:type="dxa"/>
          <w:tcBorders>
            <w:top w:val="single" w:sz="6" w:space="0" w:color="auto"/>
            <w:left w:val="single" w:sz="12" w:space="0" w:color="auto"/>
            <w:right w:val="single" w:sz="12" w:space="0" w:color="auto"/>
          </w:tcBorders>
          <w:vAlign w:val="center"/>
        </w:tcPr>
        <w:p w:rsidR="00775873" w:rsidRPr="00F460B1" w:rsidRDefault="00775873" w:rsidP="00686663">
          <w:pPr>
            <w:rPr>
              <w:rFonts w:ascii="Arial Narrow" w:hAnsi="Arial Narrow" w:cs="Arial"/>
              <w:sz w:val="16"/>
            </w:rPr>
          </w:pPr>
        </w:p>
      </w:tc>
      <w:tc>
        <w:tcPr>
          <w:tcW w:w="3982" w:type="dxa"/>
          <w:vMerge/>
          <w:tcBorders>
            <w:left w:val="nil"/>
            <w:right w:val="single" w:sz="12" w:space="0" w:color="auto"/>
          </w:tcBorders>
        </w:tcPr>
        <w:p w:rsidR="00775873" w:rsidRPr="00E03096" w:rsidRDefault="00775873" w:rsidP="00686663">
          <w:pPr>
            <w:jc w:val="center"/>
            <w:rPr>
              <w:rFonts w:ascii="Arial Narrow" w:hAnsi="Arial Narrow" w:cs="Arial"/>
            </w:rPr>
          </w:pPr>
        </w:p>
      </w:tc>
      <w:tc>
        <w:tcPr>
          <w:tcW w:w="2822" w:type="dxa"/>
          <w:gridSpan w:val="3"/>
          <w:vMerge/>
          <w:tcBorders>
            <w:left w:val="nil"/>
          </w:tcBorders>
        </w:tcPr>
        <w:p w:rsidR="00775873" w:rsidRPr="00E03096" w:rsidRDefault="00775873" w:rsidP="00686663">
          <w:pPr>
            <w:jc w:val="center"/>
            <w:rPr>
              <w:rFonts w:ascii="Arial Narrow" w:hAnsi="Arial Narrow" w:cs="Arial"/>
            </w:rPr>
          </w:pPr>
        </w:p>
      </w:tc>
    </w:tr>
  </w:tbl>
  <w:p w:rsidR="00775873" w:rsidRPr="00E03096" w:rsidRDefault="00775873" w:rsidP="00E54355">
    <w:pPr>
      <w:pStyle w:val="a8"/>
      <w:spacing w:before="120"/>
      <w:rPr>
        <w:rFonts w:ascii="Arial Narrow" w:hAnsi="Arial Narrow" w:cs="Arial"/>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Pr="007C7368" w:rsidRDefault="00775873" w:rsidP="007C7368">
    <w:pPr>
      <w:pStyle w:val="a8"/>
      <w:rPr>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tbl>
      <w:tblPr>
        <w:tblW w:w="10500" w:type="dxa"/>
        <w:tblInd w:w="31" w:type="dxa"/>
        <w:tblLayout w:type="fixed"/>
        <w:tblCellMar>
          <w:left w:w="31" w:type="dxa"/>
          <w:right w:w="31" w:type="dxa"/>
        </w:tblCellMar>
        <w:tblLook w:val="0000" w:firstRow="0" w:lastRow="0" w:firstColumn="0" w:lastColumn="0" w:noHBand="0" w:noVBand="0"/>
      </w:tblPr>
      <w:tblGrid>
        <w:gridCol w:w="567"/>
        <w:gridCol w:w="569"/>
        <w:gridCol w:w="569"/>
        <w:gridCol w:w="569"/>
        <w:gridCol w:w="853"/>
        <w:gridCol w:w="569"/>
        <w:gridCol w:w="6237"/>
        <w:gridCol w:w="567"/>
      </w:tblGrid>
      <w:tr w:rsidR="00DC110B" w:rsidTr="00421D13">
        <w:trPr>
          <w:cantSplit/>
          <w:trHeight w:hRule="exact" w:val="283"/>
        </w:trPr>
        <w:tc>
          <w:tcPr>
            <w:tcW w:w="10500" w:type="dxa"/>
            <w:gridSpan w:val="8"/>
            <w:tcBorders>
              <w:bottom w:val="single" w:sz="12" w:space="0" w:color="auto"/>
            </w:tcBorders>
          </w:tcPr>
          <w:p w:rsidR="00DC110B" w:rsidRDefault="00DC110B" w:rsidP="00421D13">
            <w:pPr>
              <w:ind w:right="360"/>
              <w:jc w:val="center"/>
              <w:rPr>
                <w:sz w:val="18"/>
              </w:rPr>
            </w:pPr>
          </w:p>
        </w:tc>
      </w:tr>
      <w:tr w:rsidR="00DC110B" w:rsidTr="00421D13">
        <w:trPr>
          <w:cantSplit/>
          <w:trHeight w:hRule="exact" w:val="283"/>
        </w:trPr>
        <w:tc>
          <w:tcPr>
            <w:tcW w:w="567" w:type="dxa"/>
            <w:tcBorders>
              <w:top w:val="single" w:sz="12" w:space="0" w:color="auto"/>
              <w:bottom w:val="single" w:sz="6"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12" w:space="0" w:color="auto"/>
              <w:left w:val="single" w:sz="12" w:space="0" w:color="auto"/>
              <w:bottom w:val="single" w:sz="6"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12" w:space="0" w:color="auto"/>
              <w:left w:val="single" w:sz="12" w:space="0" w:color="auto"/>
              <w:bottom w:val="single" w:sz="6"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12" w:space="0" w:color="auto"/>
              <w:left w:val="single" w:sz="12" w:space="0" w:color="auto"/>
              <w:bottom w:val="single" w:sz="6" w:space="0" w:color="auto"/>
              <w:right w:val="single" w:sz="12" w:space="0" w:color="auto"/>
            </w:tcBorders>
          </w:tcPr>
          <w:p w:rsidR="00DC110B" w:rsidRPr="00B37DDE" w:rsidRDefault="00DC110B" w:rsidP="00421D13">
            <w:pPr>
              <w:rPr>
                <w:rFonts w:ascii="Arial Narrow" w:hAnsi="Arial Narrow" w:cs="Arial"/>
              </w:rPr>
            </w:pPr>
          </w:p>
        </w:tc>
        <w:tc>
          <w:tcPr>
            <w:tcW w:w="853" w:type="dxa"/>
            <w:tcBorders>
              <w:top w:val="single" w:sz="12" w:space="0" w:color="auto"/>
              <w:left w:val="single" w:sz="12" w:space="0" w:color="auto"/>
              <w:bottom w:val="single" w:sz="6"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12" w:space="0" w:color="auto"/>
              <w:left w:val="single" w:sz="12" w:space="0" w:color="auto"/>
              <w:bottom w:val="single" w:sz="6" w:space="0" w:color="auto"/>
              <w:right w:val="single" w:sz="12" w:space="0" w:color="auto"/>
            </w:tcBorders>
          </w:tcPr>
          <w:p w:rsidR="00DC110B" w:rsidRPr="00B37DDE" w:rsidRDefault="00DC110B" w:rsidP="00421D13">
            <w:pPr>
              <w:rPr>
                <w:rFonts w:ascii="Arial Narrow" w:hAnsi="Arial Narrow" w:cs="Arial"/>
              </w:rPr>
            </w:pPr>
          </w:p>
        </w:tc>
        <w:tc>
          <w:tcPr>
            <w:tcW w:w="6237" w:type="dxa"/>
            <w:vMerge w:val="restart"/>
            <w:tcBorders>
              <w:top w:val="single" w:sz="12" w:space="0" w:color="auto"/>
              <w:left w:val="single" w:sz="12" w:space="0" w:color="auto"/>
              <w:right w:val="single" w:sz="12" w:space="0" w:color="auto"/>
            </w:tcBorders>
            <w:vAlign w:val="center"/>
          </w:tcPr>
          <w:p w:rsidR="00DC110B" w:rsidRPr="0000250D" w:rsidRDefault="00DC110B" w:rsidP="00421D13">
            <w:pPr>
              <w:jc w:val="center"/>
              <w:rPr>
                <w:rFonts w:ascii="Arial Narrow" w:hAnsi="Arial Narrow"/>
                <w:position w:val="-2"/>
                <w:sz w:val="28"/>
                <w:szCs w:val="28"/>
              </w:rPr>
            </w:pPr>
            <w:r>
              <w:rPr>
                <w:rFonts w:ascii="Arial Narrow" w:hAnsi="Arial Narrow"/>
                <w:position w:val="-2"/>
                <w:sz w:val="28"/>
                <w:szCs w:val="28"/>
              </w:rPr>
              <w:fldChar w:fldCharType="begin"/>
            </w:r>
            <w:r>
              <w:rPr>
                <w:rFonts w:ascii="Arial Narrow" w:hAnsi="Arial Narrow"/>
                <w:position w:val="-2"/>
                <w:sz w:val="28"/>
                <w:szCs w:val="28"/>
              </w:rPr>
              <w:instrText xml:space="preserve"> REF nomer \h </w:instrText>
            </w:r>
            <w:r>
              <w:rPr>
                <w:rFonts w:ascii="Arial Narrow" w:hAnsi="Arial Narrow"/>
                <w:position w:val="-2"/>
                <w:sz w:val="28"/>
                <w:szCs w:val="28"/>
              </w:rPr>
            </w:r>
            <w:r>
              <w:rPr>
                <w:rFonts w:ascii="Arial Narrow" w:hAnsi="Arial Narrow"/>
                <w:position w:val="-2"/>
                <w:sz w:val="28"/>
                <w:szCs w:val="28"/>
              </w:rPr>
              <w:fldChar w:fldCharType="separate"/>
            </w:r>
            <w:r>
              <w:rPr>
                <w:rFonts w:ascii="Arial Narrow" w:hAnsi="Arial Narrow"/>
                <w:b/>
                <w:bCs/>
                <w:position w:val="-2"/>
                <w:sz w:val="28"/>
                <w:szCs w:val="28"/>
              </w:rPr>
              <w:t>Ошибка! Источник ссылки не найден.</w:t>
            </w:r>
            <w:r>
              <w:rPr>
                <w:rFonts w:ascii="Arial Narrow" w:hAnsi="Arial Narrow"/>
                <w:position w:val="-2"/>
                <w:sz w:val="28"/>
                <w:szCs w:val="28"/>
              </w:rPr>
              <w:fldChar w:fldCharType="end"/>
            </w:r>
            <w:r w:rsidRPr="00802CCF">
              <w:rPr>
                <w:rFonts w:ascii="Arial Narrow" w:hAnsi="Arial Narrow"/>
                <w:position w:val="-2"/>
                <w:sz w:val="28"/>
                <w:szCs w:val="28"/>
              </w:rPr>
              <w:t>-</w:t>
            </w:r>
            <w:r>
              <w:rPr>
                <w:rFonts w:ascii="Arial Narrow" w:hAnsi="Arial Narrow"/>
                <w:position w:val="-2"/>
                <w:sz w:val="28"/>
                <w:szCs w:val="28"/>
              </w:rPr>
              <w:t xml:space="preserve"> </w:t>
            </w:r>
            <w:r w:rsidRPr="00802CCF">
              <w:rPr>
                <w:rFonts w:ascii="Arial Narrow" w:hAnsi="Arial Narrow"/>
                <w:position w:val="-2"/>
                <w:sz w:val="28"/>
                <w:szCs w:val="28"/>
              </w:rPr>
              <w:t>КМ</w:t>
            </w:r>
            <w:r>
              <w:rPr>
                <w:rFonts w:ascii="Arial Narrow" w:hAnsi="Arial Narrow"/>
                <w:position w:val="-2"/>
                <w:sz w:val="28"/>
                <w:szCs w:val="28"/>
              </w:rPr>
              <w:t xml:space="preserve"> </w:t>
            </w:r>
            <w:r w:rsidRPr="00802CCF">
              <w:rPr>
                <w:rFonts w:ascii="Arial Narrow" w:hAnsi="Arial Narrow"/>
                <w:position w:val="-2"/>
                <w:sz w:val="28"/>
                <w:szCs w:val="28"/>
              </w:rPr>
              <w:t>-</w:t>
            </w:r>
            <w:r>
              <w:rPr>
                <w:rFonts w:ascii="Arial Narrow" w:hAnsi="Arial Narrow"/>
                <w:position w:val="-2"/>
                <w:sz w:val="28"/>
                <w:szCs w:val="28"/>
              </w:rPr>
              <w:t xml:space="preserve"> </w:t>
            </w:r>
            <w:r w:rsidRPr="00802CCF">
              <w:rPr>
                <w:rFonts w:ascii="Arial Narrow" w:hAnsi="Arial Narrow"/>
                <w:position w:val="-2"/>
                <w:sz w:val="28"/>
                <w:szCs w:val="28"/>
              </w:rPr>
              <w:t>0</w:t>
            </w:r>
            <w:r w:rsidRPr="0000250D">
              <w:rPr>
                <w:rFonts w:ascii="Arial Narrow" w:hAnsi="Arial Narrow"/>
                <w:position w:val="-2"/>
                <w:sz w:val="28"/>
                <w:szCs w:val="28"/>
              </w:rPr>
              <w:t>2</w:t>
            </w:r>
          </w:p>
        </w:tc>
        <w:tc>
          <w:tcPr>
            <w:tcW w:w="567" w:type="dxa"/>
            <w:tcBorders>
              <w:top w:val="single" w:sz="12" w:space="0" w:color="auto"/>
              <w:left w:val="single" w:sz="12" w:space="0" w:color="auto"/>
              <w:bottom w:val="single" w:sz="12" w:space="0" w:color="auto"/>
            </w:tcBorders>
          </w:tcPr>
          <w:p w:rsidR="00DC110B" w:rsidRPr="00B37DDE" w:rsidRDefault="00DC110B" w:rsidP="00421D13">
            <w:pPr>
              <w:jc w:val="center"/>
              <w:rPr>
                <w:rFonts w:ascii="Arial Narrow" w:hAnsi="Arial Narrow" w:cs="Arial"/>
              </w:rPr>
            </w:pPr>
            <w:r w:rsidRPr="00B37DDE">
              <w:rPr>
                <w:rFonts w:ascii="Arial Narrow" w:hAnsi="Arial Narrow" w:cs="Arial"/>
              </w:rPr>
              <w:t>Лист</w:t>
            </w:r>
          </w:p>
        </w:tc>
      </w:tr>
      <w:tr w:rsidR="00DC110B" w:rsidTr="00421D13">
        <w:trPr>
          <w:cantSplit/>
          <w:trHeight w:hRule="exact" w:val="283"/>
        </w:trPr>
        <w:tc>
          <w:tcPr>
            <w:tcW w:w="567" w:type="dxa"/>
            <w:tcBorders>
              <w:top w:val="single" w:sz="6" w:space="0" w:color="auto"/>
              <w:bottom w:val="single" w:sz="12" w:space="0" w:color="auto"/>
              <w:right w:val="single" w:sz="12" w:space="0" w:color="auto"/>
            </w:tcBorders>
          </w:tcPr>
          <w:p w:rsidR="00DC110B" w:rsidRPr="00B37DDE" w:rsidRDefault="00DC110B" w:rsidP="00421D13">
            <w:pPr>
              <w:rPr>
                <w:rFonts w:ascii="Arial Narrow" w:hAnsi="Arial Narrow" w:cs="Arial"/>
              </w:rPr>
            </w:pPr>
            <w:r>
              <w:rPr>
                <w:rFonts w:ascii="Arial Narrow" w:hAnsi="Arial Narrow" w:cs="Arial"/>
                <w:noProof/>
              </w:rPr>
              <w:pict>
                <v:rect id="Rectangle 579" o:spid="_x0000_s1025" style="position:absolute;margin-left:56.7pt;margin-top:14.2pt;width:524.4pt;height:813.5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" o:allowincell="f" filled="f" strokeweight="1.5pt">
                  <w10:wrap anchorx="page" anchory="page"/>
                </v:rect>
              </w:pict>
            </w:r>
          </w:p>
        </w:tc>
        <w:tc>
          <w:tcPr>
            <w:tcW w:w="569" w:type="dxa"/>
            <w:tcBorders>
              <w:top w:val="single" w:sz="6" w:space="0" w:color="auto"/>
              <w:left w:val="single" w:sz="12" w:space="0" w:color="auto"/>
              <w:bottom w:val="single" w:sz="12"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6" w:space="0" w:color="auto"/>
              <w:left w:val="single" w:sz="12" w:space="0" w:color="auto"/>
              <w:bottom w:val="single" w:sz="12"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6" w:space="0" w:color="auto"/>
              <w:left w:val="single" w:sz="12" w:space="0" w:color="auto"/>
              <w:bottom w:val="single" w:sz="12" w:space="0" w:color="auto"/>
              <w:right w:val="single" w:sz="12" w:space="0" w:color="auto"/>
            </w:tcBorders>
          </w:tcPr>
          <w:p w:rsidR="00DC110B" w:rsidRPr="00B37DDE" w:rsidRDefault="00DC110B" w:rsidP="00421D13">
            <w:pPr>
              <w:rPr>
                <w:rFonts w:ascii="Arial Narrow" w:hAnsi="Arial Narrow" w:cs="Arial"/>
              </w:rPr>
            </w:pPr>
          </w:p>
        </w:tc>
        <w:tc>
          <w:tcPr>
            <w:tcW w:w="853" w:type="dxa"/>
            <w:tcBorders>
              <w:top w:val="single" w:sz="6" w:space="0" w:color="auto"/>
              <w:left w:val="single" w:sz="12" w:space="0" w:color="auto"/>
              <w:bottom w:val="single" w:sz="12" w:space="0" w:color="auto"/>
              <w:right w:val="single" w:sz="12" w:space="0" w:color="auto"/>
            </w:tcBorders>
          </w:tcPr>
          <w:p w:rsidR="00DC110B" w:rsidRPr="00B37DDE" w:rsidRDefault="00DC110B" w:rsidP="00421D13">
            <w:pPr>
              <w:rPr>
                <w:rFonts w:ascii="Arial Narrow" w:hAnsi="Arial Narrow" w:cs="Arial"/>
              </w:rPr>
            </w:pPr>
          </w:p>
        </w:tc>
        <w:tc>
          <w:tcPr>
            <w:tcW w:w="569" w:type="dxa"/>
            <w:tcBorders>
              <w:top w:val="single" w:sz="6" w:space="0" w:color="auto"/>
              <w:left w:val="single" w:sz="12" w:space="0" w:color="auto"/>
              <w:bottom w:val="single" w:sz="12" w:space="0" w:color="auto"/>
              <w:right w:val="single" w:sz="12" w:space="0" w:color="auto"/>
            </w:tcBorders>
          </w:tcPr>
          <w:p w:rsidR="00DC110B" w:rsidRPr="00B37DDE" w:rsidRDefault="00DC110B" w:rsidP="00421D13">
            <w:pPr>
              <w:rPr>
                <w:rFonts w:ascii="Arial Narrow" w:hAnsi="Arial Narrow" w:cs="Arial"/>
              </w:rPr>
            </w:pPr>
          </w:p>
        </w:tc>
        <w:tc>
          <w:tcPr>
            <w:tcW w:w="6237" w:type="dxa"/>
            <w:vMerge/>
            <w:tcBorders>
              <w:left w:val="single" w:sz="12" w:space="0" w:color="auto"/>
              <w:right w:val="single" w:sz="12" w:space="0" w:color="auto"/>
            </w:tcBorders>
          </w:tcPr>
          <w:p w:rsidR="00DC110B" w:rsidRPr="00B37DDE" w:rsidRDefault="00DC110B" w:rsidP="00421D13">
            <w:pPr>
              <w:jc w:val="center"/>
              <w:rPr>
                <w:rFonts w:ascii="Arial Narrow" w:hAnsi="Arial Narrow" w:cs="Arial"/>
              </w:rPr>
            </w:pPr>
          </w:p>
        </w:tc>
        <w:tc>
          <w:tcPr>
            <w:tcW w:w="567" w:type="dxa"/>
            <w:vMerge w:val="restart"/>
            <w:tcBorders>
              <w:top w:val="single" w:sz="12" w:space="0" w:color="auto"/>
              <w:left w:val="single" w:sz="12" w:space="0" w:color="auto"/>
            </w:tcBorders>
            <w:vAlign w:val="center"/>
          </w:tcPr>
          <w:p w:rsidR="00DC110B" w:rsidRPr="00BC3937" w:rsidRDefault="00DC110B" w:rsidP="00E22EFB">
            <w:pPr>
              <w:jc w:val="center"/>
              <w:rPr>
                <w:rFonts w:ascii="Arial Narrow" w:hAnsi="Arial Narrow" w:cs="Arial"/>
                <w:sz w:val="28"/>
                <w:szCs w:val="28"/>
              </w:rPr>
            </w:pPr>
            <w:r w:rsidRPr="00E22EFB">
              <w:rPr>
                <w:rFonts w:ascii="Arial Narrow" w:hAnsi="Arial Narrow"/>
                <w:sz w:val="24"/>
                <w:szCs w:val="24"/>
                <w:lang w:val="en-US"/>
              </w:rPr>
              <w:fldChar w:fldCharType="begin"/>
            </w:r>
            <w:r w:rsidRPr="00E22EFB">
              <w:rPr>
                <w:rFonts w:ascii="Arial Narrow" w:hAnsi="Arial Narrow"/>
                <w:sz w:val="24"/>
                <w:szCs w:val="24"/>
                <w:lang w:val="en-US"/>
              </w:rPr>
              <w:instrText xml:space="preserve"> page </w:instrText>
            </w:r>
            <w:r w:rsidRPr="00E22EFB">
              <w:rPr>
                <w:rFonts w:ascii="Arial Narrow" w:hAnsi="Arial Narrow"/>
                <w:sz w:val="24"/>
                <w:szCs w:val="24"/>
                <w:lang w:val="en-US"/>
              </w:rPr>
              <w:fldChar w:fldCharType="separate"/>
            </w:r>
            <w:r>
              <w:rPr>
                <w:rFonts w:ascii="Arial Narrow" w:hAnsi="Arial Narrow"/>
                <w:noProof/>
                <w:sz w:val="24"/>
                <w:szCs w:val="24"/>
                <w:lang w:val="en-US"/>
              </w:rPr>
              <w:t>2</w:t>
            </w:r>
            <w:r w:rsidRPr="00E22EFB">
              <w:rPr>
                <w:rFonts w:ascii="Arial Narrow" w:hAnsi="Arial Narrow"/>
                <w:sz w:val="24"/>
                <w:szCs w:val="24"/>
                <w:lang w:val="en-US"/>
              </w:rPr>
              <w:fldChar w:fldCharType="end"/>
            </w:r>
          </w:p>
        </w:tc>
      </w:tr>
      <w:tr w:rsidR="00DC110B" w:rsidTr="00421D13">
        <w:trPr>
          <w:cantSplit/>
          <w:trHeight w:hRule="exact" w:val="283"/>
        </w:trPr>
        <w:tc>
          <w:tcPr>
            <w:tcW w:w="567" w:type="dxa"/>
            <w:tcBorders>
              <w:top w:val="single" w:sz="12" w:space="0" w:color="auto"/>
              <w:right w:val="single" w:sz="12" w:space="0" w:color="auto"/>
            </w:tcBorders>
            <w:vAlign w:val="center"/>
          </w:tcPr>
          <w:p w:rsidR="00DC110B" w:rsidRPr="00B37DDE" w:rsidRDefault="00DC110B" w:rsidP="00421D13">
            <w:pPr>
              <w:spacing w:before="40"/>
              <w:jc w:val="center"/>
              <w:rPr>
                <w:rFonts w:ascii="Arial Narrow" w:hAnsi="Arial Narrow" w:cs="Arial"/>
              </w:rPr>
            </w:pPr>
            <w:r w:rsidRPr="00B37DDE">
              <w:rPr>
                <w:rFonts w:ascii="Arial Narrow" w:hAnsi="Arial Narrow" w:cs="Arial"/>
              </w:rPr>
              <w:t>Изм.</w:t>
            </w:r>
          </w:p>
        </w:tc>
        <w:tc>
          <w:tcPr>
            <w:tcW w:w="569" w:type="dxa"/>
            <w:tcBorders>
              <w:top w:val="single" w:sz="12" w:space="0" w:color="auto"/>
              <w:left w:val="single" w:sz="12" w:space="0" w:color="auto"/>
              <w:right w:val="single" w:sz="12" w:space="0" w:color="auto"/>
            </w:tcBorders>
            <w:vAlign w:val="center"/>
          </w:tcPr>
          <w:p w:rsidR="00DC110B" w:rsidRPr="00B37DDE" w:rsidRDefault="00DC110B" w:rsidP="00421D13">
            <w:pPr>
              <w:spacing w:before="50"/>
              <w:ind w:left="-113" w:right="-113"/>
              <w:jc w:val="center"/>
              <w:rPr>
                <w:rFonts w:ascii="Arial Narrow" w:hAnsi="Arial Narrow" w:cs="Arial"/>
                <w:spacing w:val="-8"/>
              </w:rPr>
            </w:pPr>
            <w:proofErr w:type="spellStart"/>
            <w:r w:rsidRPr="00B37DDE">
              <w:rPr>
                <w:rFonts w:ascii="Arial Narrow" w:hAnsi="Arial Narrow" w:cs="Arial"/>
                <w:spacing w:val="-8"/>
              </w:rPr>
              <w:t>Кол.уч</w:t>
            </w:r>
            <w:proofErr w:type="spellEnd"/>
          </w:p>
        </w:tc>
        <w:tc>
          <w:tcPr>
            <w:tcW w:w="569" w:type="dxa"/>
            <w:tcBorders>
              <w:top w:val="single" w:sz="12" w:space="0" w:color="auto"/>
              <w:left w:val="single" w:sz="12" w:space="0" w:color="auto"/>
              <w:right w:val="single" w:sz="12" w:space="0" w:color="auto"/>
            </w:tcBorders>
            <w:vAlign w:val="center"/>
          </w:tcPr>
          <w:p w:rsidR="00DC110B" w:rsidRPr="00B37DDE" w:rsidRDefault="00DC110B" w:rsidP="00421D13">
            <w:pPr>
              <w:spacing w:before="40"/>
              <w:jc w:val="center"/>
              <w:rPr>
                <w:rFonts w:ascii="Arial Narrow" w:hAnsi="Arial Narrow" w:cs="Arial"/>
              </w:rPr>
            </w:pPr>
            <w:r w:rsidRPr="00B37DDE">
              <w:rPr>
                <w:rFonts w:ascii="Arial Narrow" w:hAnsi="Arial Narrow" w:cs="Arial"/>
              </w:rPr>
              <w:t>Лист</w:t>
            </w:r>
          </w:p>
        </w:tc>
        <w:tc>
          <w:tcPr>
            <w:tcW w:w="569" w:type="dxa"/>
            <w:tcBorders>
              <w:top w:val="single" w:sz="12" w:space="0" w:color="auto"/>
              <w:left w:val="single" w:sz="12" w:space="0" w:color="auto"/>
              <w:right w:val="single" w:sz="12" w:space="0" w:color="auto"/>
            </w:tcBorders>
            <w:vAlign w:val="center"/>
          </w:tcPr>
          <w:p w:rsidR="00DC110B" w:rsidRPr="00B37DDE" w:rsidRDefault="00DC110B" w:rsidP="00421D13">
            <w:pPr>
              <w:spacing w:before="40"/>
              <w:ind w:left="-57" w:right="-57"/>
              <w:jc w:val="center"/>
              <w:rPr>
                <w:rFonts w:ascii="Arial Narrow" w:hAnsi="Arial Narrow" w:cs="Arial"/>
              </w:rPr>
            </w:pPr>
            <w:r w:rsidRPr="00B37DDE">
              <w:rPr>
                <w:rFonts w:ascii="Arial Narrow" w:hAnsi="Arial Narrow" w:cs="Arial"/>
              </w:rPr>
              <w:t>№док</w:t>
            </w:r>
          </w:p>
        </w:tc>
        <w:tc>
          <w:tcPr>
            <w:tcW w:w="853" w:type="dxa"/>
            <w:tcBorders>
              <w:top w:val="single" w:sz="12" w:space="0" w:color="auto"/>
              <w:left w:val="single" w:sz="12" w:space="0" w:color="auto"/>
              <w:right w:val="single" w:sz="12" w:space="0" w:color="auto"/>
            </w:tcBorders>
            <w:vAlign w:val="center"/>
          </w:tcPr>
          <w:p w:rsidR="00DC110B" w:rsidRPr="00B37DDE" w:rsidRDefault="00DC110B" w:rsidP="00421D13">
            <w:pPr>
              <w:spacing w:before="40"/>
              <w:jc w:val="center"/>
              <w:rPr>
                <w:rFonts w:ascii="Arial Narrow" w:hAnsi="Arial Narrow" w:cs="Arial"/>
              </w:rPr>
            </w:pPr>
            <w:r w:rsidRPr="00B37DDE">
              <w:rPr>
                <w:rFonts w:ascii="Arial Narrow" w:hAnsi="Arial Narrow" w:cs="Arial"/>
              </w:rPr>
              <w:t>Подп.</w:t>
            </w:r>
          </w:p>
        </w:tc>
        <w:tc>
          <w:tcPr>
            <w:tcW w:w="569" w:type="dxa"/>
            <w:tcBorders>
              <w:top w:val="single" w:sz="12" w:space="0" w:color="auto"/>
              <w:left w:val="single" w:sz="12" w:space="0" w:color="auto"/>
              <w:right w:val="single" w:sz="12" w:space="0" w:color="auto"/>
            </w:tcBorders>
            <w:vAlign w:val="center"/>
          </w:tcPr>
          <w:p w:rsidR="00DC110B" w:rsidRPr="00B37DDE" w:rsidRDefault="00DC110B" w:rsidP="00421D13">
            <w:pPr>
              <w:spacing w:before="40"/>
              <w:jc w:val="center"/>
              <w:rPr>
                <w:rFonts w:ascii="Arial Narrow" w:hAnsi="Arial Narrow" w:cs="Arial"/>
              </w:rPr>
            </w:pPr>
            <w:r w:rsidRPr="00B37DDE">
              <w:rPr>
                <w:rFonts w:ascii="Arial Narrow" w:hAnsi="Arial Narrow" w:cs="Arial"/>
              </w:rPr>
              <w:t>Дата</w:t>
            </w:r>
          </w:p>
        </w:tc>
        <w:tc>
          <w:tcPr>
            <w:tcW w:w="6237" w:type="dxa"/>
            <w:vMerge/>
            <w:tcBorders>
              <w:left w:val="single" w:sz="12" w:space="0" w:color="auto"/>
              <w:right w:val="single" w:sz="12" w:space="0" w:color="auto"/>
            </w:tcBorders>
          </w:tcPr>
          <w:p w:rsidR="00DC110B" w:rsidRPr="00B37DDE" w:rsidRDefault="00DC110B" w:rsidP="00421D13">
            <w:pPr>
              <w:jc w:val="center"/>
              <w:rPr>
                <w:rFonts w:ascii="Arial Narrow" w:hAnsi="Arial Narrow" w:cs="Arial"/>
              </w:rPr>
            </w:pPr>
          </w:p>
        </w:tc>
        <w:tc>
          <w:tcPr>
            <w:tcW w:w="567" w:type="dxa"/>
            <w:vMerge/>
            <w:tcBorders>
              <w:left w:val="single" w:sz="12" w:space="0" w:color="auto"/>
            </w:tcBorders>
          </w:tcPr>
          <w:p w:rsidR="00DC110B" w:rsidRDefault="00DC110B" w:rsidP="00421D13">
            <w:pPr>
              <w:jc w:val="center"/>
              <w:rPr>
                <w:rFonts w:ascii="Arial" w:hAnsi="Arial" w:cs="Arial"/>
                <w:sz w:val="28"/>
              </w:rPr>
            </w:pPr>
          </w:p>
        </w:tc>
      </w:tr>
    </w:tbl>
    <w:p w:rsidR="00DC110B" w:rsidRPr="000242C9" w:rsidRDefault="00DC110B" w:rsidP="000242C9">
      <w:pPr>
        <w:pStyle w:val="a8"/>
        <w:spacing w:before="80"/>
      </w:pPr>
    </w:p>
    <w:p w:rsidR="00DC110B" w:rsidRDefault="00DC110B">
      <w:pPr>
        <w:pStyle w:val="a8"/>
      </w:pPr>
    </w:p>
    <w:p w:rsidR="00DC110B" w:rsidRDefault="00DC110B"/>
    <w:p w:rsidR="00DC110B" w:rsidRDefault="00DC110B">
      <w:r>
        <w:separator/>
      </w:r>
    </w:p>
  </w:footnote>
  <w:footnote w:type="continuationSeparator" w:id="0">
    <w:p w:rsidR="00DC110B" w:rsidRDefault="00DC11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Pr="002D0A0B" w:rsidRDefault="00DC110B" w:rsidP="008D4A9D">
    <w:pPr>
      <w:pStyle w:val="a6"/>
      <w:rPr>
        <w:rFonts w:ascii="Arial Narrow" w:hAnsi="Arial Narrow"/>
      </w:rPr>
    </w:pPr>
    <w:r>
      <w:rPr>
        <w:rFonts w:ascii="Arial Narrow" w:hAnsi="Arial Narrow"/>
        <w:noProof/>
      </w:rPr>
      <w:pict>
        <v:group id="Group 445" o:spid="_x0000_s2166" style="position:absolute;margin-left:-57.8pt;margin-top:371.15pt;width:42.8pt;height:425.5pt;z-index:251661824"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">
          <v:group id="Group 446" o:spid="_x0000_s2176"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447" o:spid="_x0000_s2180"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" strokeweight="1.5pt"/>
            <v:shapetype id="_x0000_t202" coordsize="21600,21600" o:spt="202" path="m,l,21600r21600,l21600,xe">
              <v:stroke joinstyle="miter"/>
              <v:path gradientshapeok="t" o:connecttype="rect"/>
            </v:shapetype>
            <v:shape id="Text Box 448" o:spid="_x0000_s2179"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" strokeweight="1.5pt">
              <v:textbox style="layout-flow:vertical;mso-layout-flow-alt:bottom-to-top" inset="0,0,0,0">
                <w:txbxContent>
                  <w:p w:rsidR="00775873" w:rsidRPr="00F07EF0" w:rsidRDefault="00775873" w:rsidP="00EF73BD">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449" o:spid="_x0000_s2178"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" strokeweight="1.5pt">
              <v:textbox style="layout-flow:vertical;mso-layout-flow-alt:bottom-to-top" inset="0,0,0,0">
                <w:txbxContent>
                  <w:p w:rsidR="00775873" w:rsidRPr="00E30A4B" w:rsidRDefault="00775873" w:rsidP="00EF73BD">
                    <w:pPr>
                      <w:pStyle w:val="af2"/>
                      <w:rPr>
                        <w:rFonts w:ascii="Arial Narrow" w:hAnsi="Arial Narrow"/>
                        <w:i w:val="0"/>
                        <w:sz w:val="20"/>
                      </w:rPr>
                    </w:pPr>
                    <w:r w:rsidRPr="00E30A4B">
                      <w:rPr>
                        <w:rFonts w:ascii="Arial Narrow" w:hAnsi="Arial Narrow"/>
                        <w:i w:val="0"/>
                        <w:sz w:val="20"/>
                      </w:rPr>
                      <w:t>Подп. и дата</w:t>
                    </w:r>
                  </w:p>
                </w:txbxContent>
              </v:textbox>
            </v:shape>
            <v:shape id="Text Box 450" o:spid="_x0000_s2177"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" strokeweight="1.5pt">
              <v:textbox style="layout-flow:vertical;mso-layout-flow-alt:bottom-to-top" inset="0,0,0,0">
                <w:txbxContent>
                  <w:p w:rsidR="00775873" w:rsidRPr="00E30A4B" w:rsidRDefault="00775873" w:rsidP="00EF73BD">
                    <w:pPr>
                      <w:pStyle w:val="af2"/>
                      <w:rPr>
                        <w:rFonts w:ascii="Arial Narrow" w:hAnsi="Arial Narrow"/>
                        <w:i w:val="0"/>
                        <w:sz w:val="20"/>
                      </w:rPr>
                    </w:pPr>
                    <w:r w:rsidRPr="00E30A4B">
                      <w:rPr>
                        <w:rFonts w:ascii="Arial Narrow" w:hAnsi="Arial Narrow"/>
                        <w:i w:val="0"/>
                        <w:sz w:val="20"/>
                      </w:rPr>
                      <w:t>Взам. Инв. №</w:t>
                    </w:r>
                  </w:p>
                </w:txbxContent>
              </v:textbox>
            </v:shape>
          </v:group>
          <v:group id="Group 451" o:spid="_x0000_s2167"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Text Box 452" o:spid="_x0000_s2175"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">
              <v:textbox style="layout-flow:vertical;mso-layout-flow-alt:bottom-to-top" inset="0,0,0,0">
                <w:txbxContent>
                  <w:p w:rsidR="00775873" w:rsidRPr="003A1D2A" w:rsidRDefault="00775873" w:rsidP="00EF73BD"/>
                </w:txbxContent>
              </v:textbox>
            </v:shape>
            <v:shape id="Text Box 453" o:spid="_x0000_s2174"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">
              <v:textbox style="layout-flow:vertical;mso-layout-flow-alt:bottom-to-top" inset="0,0,0,0">
                <w:txbxContent>
                  <w:p w:rsidR="00775873" w:rsidRPr="00D6697F" w:rsidRDefault="00775873" w:rsidP="00EF73BD"/>
                </w:txbxContent>
              </v:textbox>
            </v:shape>
            <v:shape id="Text Box 454" o:spid="_x0000_s2173"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">
              <v:textbox style="layout-flow:vertical;mso-layout-flow-alt:bottom-to-top" inset="0,0,0,0">
                <w:txbxContent>
                  <w:p w:rsidR="00775873" w:rsidRPr="00D6697F" w:rsidRDefault="00775873" w:rsidP="00EF73BD"/>
                </w:txbxContent>
              </v:textbox>
            </v:shape>
            <v:shape id="Text Box 455" o:spid="_x0000_s2172"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">
              <v:textbox style="layout-flow:vertical;mso-layout-flow-alt:bottom-to-top" inset="0,0,0,0">
                <w:txbxContent>
                  <w:p w:rsidR="00775873" w:rsidRPr="00D6697F" w:rsidRDefault="00775873" w:rsidP="00EF73BD"/>
                </w:txbxContent>
              </v:textbox>
            </v:shape>
            <v:shape id="Text Box 456" o:spid="_x0000_s2171"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">
              <v:textbox style="layout-flow:vertical;mso-layout-flow-alt:bottom-to-top" inset="0,0,0,0">
                <w:txbxContent>
                  <w:p w:rsidR="00775873" w:rsidRPr="00BE3E1E" w:rsidRDefault="00775873" w:rsidP="00EF73BD">
                    <w:pPr>
                      <w:ind w:left="57"/>
                      <w:rPr>
                        <w:rFonts w:ascii="Arial Narrow" w:hAnsi="Arial Narrow"/>
                      </w:rPr>
                    </w:pPr>
                    <w:r>
                      <w:rPr>
                        <w:rFonts w:ascii="Arial Narrow" w:hAnsi="Arial Narrow"/>
                      </w:rPr>
                      <w:t>Согласова</w:t>
                    </w:r>
                    <w:r w:rsidRPr="00BE3E1E">
                      <w:rPr>
                        <w:rFonts w:ascii="Arial Narrow" w:hAnsi="Arial Narrow"/>
                      </w:rPr>
                      <w:t>но</w:t>
                    </w:r>
                  </w:p>
                </w:txbxContent>
              </v:textbox>
            </v:shape>
            <v:shape id="Text Box 457" o:spid="_x0000_s2170"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">
              <v:textbox style="layout-flow:vertical;mso-layout-flow-alt:bottom-to-top" inset="0,0,0,0">
                <w:txbxContent>
                  <w:p w:rsidR="00775873" w:rsidRPr="003A1D2A" w:rsidRDefault="00775873" w:rsidP="00EF73BD"/>
                </w:txbxContent>
              </v:textbox>
            </v:shape>
            <v:shape id="Text Box 458" o:spid="_x0000_s2169"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">
              <v:textbox style="layout-flow:vertical;mso-layout-flow-alt:bottom-to-top" inset="0,0,0,0">
                <w:txbxContent>
                  <w:p w:rsidR="00775873" w:rsidRPr="00D6697F" w:rsidRDefault="00775873" w:rsidP="00EF73BD"/>
                </w:txbxContent>
              </v:textbox>
            </v:shape>
            <v:shape id="Text Box 459" o:spid="_x0000_s2168"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">
              <v:textbox style="layout-flow:vertical;mso-layout-flow-alt:bottom-to-top" inset="0,0,0,0">
                <w:txbxContent>
                  <w:p w:rsidR="00775873" w:rsidRPr="00D6697F" w:rsidRDefault="00775873" w:rsidP="00EF73BD"/>
                </w:txbxContent>
              </v:textbox>
            </v:shape>
          </v:group>
        </v:group>
      </w:pict>
    </w:r>
    <w:r>
      <w:rPr>
        <w:rFonts w:ascii="Arial Narrow" w:hAnsi="Arial Narrow"/>
        <w:noProof/>
      </w:rPr>
      <w:pict>
        <v:rect id="Rectangle 259" o:spid="_x0000_s2165" style="position:absolute;margin-left:55.95pt;margin-top:13.9pt;width:521.55pt;height:811.1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" filled="f" strokeweight="1.5pt">
          <w10:wrap anchorx="page" anchory="page"/>
          <w10:anchorlock/>
        </v:rect>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Pr="00D24325" w:rsidRDefault="00775873" w:rsidP="00D24325">
    <w:pPr>
      <w:pStyle w:val="a6"/>
      <w:rPr>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pPr>
      <w:pStyle w:val="a6"/>
    </w:pPr>
    <w:r>
      <w:rPr>
        <w:noProof/>
      </w:rPr>
      <w:pict>
        <v:rect id="Rectangle 578" o:spid="_x0000_s2164" style="position:absolute;margin-left:-12.95pt;margin-top:-8pt;width:520.05pt;height:801.6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" o:allowincell="f" strokeweight="1.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775873" w:rsidP="00421D13">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775873" w:rsidRDefault="00775873" w:rsidP="00421D13">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rsidP="000242C9">
    <w:pPr>
      <w:pStyle w:val="a6"/>
    </w:pPr>
    <w:r>
      <w:rPr>
        <w:noProof/>
      </w:rPr>
      <w:pict>
        <v:rect id="Rectangle 20" o:spid="_x0000_s2163" style="position:absolute;margin-left:55.9pt;margin-top:12.65pt;width:521.85pt;height:813.55pt;z-index:2516444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" o:allowincell="f" filled="f" strokeweight="1.5pt">
          <w10:wrap anchorx="page" anchory="page"/>
          <w10:anchorlock/>
        </v:rect>
      </w:pict>
    </w:r>
  </w:p>
  <w:p w:rsidR="00775873" w:rsidRPr="000242C9" w:rsidRDefault="00DC110B" w:rsidP="00F50FBC">
    <w:pPr>
      <w:pStyle w:val="a6"/>
      <w:tabs>
        <w:tab w:val="clear" w:pos="4153"/>
        <w:tab w:val="clear" w:pos="8306"/>
        <w:tab w:val="left" w:pos="9249"/>
      </w:tabs>
    </w:pPr>
    <w:r>
      <w:rPr>
        <w:rFonts w:ascii="Arial Narrow" w:hAnsi="Arial Narrow"/>
        <w:noProof/>
        <w:sz w:val="24"/>
        <w:szCs w:val="24"/>
      </w:rPr>
      <w:pict>
        <v:shapetype id="_x0000_t202" coordsize="21600,21600" o:spt="202" path="m,l,21600r21600,l21600,xe">
          <v:stroke joinstyle="miter"/>
          <v:path gradientshapeok="t" o:connecttype="rect"/>
        </v:shapetype>
        <v:shape id="Text Box 23" o:spid="_x0000_s2162" type="#_x0000_t202" style="position:absolute;margin-left:487.25pt;margin-top:2pt;width:34.35pt;height:19.9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wPy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" filled="f" stroked="f">
          <v:textbox>
            <w:txbxContent>
              <w:p w:rsidR="00775873" w:rsidRPr="00DA3DF5" w:rsidRDefault="00775873" w:rsidP="006905F0">
                <w:pPr>
                  <w:jc w:val="center"/>
                  <w:rPr>
                    <w:rFonts w:ascii="Arial Narrow" w:hAnsi="Arial Narrow" w:cs="Arial"/>
                    <w:sz w:val="24"/>
                    <w:szCs w:val="24"/>
                  </w:rPr>
                </w:pPr>
                <w:r w:rsidRPr="00F20060">
                  <w:rPr>
                    <w:rFonts w:ascii="Arial Narrow" w:hAnsi="Arial Narrow" w:cs="Arial"/>
                    <w:sz w:val="24"/>
                    <w:szCs w:val="24"/>
                  </w:rPr>
                  <w:fldChar w:fldCharType="begin"/>
                </w:r>
                <w:r w:rsidRPr="00F20060">
                  <w:rPr>
                    <w:rFonts w:ascii="Arial Narrow" w:hAnsi="Arial Narrow" w:cs="Arial"/>
                    <w:sz w:val="24"/>
                    <w:szCs w:val="24"/>
                  </w:rPr>
                  <w:instrText xml:space="preserve"> </w:instrText>
                </w:r>
                <w:r>
                  <w:rPr>
                    <w:rFonts w:ascii="Arial Narrow" w:hAnsi="Arial Narrow" w:cs="Arial"/>
                    <w:sz w:val="24"/>
                    <w:szCs w:val="24"/>
                    <w:lang w:val="en-US"/>
                  </w:rPr>
                  <w:instrText>=</w:instrText>
                </w:r>
                <w:r>
                  <w:rPr>
                    <w:rFonts w:ascii="Arial Narrow" w:hAnsi="Arial Narrow" w:cs="Arial"/>
                    <w:sz w:val="24"/>
                    <w:szCs w:val="24"/>
                    <w:lang w:val="en-US"/>
                  </w:rPr>
                  <w:fldChar w:fldCharType="begin"/>
                </w:r>
                <w:r>
                  <w:rPr>
                    <w:rFonts w:ascii="Arial Narrow" w:hAnsi="Arial Narrow" w:cs="Arial"/>
                    <w:sz w:val="24"/>
                    <w:szCs w:val="24"/>
                    <w:lang w:val="en-US"/>
                  </w:rPr>
                  <w:instrText xml:space="preserve"> page </w:instrText>
                </w:r>
                <w:r>
                  <w:rPr>
                    <w:rFonts w:ascii="Arial Narrow" w:hAnsi="Arial Narrow" w:cs="Arial"/>
                    <w:sz w:val="24"/>
                    <w:szCs w:val="24"/>
                    <w:lang w:val="en-US"/>
                  </w:rPr>
                  <w:fldChar w:fldCharType="separate"/>
                </w:r>
                <w:r w:rsidR="00740C6F">
                  <w:rPr>
                    <w:rFonts w:ascii="Arial Narrow" w:hAnsi="Arial Narrow" w:cs="Arial"/>
                    <w:noProof/>
                    <w:sz w:val="24"/>
                    <w:szCs w:val="24"/>
                    <w:lang w:val="en-US"/>
                  </w:rPr>
                  <w:instrText>2</w:instrText>
                </w:r>
                <w:r>
                  <w:rPr>
                    <w:rFonts w:ascii="Arial Narrow" w:hAnsi="Arial Narrow" w:cs="Arial"/>
                    <w:sz w:val="24"/>
                    <w:szCs w:val="24"/>
                    <w:lang w:val="en-US"/>
                  </w:rPr>
                  <w:fldChar w:fldCharType="end"/>
                </w:r>
                <w:r>
                  <w:rPr>
                    <w:rFonts w:ascii="Arial Narrow" w:hAnsi="Arial Narrow" w:cs="Arial"/>
                    <w:sz w:val="24"/>
                    <w:szCs w:val="24"/>
                    <w:lang w:val="en-US"/>
                  </w:rPr>
                  <w:instrText>+1</w:instrText>
                </w:r>
                <w:r w:rsidRPr="00F20060">
                  <w:rPr>
                    <w:rFonts w:ascii="Arial Narrow" w:hAnsi="Arial Narrow" w:cs="Arial"/>
                    <w:sz w:val="24"/>
                    <w:szCs w:val="24"/>
                  </w:rPr>
                  <w:fldChar w:fldCharType="separate"/>
                </w:r>
                <w:r w:rsidR="00740C6F">
                  <w:rPr>
                    <w:rFonts w:ascii="Arial Narrow" w:hAnsi="Arial Narrow" w:cs="Arial"/>
                    <w:noProof/>
                    <w:sz w:val="24"/>
                    <w:szCs w:val="24"/>
                  </w:rPr>
                  <w:t>3</w:t>
                </w:r>
                <w:r w:rsidRPr="00F20060">
                  <w:rPr>
                    <w:rFonts w:ascii="Arial Narrow" w:hAnsi="Arial Narrow" w:cs="Arial"/>
                    <w:sz w:val="24"/>
                    <w:szCs w:val="24"/>
                  </w:rPr>
                  <w:fldChar w:fldCharType="end"/>
                </w:r>
              </w:p>
              <w:p w:rsidR="00775873" w:rsidRPr="00DA3DF5" w:rsidRDefault="00775873" w:rsidP="00DA3DF5">
                <w:pPr>
                  <w:rPr>
                    <w:rStyle w:val="ad"/>
                    <w:szCs w:val="24"/>
                  </w:rPr>
                </w:pPr>
              </w:p>
            </w:txbxContent>
          </v:textbox>
        </v:shape>
      </w:pict>
    </w:r>
    <w:r>
      <w:rPr>
        <w:rFonts w:ascii="Arial Narrow" w:hAnsi="Arial Narrow"/>
        <w:noProof/>
        <w:sz w:val="24"/>
        <w:szCs w:val="24"/>
      </w:rPr>
      <w:pict>
        <v:group id="Group 505" o:spid="_x0000_s2147" style="position:absolute;margin-left:-43.65pt;margin-top:389.2pt;width:42.8pt;height:425.5pt;z-index:251666944"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">
          <v:group id="Group 506" o:spid="_x0000_s2157"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507" o:spid="_x0000_s2161"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" strokeweight="1.5pt"/>
            <v:shape id="Text Box 508" o:spid="_x0000_s2160"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" strokeweight="1.5pt">
              <v:textbox style="layout-flow:vertical;mso-layout-flow-alt:bottom-to-top" inset="0,0,0,0">
                <w:txbxContent>
                  <w:p w:rsidR="00775873" w:rsidRPr="00F07EF0" w:rsidRDefault="00775873" w:rsidP="000D6C6A">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509" o:spid="_x0000_s2159"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Подп. и дата</w:t>
                    </w:r>
                  </w:p>
                </w:txbxContent>
              </v:textbox>
            </v:shape>
            <v:shape id="Text Box 510" o:spid="_x0000_s2158"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Взам. Инв. №</w:t>
                    </w:r>
                  </w:p>
                </w:txbxContent>
              </v:textbox>
            </v:shape>
          </v:group>
          <v:group id="Group 511" o:spid="_x0000_s2148"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Text Box 512" o:spid="_x0000_s2156"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">
              <v:textbox style="layout-flow:vertical;mso-layout-flow-alt:bottom-to-top" inset="0,0,0,0">
                <w:txbxContent>
                  <w:p w:rsidR="00775873" w:rsidRPr="003A1D2A" w:rsidRDefault="00775873" w:rsidP="000D6C6A"/>
                </w:txbxContent>
              </v:textbox>
            </v:shape>
            <v:shape id="Text Box 513" o:spid="_x0000_s2155"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14" o:spid="_x0000_s2154"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">
              <v:textbox style="layout-flow:vertical;mso-layout-flow-alt:bottom-to-top" inset="0,0,0,0">
                <w:txbxContent>
                  <w:p w:rsidR="00775873" w:rsidRPr="00D6697F" w:rsidRDefault="00775873" w:rsidP="000D6C6A"/>
                </w:txbxContent>
              </v:textbox>
            </v:shape>
            <v:shape id="Text Box 515" o:spid="_x0000_s2153"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">
              <v:textbox style="layout-flow:vertical;mso-layout-flow-alt:bottom-to-top" inset="0,0,0,0">
                <w:txbxContent>
                  <w:p w:rsidR="00775873" w:rsidRPr="00D6697F" w:rsidRDefault="00775873" w:rsidP="000D6C6A"/>
                </w:txbxContent>
              </v:textbox>
            </v:shape>
            <v:shape id="Text Box 516" o:spid="_x0000_s2152"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">
              <v:textbox style="layout-flow:vertical;mso-layout-flow-alt:bottom-to-top" inset="0,0,0,0">
                <w:txbxContent>
                  <w:p w:rsidR="00775873" w:rsidRPr="00BE3E1E" w:rsidRDefault="00775873" w:rsidP="000D6C6A">
                    <w:pPr>
                      <w:ind w:left="57"/>
                      <w:rPr>
                        <w:rFonts w:ascii="Arial Narrow" w:hAnsi="Arial Narrow"/>
                      </w:rPr>
                    </w:pPr>
                    <w:r w:rsidRPr="00BE3E1E">
                      <w:rPr>
                        <w:rFonts w:ascii="Arial Narrow" w:hAnsi="Arial Narrow"/>
                      </w:rPr>
                      <w:t>Согласованно</w:t>
                    </w:r>
                  </w:p>
                </w:txbxContent>
              </v:textbox>
            </v:shape>
            <v:shape id="Text Box 517" o:spid="_x0000_s2151"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">
              <v:textbox style="layout-flow:vertical;mso-layout-flow-alt:bottom-to-top" inset="0,0,0,0">
                <w:txbxContent>
                  <w:p w:rsidR="00775873" w:rsidRPr="003A1D2A" w:rsidRDefault="00775873" w:rsidP="000D6C6A"/>
                </w:txbxContent>
              </v:textbox>
            </v:shape>
            <v:shape id="Text Box 518" o:spid="_x0000_s2150"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">
              <v:textbox style="layout-flow:vertical;mso-layout-flow-alt:bottom-to-top" inset="0,0,0,0">
                <w:txbxContent>
                  <w:p w:rsidR="00775873" w:rsidRPr="00D6697F" w:rsidRDefault="00775873" w:rsidP="000D6C6A"/>
                </w:txbxContent>
              </v:textbox>
            </v:shape>
            <v:shape id="Text Box 519" o:spid="_x0000_s2149"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">
              <v:textbox style="layout-flow:vertical;mso-layout-flow-alt:bottom-to-top" inset="0,0,0,0">
                <w:txbxContent>
                  <w:p w:rsidR="00775873" w:rsidRPr="00D6697F" w:rsidRDefault="00775873" w:rsidP="000D6C6A"/>
                </w:txbxContent>
              </v:textbox>
            </v:shape>
          </v:group>
        </v:group>
      </w:pict>
    </w:r>
    <w:r>
      <w:rPr>
        <w:noProof/>
      </w:rPr>
      <w:pict>
        <v:line id="Line 21" o:spid="_x0000_s2146" style="position:absolute;z-index:251646464;visibility:visible" from="492.3pt,2.7pt" to="492.3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" strokeweight="1.5pt"/>
      </w:pict>
    </w:r>
    <w:r>
      <w:rPr>
        <w:noProof/>
      </w:rPr>
      <w:pict>
        <v:line id="Line 22" o:spid="_x0000_s2145" style="position:absolute;z-index:251647488;visibility:visible;mso-position-horizontal-relative:page;mso-position-vertical-relative:page" from="549pt,33.45pt" to="577.3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" strokeweight="1.5pt">
          <w10:wrap anchorx="page" anchory="page"/>
        </v:line>
      </w:pict>
    </w:r>
    <w:r w:rsidR="00775873">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rsidP="00421D13">
    <w:pPr>
      <w:pStyle w:val="a6"/>
      <w:ind w:right="360"/>
    </w:pPr>
    <w:r>
      <w:rPr>
        <w:noProof/>
      </w:rPr>
      <w:pict>
        <v:shapetype id="_x0000_t202" coordsize="21600,21600" o:spt="202" path="m,l,21600r21600,l21600,xe">
          <v:stroke joinstyle="miter"/>
          <v:path gradientshapeok="t" o:connecttype="rect"/>
        </v:shapetype>
        <v:shape id="Text Box 36" o:spid="_x0000_s2144" type="#_x0000_t202" style="position:absolute;margin-left:487.25pt;margin-top:15.65pt;width:36.4pt;height:20.6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wKmuwIAAMI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" filled="f" stroked="f">
          <v:textbox>
            <w:txbxContent>
              <w:p w:rsidR="00775873" w:rsidRPr="00DA3DF5" w:rsidRDefault="00775873" w:rsidP="00E22EFB">
                <w:pPr>
                  <w:jc w:val="center"/>
                  <w:rPr>
                    <w:rFonts w:ascii="Arial Narrow" w:hAnsi="Arial Narrow" w:cs="Arial"/>
                    <w:sz w:val="24"/>
                    <w:szCs w:val="24"/>
                  </w:rPr>
                </w:pPr>
                <w:r w:rsidRPr="00F20060">
                  <w:rPr>
                    <w:rFonts w:ascii="Arial Narrow" w:hAnsi="Arial Narrow" w:cs="Arial"/>
                    <w:sz w:val="24"/>
                    <w:szCs w:val="24"/>
                  </w:rPr>
                  <w:fldChar w:fldCharType="begin"/>
                </w:r>
                <w:r w:rsidRPr="00F20060">
                  <w:rPr>
                    <w:rFonts w:ascii="Arial Narrow" w:hAnsi="Arial Narrow" w:cs="Arial"/>
                    <w:sz w:val="24"/>
                    <w:szCs w:val="24"/>
                  </w:rPr>
                  <w:instrText>=</w:instrText>
                </w:r>
                <w:r w:rsidRPr="00F20060">
                  <w:rPr>
                    <w:rFonts w:ascii="Arial Narrow" w:hAnsi="Arial Narrow" w:cs="Arial"/>
                    <w:sz w:val="24"/>
                    <w:szCs w:val="24"/>
                  </w:rPr>
                  <w:fldChar w:fldCharType="begin"/>
                </w:r>
                <w:r w:rsidRPr="00F20060">
                  <w:rPr>
                    <w:rFonts w:ascii="Arial Narrow" w:hAnsi="Arial Narrow" w:cs="Arial"/>
                    <w:sz w:val="24"/>
                    <w:szCs w:val="24"/>
                  </w:rPr>
                  <w:instrText xml:space="preserve"> page </w:instrText>
                </w:r>
                <w:r w:rsidRPr="00F20060">
                  <w:rPr>
                    <w:rFonts w:ascii="Arial Narrow" w:hAnsi="Arial Narrow" w:cs="Arial"/>
                    <w:sz w:val="24"/>
                    <w:szCs w:val="24"/>
                  </w:rPr>
                  <w:fldChar w:fldCharType="separate"/>
                </w:r>
                <w:r w:rsidR="00740C6F">
                  <w:rPr>
                    <w:rFonts w:ascii="Arial Narrow" w:hAnsi="Arial Narrow" w:cs="Arial"/>
                    <w:noProof/>
                    <w:sz w:val="24"/>
                    <w:szCs w:val="24"/>
                  </w:rPr>
                  <w:instrText>1</w:instrText>
                </w:r>
                <w:r w:rsidRPr="00F20060">
                  <w:rPr>
                    <w:rFonts w:ascii="Arial Narrow" w:hAnsi="Arial Narrow" w:cs="Arial"/>
                    <w:sz w:val="24"/>
                    <w:szCs w:val="24"/>
                  </w:rPr>
                  <w:fldChar w:fldCharType="end"/>
                </w:r>
                <w:r w:rsidRPr="00F20060">
                  <w:rPr>
                    <w:rFonts w:ascii="Arial Narrow" w:hAnsi="Arial Narrow" w:cs="Arial"/>
                    <w:sz w:val="24"/>
                    <w:szCs w:val="24"/>
                  </w:rPr>
                  <w:instrText>+1</w:instrText>
                </w:r>
                <w:r w:rsidRPr="00F20060">
                  <w:rPr>
                    <w:rFonts w:ascii="Arial Narrow" w:hAnsi="Arial Narrow" w:cs="Arial"/>
                    <w:sz w:val="24"/>
                    <w:szCs w:val="24"/>
                  </w:rPr>
                  <w:fldChar w:fldCharType="separate"/>
                </w:r>
                <w:r w:rsidR="00740C6F">
                  <w:rPr>
                    <w:rFonts w:ascii="Arial Narrow" w:hAnsi="Arial Narrow" w:cs="Arial"/>
                    <w:noProof/>
                    <w:sz w:val="24"/>
                    <w:szCs w:val="24"/>
                  </w:rPr>
                  <w:t>2</w:t>
                </w:r>
                <w:r w:rsidRPr="00F20060">
                  <w:rPr>
                    <w:rFonts w:ascii="Arial Narrow" w:hAnsi="Arial Narrow" w:cs="Arial"/>
                    <w:sz w:val="24"/>
                    <w:szCs w:val="24"/>
                  </w:rPr>
                  <w:fldChar w:fldCharType="end"/>
                </w:r>
              </w:p>
            </w:txbxContent>
          </v:textbox>
        </v:shape>
      </w:pict>
    </w:r>
    <w:r>
      <w:rPr>
        <w:noProof/>
      </w:rPr>
      <w:pict>
        <v:line id="Line 10" o:spid="_x0000_s2143" style="position:absolute;z-index:251643392;visibility:visible;mso-position-horizontal-relative:page;mso-position-vertical-relative:page" from="549.75pt,35.6pt" to="578.1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gNLEw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" strokeweight="1.5pt">
          <w10:wrap anchorx="page" anchory="page"/>
        </v:line>
      </w:pict>
    </w:r>
    <w:r>
      <w:rPr>
        <w:noProof/>
      </w:rPr>
      <w:pict>
        <v:line id="Line 223" o:spid="_x0000_s2142" style="position:absolute;z-index:251650560;visibility:visible" from="492.95pt,16.4pt" to="492.9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" strokeweight="1.5pt"/>
      </w:pict>
    </w:r>
    <w:r>
      <w:rPr>
        <w:noProof/>
      </w:rPr>
      <w:pict>
        <v:rect id="Rectangle 8" o:spid="_x0000_s2141" style="position:absolute;margin-left:55.8pt;margin-top:15.1pt;width:521.55pt;height:811.15pt;z-index:2516423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" filled="f" strokeweight="1.5pt">
          <w10:wrap anchorx="page" anchory="page"/>
          <w10:anchorlock/>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rsidP="000242C9">
    <w:pPr>
      <w:pStyle w:val="a6"/>
    </w:pPr>
    <w:r>
      <w:rPr>
        <w:noProof/>
      </w:rPr>
      <w:pict>
        <v:rect id="Rectangle 529" o:spid="_x0000_s2125" style="position:absolute;margin-left:55.9pt;margin-top:12.65pt;width:521.85pt;height:813.55pt;z-index:251667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" o:allowincell="f" filled="f" strokeweight="1.5pt">
          <w10:wrap anchorx="page" anchory="page"/>
          <w10:anchorlock/>
        </v:rect>
      </w:pict>
    </w:r>
  </w:p>
  <w:p w:rsidR="00775873" w:rsidRPr="000242C9" w:rsidRDefault="00DC110B" w:rsidP="00F50FBC">
    <w:pPr>
      <w:pStyle w:val="a6"/>
      <w:tabs>
        <w:tab w:val="clear" w:pos="4153"/>
        <w:tab w:val="clear" w:pos="8306"/>
        <w:tab w:val="left" w:pos="9249"/>
      </w:tabs>
    </w:pPr>
    <w:r>
      <w:rPr>
        <w:rFonts w:ascii="Arial Narrow" w:hAnsi="Arial Narrow"/>
        <w:noProof/>
        <w:sz w:val="24"/>
        <w:szCs w:val="24"/>
      </w:rPr>
      <w:pict>
        <v:shapetype id="_x0000_t202" coordsize="21600,21600" o:spt="202" path="m,l,21600r21600,l21600,xe">
          <v:stroke joinstyle="miter"/>
          <v:path gradientshapeok="t" o:connecttype="rect"/>
        </v:shapetype>
        <v:shape id="Text Box 532" o:spid="_x0000_s2124" type="#_x0000_t202" style="position:absolute;margin-left:488.05pt;margin-top:2pt;width:33.55pt;height:19.9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DTAugIAAMM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" filled="f" stroked="f">
          <v:textbox>
            <w:txbxContent>
              <w:p w:rsidR="00775873" w:rsidRPr="00DA3DF5" w:rsidRDefault="00775873" w:rsidP="006905F0">
                <w:pPr>
                  <w:jc w:val="center"/>
                  <w:rPr>
                    <w:rFonts w:ascii="Arial Narrow" w:hAnsi="Arial Narrow" w:cs="Arial"/>
                    <w:sz w:val="24"/>
                    <w:szCs w:val="24"/>
                  </w:rPr>
                </w:pPr>
                <w:r w:rsidRPr="00F20060">
                  <w:rPr>
                    <w:rFonts w:ascii="Arial Narrow" w:hAnsi="Arial Narrow" w:cs="Arial"/>
                    <w:sz w:val="24"/>
                    <w:szCs w:val="24"/>
                  </w:rPr>
                  <w:fldChar w:fldCharType="begin"/>
                </w:r>
                <w:r w:rsidRPr="00F20060">
                  <w:rPr>
                    <w:rFonts w:ascii="Arial Narrow" w:hAnsi="Arial Narrow" w:cs="Arial"/>
                    <w:sz w:val="24"/>
                    <w:szCs w:val="24"/>
                  </w:rPr>
                  <w:instrText xml:space="preserve"> </w:instrText>
                </w:r>
                <w:r>
                  <w:rPr>
                    <w:rFonts w:ascii="Arial Narrow" w:hAnsi="Arial Narrow" w:cs="Arial"/>
                    <w:sz w:val="24"/>
                    <w:szCs w:val="24"/>
                    <w:lang w:val="en-US"/>
                  </w:rPr>
                  <w:instrText>=</w:instrText>
                </w:r>
                <w:r>
                  <w:rPr>
                    <w:rFonts w:ascii="Arial Narrow" w:hAnsi="Arial Narrow" w:cs="Arial"/>
                    <w:sz w:val="24"/>
                    <w:szCs w:val="24"/>
                    <w:lang w:val="en-US"/>
                  </w:rPr>
                  <w:fldChar w:fldCharType="begin"/>
                </w:r>
                <w:r>
                  <w:rPr>
                    <w:rFonts w:ascii="Arial Narrow" w:hAnsi="Arial Narrow" w:cs="Arial"/>
                    <w:sz w:val="24"/>
                    <w:szCs w:val="24"/>
                    <w:lang w:val="en-US"/>
                  </w:rPr>
                  <w:instrText xml:space="preserve"> page </w:instrText>
                </w:r>
                <w:r>
                  <w:rPr>
                    <w:rFonts w:ascii="Arial Narrow" w:hAnsi="Arial Narrow" w:cs="Arial"/>
                    <w:sz w:val="24"/>
                    <w:szCs w:val="24"/>
                    <w:lang w:val="en-US"/>
                  </w:rPr>
                  <w:fldChar w:fldCharType="separate"/>
                </w:r>
                <w:r>
                  <w:rPr>
                    <w:rFonts w:ascii="Arial Narrow" w:hAnsi="Arial Narrow" w:cs="Arial"/>
                    <w:noProof/>
                    <w:sz w:val="24"/>
                    <w:szCs w:val="24"/>
                    <w:lang w:val="en-US"/>
                  </w:rPr>
                  <w:instrText>2</w:instrText>
                </w:r>
                <w:r>
                  <w:rPr>
                    <w:rFonts w:ascii="Arial Narrow" w:hAnsi="Arial Narrow" w:cs="Arial"/>
                    <w:sz w:val="24"/>
                    <w:szCs w:val="24"/>
                    <w:lang w:val="en-US"/>
                  </w:rPr>
                  <w:fldChar w:fldCharType="end"/>
                </w:r>
                <w:r>
                  <w:rPr>
                    <w:rFonts w:ascii="Arial Narrow" w:hAnsi="Arial Narrow" w:cs="Arial"/>
                    <w:sz w:val="24"/>
                    <w:szCs w:val="24"/>
                    <w:lang w:val="en-US"/>
                  </w:rPr>
                  <w:instrText>+</w:instrText>
                </w:r>
                <w:r>
                  <w:rPr>
                    <w:rFonts w:ascii="Arial Narrow" w:hAnsi="Arial Narrow" w:cs="Arial"/>
                    <w:sz w:val="24"/>
                    <w:szCs w:val="24"/>
                  </w:rPr>
                  <w:fldChar w:fldCharType="begin"/>
                </w:r>
                <w:r>
                  <w:rPr>
                    <w:rFonts w:ascii="Arial Narrow" w:hAnsi="Arial Narrow" w:cs="Arial"/>
                    <w:sz w:val="24"/>
                    <w:szCs w:val="24"/>
                  </w:rPr>
                  <w:instrText xml:space="preserve"> </w:instrText>
                </w:r>
                <w:r>
                  <w:rPr>
                    <w:rFonts w:ascii="Arial Narrow" w:hAnsi="Arial Narrow" w:cs="Arial"/>
                    <w:sz w:val="24"/>
                    <w:szCs w:val="24"/>
                    <w:lang w:val="en-US"/>
                  </w:rPr>
                  <w:instrText>pageRef R1</w:instrText>
                </w:r>
                <w:r>
                  <w:rPr>
                    <w:rFonts w:ascii="Arial Narrow" w:hAnsi="Arial Narrow" w:cs="Arial"/>
                    <w:sz w:val="24"/>
                    <w:szCs w:val="24"/>
                  </w:rPr>
                  <w:instrText xml:space="preserve"> </w:instrText>
                </w:r>
                <w:r>
                  <w:rPr>
                    <w:rFonts w:ascii="Arial Narrow" w:hAnsi="Arial Narrow" w:cs="Arial"/>
                    <w:sz w:val="24"/>
                    <w:szCs w:val="24"/>
                  </w:rPr>
                  <w:fldChar w:fldCharType="separate"/>
                </w:r>
                <w:r>
                  <w:rPr>
                    <w:rFonts w:ascii="Arial Narrow" w:hAnsi="Arial Narrow" w:cs="Arial"/>
                    <w:noProof/>
                    <w:sz w:val="24"/>
                    <w:szCs w:val="24"/>
                    <w:lang w:val="en-US"/>
                  </w:rPr>
                  <w:instrText>1</w:instrText>
                </w:r>
                <w:r>
                  <w:rPr>
                    <w:rFonts w:ascii="Arial Narrow" w:hAnsi="Arial Narrow" w:cs="Arial"/>
                    <w:sz w:val="24"/>
                    <w:szCs w:val="24"/>
                  </w:rPr>
                  <w:fldChar w:fldCharType="end"/>
                </w:r>
                <w:r>
                  <w:rPr>
                    <w:rFonts w:ascii="Arial Narrow" w:hAnsi="Arial Narrow" w:cs="Arial"/>
                    <w:sz w:val="24"/>
                    <w:szCs w:val="24"/>
                    <w:lang w:val="en-US"/>
                  </w:rPr>
                  <w:instrText>+1</w:instrText>
                </w:r>
                <w:r w:rsidRPr="00F20060">
                  <w:rPr>
                    <w:rFonts w:ascii="Arial Narrow" w:hAnsi="Arial Narrow" w:cs="Arial"/>
                    <w:sz w:val="24"/>
                    <w:szCs w:val="24"/>
                  </w:rPr>
                  <w:fldChar w:fldCharType="separate"/>
                </w:r>
                <w:r>
                  <w:rPr>
                    <w:rFonts w:ascii="Arial Narrow" w:hAnsi="Arial Narrow" w:cs="Arial"/>
                    <w:noProof/>
                    <w:sz w:val="24"/>
                    <w:szCs w:val="24"/>
                  </w:rPr>
                  <w:t>4</w:t>
                </w:r>
                <w:r w:rsidRPr="00F20060">
                  <w:rPr>
                    <w:rFonts w:ascii="Arial Narrow" w:hAnsi="Arial Narrow" w:cs="Arial"/>
                    <w:sz w:val="24"/>
                    <w:szCs w:val="24"/>
                  </w:rPr>
                  <w:fldChar w:fldCharType="end"/>
                </w:r>
              </w:p>
              <w:p w:rsidR="00775873" w:rsidRPr="00DA3DF5" w:rsidRDefault="00775873" w:rsidP="00DA3DF5">
                <w:pPr>
                  <w:rPr>
                    <w:rStyle w:val="ad"/>
                    <w:szCs w:val="24"/>
                  </w:rPr>
                </w:pPr>
              </w:p>
            </w:txbxContent>
          </v:textbox>
        </v:shape>
      </w:pict>
    </w:r>
    <w:r>
      <w:rPr>
        <w:rFonts w:ascii="Arial Narrow" w:hAnsi="Arial Narrow"/>
        <w:noProof/>
        <w:sz w:val="24"/>
        <w:szCs w:val="24"/>
      </w:rPr>
      <w:pict>
        <v:group id="Group 533" o:spid="_x0000_s2109" style="position:absolute;margin-left:-43.65pt;margin-top:389.2pt;width:42.8pt;height:425.5pt;z-index:251672064"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">
          <v:group id="Group 534" o:spid="_x0000_s2119"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535" o:spid="_x0000_s2123"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" strokeweight="1.5pt"/>
            <v:shape id="Text Box 536" o:spid="_x0000_s2122"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" strokeweight="1.5pt">
              <v:textbox style="layout-flow:vertical;mso-layout-flow-alt:bottom-to-top" inset="0,0,0,0">
                <w:txbxContent>
                  <w:p w:rsidR="00775873" w:rsidRPr="00F07EF0" w:rsidRDefault="00775873" w:rsidP="000D6C6A">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537" o:spid="_x0000_s2121"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Подп. и дата</w:t>
                    </w:r>
                  </w:p>
                </w:txbxContent>
              </v:textbox>
            </v:shape>
            <v:shape id="Text Box 538" o:spid="_x0000_s2120"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Взам. Инв. №</w:t>
                    </w:r>
                  </w:p>
                </w:txbxContent>
              </v:textbox>
            </v:shape>
          </v:group>
          <v:group id="Group 539" o:spid="_x0000_s2110"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Text Box 540" o:spid="_x0000_s2118"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">
              <v:textbox style="layout-flow:vertical;mso-layout-flow-alt:bottom-to-top" inset="0,0,0,0">
                <w:txbxContent>
                  <w:p w:rsidR="00775873" w:rsidRPr="003A1D2A" w:rsidRDefault="00775873" w:rsidP="000D6C6A"/>
                </w:txbxContent>
              </v:textbox>
            </v:shape>
            <v:shape id="Text Box 541" o:spid="_x0000_s2117"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">
              <v:textbox style="layout-flow:vertical;mso-layout-flow-alt:bottom-to-top" inset="0,0,0,0">
                <w:txbxContent>
                  <w:p w:rsidR="00775873" w:rsidRPr="00D6697F" w:rsidRDefault="00775873" w:rsidP="000D6C6A"/>
                </w:txbxContent>
              </v:textbox>
            </v:shape>
            <v:shape id="Text Box 542" o:spid="_x0000_s2116"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43" o:spid="_x0000_s2115"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44" o:spid="_x0000_s2114"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">
              <v:textbox style="layout-flow:vertical;mso-layout-flow-alt:bottom-to-top" inset="0,0,0,0">
                <w:txbxContent>
                  <w:p w:rsidR="00775873" w:rsidRPr="00BE3E1E" w:rsidRDefault="00775873" w:rsidP="000D6C6A">
                    <w:pPr>
                      <w:ind w:left="57"/>
                      <w:rPr>
                        <w:rFonts w:ascii="Arial Narrow" w:hAnsi="Arial Narrow"/>
                      </w:rPr>
                    </w:pPr>
                    <w:r>
                      <w:rPr>
                        <w:rFonts w:ascii="Arial Narrow" w:hAnsi="Arial Narrow"/>
                      </w:rPr>
                      <w:t>Согласова</w:t>
                    </w:r>
                    <w:r w:rsidRPr="00BE3E1E">
                      <w:rPr>
                        <w:rFonts w:ascii="Arial Narrow" w:hAnsi="Arial Narrow"/>
                      </w:rPr>
                      <w:t>но</w:t>
                    </w:r>
                  </w:p>
                </w:txbxContent>
              </v:textbox>
            </v:shape>
            <v:shape id="Text Box 545" o:spid="_x0000_s2113"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">
              <v:textbox style="layout-flow:vertical;mso-layout-flow-alt:bottom-to-top" inset="0,0,0,0">
                <w:txbxContent>
                  <w:p w:rsidR="00775873" w:rsidRPr="003A1D2A" w:rsidRDefault="00775873" w:rsidP="000D6C6A"/>
                </w:txbxContent>
              </v:textbox>
            </v:shape>
            <v:shape id="Text Box 546" o:spid="_x0000_s2112"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">
              <v:textbox style="layout-flow:vertical;mso-layout-flow-alt:bottom-to-top" inset="0,0,0,0">
                <w:txbxContent>
                  <w:p w:rsidR="00775873" w:rsidRPr="00D6697F" w:rsidRDefault="00775873" w:rsidP="000D6C6A"/>
                </w:txbxContent>
              </v:textbox>
            </v:shape>
            <v:shape id="Text Box 547" o:spid="_x0000_s2111"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">
              <v:textbox style="layout-flow:vertical;mso-layout-flow-alt:bottom-to-top" inset="0,0,0,0">
                <w:txbxContent>
                  <w:p w:rsidR="00775873" w:rsidRPr="00D6697F" w:rsidRDefault="00775873" w:rsidP="000D6C6A"/>
                </w:txbxContent>
              </v:textbox>
            </v:shape>
          </v:group>
        </v:group>
      </w:pict>
    </w:r>
    <w:r>
      <w:rPr>
        <w:noProof/>
      </w:rPr>
      <w:pict>
        <v:line id="Line 530" o:spid="_x0000_s2108" style="position:absolute;z-index:251668992;visibility:visible" from="492.3pt,2.7pt" to="492.3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" strokeweight="1.5pt"/>
      </w:pict>
    </w:r>
    <w:r>
      <w:rPr>
        <w:noProof/>
      </w:rPr>
      <w:pict>
        <v:line id="Line 531" o:spid="_x0000_s2107" style="position:absolute;z-index:251670016;visibility:visible;mso-position-horizontal-relative:page;mso-position-vertical-relative:page" from="549pt,33.45pt" to="577.3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" strokeweight="1.5pt">
          <w10:wrap anchorx="page" anchory="page"/>
        </v:line>
      </w:pict>
    </w:r>
    <w:r w:rsidR="00775873">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rsidP="00421D13">
    <w:pPr>
      <w:pStyle w:val="a6"/>
      <w:ind w:right="360"/>
    </w:pPr>
    <w:r>
      <w:rPr>
        <w:noProof/>
      </w:rPr>
      <w:pict>
        <v:shapetype id="_x0000_t202" coordsize="21600,21600" o:spt="202" path="m,l,21600r21600,l21600,xe">
          <v:stroke joinstyle="miter"/>
          <v:path gradientshapeok="t" o:connecttype="rect"/>
        </v:shapetype>
        <v:shape id="Text Box 236" o:spid="_x0000_s2106" type="#_x0000_t202" style="position:absolute;margin-left:488.6pt;margin-top:15.65pt;width:35.05pt;height:19.9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" filled="f" stroked="f">
          <v:textbox>
            <w:txbxContent>
              <w:p w:rsidR="00775873" w:rsidRPr="00DA3DF5" w:rsidRDefault="00775873" w:rsidP="00E22EFB">
                <w:pPr>
                  <w:jc w:val="center"/>
                  <w:rPr>
                    <w:rFonts w:ascii="Arial Narrow" w:hAnsi="Arial Narrow" w:cs="Arial"/>
                    <w:sz w:val="24"/>
                    <w:szCs w:val="24"/>
                  </w:rPr>
                </w:pPr>
                <w:r w:rsidRPr="00F20060">
                  <w:rPr>
                    <w:rFonts w:ascii="Arial Narrow" w:hAnsi="Arial Narrow" w:cs="Arial"/>
                    <w:sz w:val="24"/>
                    <w:szCs w:val="24"/>
                  </w:rPr>
                  <w:fldChar w:fldCharType="begin"/>
                </w:r>
                <w:r w:rsidRPr="00F20060">
                  <w:rPr>
                    <w:rFonts w:ascii="Arial Narrow" w:hAnsi="Arial Narrow" w:cs="Arial"/>
                    <w:sz w:val="24"/>
                    <w:szCs w:val="24"/>
                  </w:rPr>
                  <w:instrText xml:space="preserve"> </w:instrText>
                </w:r>
                <w:r>
                  <w:rPr>
                    <w:rFonts w:ascii="Arial Narrow" w:hAnsi="Arial Narrow" w:cs="Arial"/>
                    <w:sz w:val="24"/>
                    <w:szCs w:val="24"/>
                    <w:lang w:val="en-US"/>
                  </w:rPr>
                  <w:instrText>=</w:instrText>
                </w:r>
                <w:r>
                  <w:rPr>
                    <w:rFonts w:ascii="Arial Narrow" w:hAnsi="Arial Narrow" w:cs="Arial"/>
                    <w:sz w:val="24"/>
                    <w:szCs w:val="24"/>
                    <w:lang w:val="en-US"/>
                  </w:rPr>
                  <w:fldChar w:fldCharType="begin"/>
                </w:r>
                <w:r>
                  <w:rPr>
                    <w:rFonts w:ascii="Arial Narrow" w:hAnsi="Arial Narrow" w:cs="Arial"/>
                    <w:sz w:val="24"/>
                    <w:szCs w:val="24"/>
                    <w:lang w:val="en-US"/>
                  </w:rPr>
                  <w:instrText xml:space="preserve"> page </w:instrText>
                </w:r>
                <w:r>
                  <w:rPr>
                    <w:rFonts w:ascii="Arial Narrow" w:hAnsi="Arial Narrow" w:cs="Arial"/>
                    <w:sz w:val="24"/>
                    <w:szCs w:val="24"/>
                    <w:lang w:val="en-US"/>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lang w:val="en-US"/>
                  </w:rPr>
                  <w:fldChar w:fldCharType="end"/>
                </w:r>
                <w:r>
                  <w:rPr>
                    <w:rFonts w:ascii="Arial Narrow" w:hAnsi="Arial Narrow" w:cs="Arial"/>
                    <w:sz w:val="24"/>
                    <w:szCs w:val="24"/>
                    <w:lang w:val="en-US"/>
                  </w:rPr>
                  <w:instrText>+</w:instrText>
                </w:r>
                <w:r>
                  <w:rPr>
                    <w:rFonts w:ascii="Arial Narrow" w:hAnsi="Arial Narrow" w:cs="Arial"/>
                    <w:sz w:val="24"/>
                    <w:szCs w:val="24"/>
                  </w:rPr>
                  <w:fldChar w:fldCharType="begin"/>
                </w:r>
                <w:r>
                  <w:rPr>
                    <w:rFonts w:ascii="Arial Narrow" w:hAnsi="Arial Narrow" w:cs="Arial"/>
                    <w:sz w:val="24"/>
                    <w:szCs w:val="24"/>
                  </w:rPr>
                  <w:instrText xml:space="preserve"> </w:instrText>
                </w:r>
                <w:r>
                  <w:rPr>
                    <w:rFonts w:ascii="Arial Narrow" w:hAnsi="Arial Narrow" w:cs="Arial"/>
                    <w:sz w:val="24"/>
                    <w:szCs w:val="24"/>
                    <w:lang w:val="en-US"/>
                  </w:rPr>
                  <w:instrText>pageRef R1</w:instrText>
                </w:r>
                <w:r>
                  <w:rPr>
                    <w:rFonts w:ascii="Arial Narrow" w:hAnsi="Arial Narrow" w:cs="Arial"/>
                    <w:sz w:val="24"/>
                    <w:szCs w:val="24"/>
                  </w:rPr>
                  <w:instrText xml:space="preserve"> </w:instrText>
                </w:r>
                <w:r>
                  <w:rPr>
                    <w:rFonts w:ascii="Arial Narrow" w:hAnsi="Arial Narrow" w:cs="Arial"/>
                    <w:sz w:val="24"/>
                    <w:szCs w:val="24"/>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rPr>
                  <w:fldChar w:fldCharType="end"/>
                </w:r>
                <w:r>
                  <w:rPr>
                    <w:rFonts w:ascii="Arial Narrow" w:hAnsi="Arial Narrow" w:cs="Arial"/>
                    <w:sz w:val="24"/>
                    <w:szCs w:val="24"/>
                    <w:lang w:val="en-US"/>
                  </w:rPr>
                  <w:instrText>+1</w:instrText>
                </w:r>
                <w:r w:rsidRPr="00F20060">
                  <w:rPr>
                    <w:rFonts w:ascii="Arial Narrow" w:hAnsi="Arial Narrow" w:cs="Arial"/>
                    <w:sz w:val="24"/>
                    <w:szCs w:val="24"/>
                  </w:rPr>
                  <w:fldChar w:fldCharType="separate"/>
                </w:r>
                <w:r w:rsidR="00740C6F">
                  <w:rPr>
                    <w:rFonts w:ascii="Arial Narrow" w:hAnsi="Arial Narrow" w:cs="Arial"/>
                    <w:noProof/>
                    <w:sz w:val="24"/>
                    <w:szCs w:val="24"/>
                  </w:rPr>
                  <w:t>3</w:t>
                </w:r>
                <w:r w:rsidRPr="00F20060">
                  <w:rPr>
                    <w:rFonts w:ascii="Arial Narrow" w:hAnsi="Arial Narrow" w:cs="Arial"/>
                    <w:sz w:val="24"/>
                    <w:szCs w:val="24"/>
                  </w:rPr>
                  <w:fldChar w:fldCharType="end"/>
                </w:r>
              </w:p>
            </w:txbxContent>
          </v:textbox>
        </v:shape>
      </w:pict>
    </w:r>
    <w:r>
      <w:rPr>
        <w:noProof/>
      </w:rPr>
      <w:pict>
        <v:line id="Line 235" o:spid="_x0000_s2105" style="position:absolute;z-index:251652608;visibility:visible;mso-position-horizontal-relative:page;mso-position-vertical-relative:page" from="549.75pt,35.6pt" to="578.1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V2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" strokeweight="1.5pt">
          <w10:wrap anchorx="page" anchory="page"/>
        </v:line>
      </w:pict>
    </w:r>
    <w:r>
      <w:rPr>
        <w:noProof/>
      </w:rPr>
      <w:pict>
        <v:line id="Line 237" o:spid="_x0000_s2104" style="position:absolute;z-index:251654656;visibility:visible" from="492.95pt,16.4pt" to="492.9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" strokeweight="1.5pt"/>
      </w:pict>
    </w:r>
    <w:r>
      <w:rPr>
        <w:noProof/>
      </w:rPr>
      <w:pict>
        <v:rect id="Rectangle 234" o:spid="_x0000_s2103" style="position:absolute;margin-left:55.8pt;margin-top:15.1pt;width:521.55pt;height:811.15pt;z-index:2516515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" filled="f" strokeweight="1.5pt">
          <w10:wrap anchorx="page" anchory="page"/>
          <w10:anchorlock/>
        </v:rect>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rsidP="000242C9">
    <w:pPr>
      <w:pStyle w:val="a6"/>
    </w:pPr>
    <w:r>
      <w:rPr>
        <w:noProof/>
      </w:rPr>
      <w:pict>
        <v:rect id="Rectangle 548" o:spid="_x0000_s2087" style="position:absolute;margin-left:55.9pt;margin-top:12.65pt;width:521.85pt;height:813.55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" o:allowincell="f" filled="f" strokeweight="1.5pt">
          <w10:wrap anchorx="page" anchory="page"/>
          <w10:anchorlock/>
        </v:rect>
      </w:pict>
    </w:r>
  </w:p>
  <w:p w:rsidR="00775873" w:rsidRPr="000242C9" w:rsidRDefault="00DC110B" w:rsidP="00F50FBC">
    <w:pPr>
      <w:pStyle w:val="a6"/>
      <w:tabs>
        <w:tab w:val="clear" w:pos="4153"/>
        <w:tab w:val="clear" w:pos="8306"/>
        <w:tab w:val="left" w:pos="9249"/>
      </w:tabs>
    </w:pPr>
    <w:r>
      <w:rPr>
        <w:rFonts w:ascii="Arial Narrow" w:hAnsi="Arial Narrow"/>
        <w:noProof/>
        <w:sz w:val="24"/>
        <w:szCs w:val="24"/>
      </w:rPr>
      <w:pict>
        <v:shapetype id="_x0000_t202" coordsize="21600,21600" o:spt="202" path="m,l,21600r21600,l21600,xe">
          <v:stroke joinstyle="miter"/>
          <v:path gradientshapeok="t" o:connecttype="rect"/>
        </v:shapetype>
        <v:shape id="Text Box 551" o:spid="_x0000_s2086" type="#_x0000_t202" style="position:absolute;margin-left:488.05pt;margin-top:2pt;width:33.55pt;height:19.9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VX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" filled="f" stroked="f">
          <v:textbox>
            <w:txbxContent>
              <w:p w:rsidR="00775873" w:rsidRPr="00DA3DF5" w:rsidRDefault="00775873" w:rsidP="006905F0">
                <w:pPr>
                  <w:jc w:val="center"/>
                  <w:rPr>
                    <w:rFonts w:ascii="Arial Narrow" w:hAnsi="Arial Narrow" w:cs="Arial"/>
                    <w:sz w:val="24"/>
                    <w:szCs w:val="24"/>
                  </w:rPr>
                </w:pPr>
                <w:r w:rsidRPr="00F20060">
                  <w:rPr>
                    <w:rFonts w:ascii="Arial Narrow" w:hAnsi="Arial Narrow" w:cs="Arial"/>
                    <w:sz w:val="24"/>
                    <w:szCs w:val="24"/>
                  </w:rPr>
                  <w:fldChar w:fldCharType="begin"/>
                </w:r>
                <w:r w:rsidRPr="00F20060">
                  <w:rPr>
                    <w:rFonts w:ascii="Arial Narrow" w:hAnsi="Arial Narrow" w:cs="Arial"/>
                    <w:sz w:val="24"/>
                    <w:szCs w:val="24"/>
                  </w:rPr>
                  <w:instrText xml:space="preserve"> </w:instrText>
                </w:r>
                <w:r>
                  <w:rPr>
                    <w:rFonts w:ascii="Arial Narrow" w:hAnsi="Arial Narrow" w:cs="Arial"/>
                    <w:sz w:val="24"/>
                    <w:szCs w:val="24"/>
                    <w:lang w:val="en-US"/>
                  </w:rPr>
                  <w:instrText>=</w:instrText>
                </w:r>
                <w:r>
                  <w:rPr>
                    <w:rFonts w:ascii="Arial Narrow" w:hAnsi="Arial Narrow" w:cs="Arial"/>
                    <w:sz w:val="24"/>
                    <w:szCs w:val="24"/>
                    <w:lang w:val="en-US"/>
                  </w:rPr>
                  <w:fldChar w:fldCharType="begin"/>
                </w:r>
                <w:r>
                  <w:rPr>
                    <w:rFonts w:ascii="Arial Narrow" w:hAnsi="Arial Narrow" w:cs="Arial"/>
                    <w:sz w:val="24"/>
                    <w:szCs w:val="24"/>
                    <w:lang w:val="en-US"/>
                  </w:rPr>
                  <w:instrText xml:space="preserve"> page </w:instrText>
                </w:r>
                <w:r>
                  <w:rPr>
                    <w:rFonts w:ascii="Arial Narrow" w:hAnsi="Arial Narrow" w:cs="Arial"/>
                    <w:sz w:val="24"/>
                    <w:szCs w:val="24"/>
                    <w:lang w:val="en-US"/>
                  </w:rPr>
                  <w:fldChar w:fldCharType="separate"/>
                </w:r>
                <w:r w:rsidR="00740C6F">
                  <w:rPr>
                    <w:rFonts w:ascii="Arial Narrow" w:hAnsi="Arial Narrow" w:cs="Arial"/>
                    <w:noProof/>
                    <w:sz w:val="24"/>
                    <w:szCs w:val="24"/>
                    <w:lang w:val="en-US"/>
                  </w:rPr>
                  <w:instrText>15</w:instrText>
                </w:r>
                <w:r>
                  <w:rPr>
                    <w:rFonts w:ascii="Arial Narrow" w:hAnsi="Arial Narrow" w:cs="Arial"/>
                    <w:sz w:val="24"/>
                    <w:szCs w:val="24"/>
                    <w:lang w:val="en-US"/>
                  </w:rPr>
                  <w:fldChar w:fldCharType="end"/>
                </w:r>
                <w:r>
                  <w:rPr>
                    <w:rFonts w:ascii="Arial Narrow" w:hAnsi="Arial Narrow" w:cs="Arial"/>
                    <w:sz w:val="24"/>
                    <w:szCs w:val="24"/>
                    <w:lang w:val="en-US"/>
                  </w:rPr>
                  <w:instrText>+</w:instrText>
                </w:r>
                <w:r>
                  <w:rPr>
                    <w:rFonts w:ascii="Arial Narrow" w:hAnsi="Arial Narrow" w:cs="Arial"/>
                    <w:sz w:val="24"/>
                    <w:szCs w:val="24"/>
                  </w:rPr>
                  <w:fldChar w:fldCharType="begin"/>
                </w:r>
                <w:r>
                  <w:rPr>
                    <w:rFonts w:ascii="Arial Narrow" w:hAnsi="Arial Narrow" w:cs="Arial"/>
                    <w:sz w:val="24"/>
                    <w:szCs w:val="24"/>
                  </w:rPr>
                  <w:instrText xml:space="preserve"> </w:instrText>
                </w:r>
                <w:r>
                  <w:rPr>
                    <w:rFonts w:ascii="Arial Narrow" w:hAnsi="Arial Narrow" w:cs="Arial"/>
                    <w:sz w:val="24"/>
                    <w:szCs w:val="24"/>
                    <w:lang w:val="en-US"/>
                  </w:rPr>
                  <w:instrText>pageRef R1</w:instrText>
                </w:r>
                <w:r>
                  <w:rPr>
                    <w:rFonts w:ascii="Arial Narrow" w:hAnsi="Arial Narrow" w:cs="Arial"/>
                    <w:sz w:val="24"/>
                    <w:szCs w:val="24"/>
                  </w:rPr>
                  <w:instrText xml:space="preserve"> </w:instrText>
                </w:r>
                <w:r>
                  <w:rPr>
                    <w:rFonts w:ascii="Arial Narrow" w:hAnsi="Arial Narrow" w:cs="Arial"/>
                    <w:sz w:val="24"/>
                    <w:szCs w:val="24"/>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rPr>
                  <w:fldChar w:fldCharType="end"/>
                </w:r>
                <w:r>
                  <w:rPr>
                    <w:rFonts w:ascii="Arial Narrow" w:hAnsi="Arial Narrow" w:cs="Arial"/>
                    <w:sz w:val="24"/>
                    <w:szCs w:val="24"/>
                    <w:lang w:val="en-US"/>
                  </w:rPr>
                  <w:instrText>+</w:instrText>
                </w:r>
                <w:r>
                  <w:rPr>
                    <w:rFonts w:ascii="Arial Narrow" w:hAnsi="Arial Narrow" w:cs="Arial"/>
                    <w:sz w:val="24"/>
                    <w:szCs w:val="24"/>
                  </w:rPr>
                  <w:fldChar w:fldCharType="begin"/>
                </w:r>
                <w:r>
                  <w:rPr>
                    <w:rFonts w:ascii="Arial Narrow" w:hAnsi="Arial Narrow" w:cs="Arial"/>
                    <w:sz w:val="24"/>
                    <w:szCs w:val="24"/>
                  </w:rPr>
                  <w:instrText xml:space="preserve"> </w:instrText>
                </w:r>
                <w:r>
                  <w:rPr>
                    <w:rFonts w:ascii="Arial Narrow" w:hAnsi="Arial Narrow" w:cs="Arial"/>
                    <w:sz w:val="24"/>
                    <w:szCs w:val="24"/>
                    <w:lang w:val="en-US"/>
                  </w:rPr>
                  <w:instrText>pageRef R2</w:instrText>
                </w:r>
                <w:r>
                  <w:rPr>
                    <w:rFonts w:ascii="Arial Narrow" w:hAnsi="Arial Narrow" w:cs="Arial"/>
                    <w:sz w:val="24"/>
                    <w:szCs w:val="24"/>
                  </w:rPr>
                  <w:instrText xml:space="preserve"> </w:instrText>
                </w:r>
                <w:r>
                  <w:rPr>
                    <w:rFonts w:ascii="Arial Narrow" w:hAnsi="Arial Narrow" w:cs="Arial"/>
                    <w:sz w:val="24"/>
                    <w:szCs w:val="24"/>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rPr>
                  <w:fldChar w:fldCharType="end"/>
                </w:r>
                <w:r>
                  <w:rPr>
                    <w:rFonts w:ascii="Arial Narrow" w:hAnsi="Arial Narrow" w:cs="Arial"/>
                    <w:sz w:val="24"/>
                    <w:szCs w:val="24"/>
                    <w:lang w:val="en-US"/>
                  </w:rPr>
                  <w:instrText>+1</w:instrText>
                </w:r>
                <w:r w:rsidRPr="00F20060">
                  <w:rPr>
                    <w:rFonts w:ascii="Arial Narrow" w:hAnsi="Arial Narrow" w:cs="Arial"/>
                    <w:sz w:val="24"/>
                    <w:szCs w:val="24"/>
                  </w:rPr>
                  <w:fldChar w:fldCharType="separate"/>
                </w:r>
                <w:r w:rsidR="00740C6F">
                  <w:rPr>
                    <w:rFonts w:ascii="Arial Narrow" w:hAnsi="Arial Narrow" w:cs="Arial"/>
                    <w:noProof/>
                    <w:sz w:val="24"/>
                    <w:szCs w:val="24"/>
                  </w:rPr>
                  <w:t>18</w:t>
                </w:r>
                <w:r w:rsidRPr="00F20060">
                  <w:rPr>
                    <w:rFonts w:ascii="Arial Narrow" w:hAnsi="Arial Narrow" w:cs="Arial"/>
                    <w:sz w:val="24"/>
                    <w:szCs w:val="24"/>
                  </w:rPr>
                  <w:fldChar w:fldCharType="end"/>
                </w:r>
              </w:p>
              <w:p w:rsidR="00775873" w:rsidRPr="00DA3DF5" w:rsidRDefault="00775873" w:rsidP="00DA3DF5">
                <w:pPr>
                  <w:rPr>
                    <w:rStyle w:val="ad"/>
                    <w:szCs w:val="24"/>
                  </w:rPr>
                </w:pPr>
              </w:p>
            </w:txbxContent>
          </v:textbox>
        </v:shape>
      </w:pict>
    </w:r>
    <w:r>
      <w:rPr>
        <w:rFonts w:ascii="Arial Narrow" w:hAnsi="Arial Narrow"/>
        <w:noProof/>
        <w:sz w:val="24"/>
        <w:szCs w:val="24"/>
      </w:rPr>
      <w:pict>
        <v:group id="Group 552" o:spid="_x0000_s2071" style="position:absolute;margin-left:-43.65pt;margin-top:389.2pt;width:42.8pt;height:425.5pt;z-index:251676160" coordorigin="1034,7978" coordsize="856,8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">
          <v:group id="Group 553" o:spid="_x0000_s2081" style="position:absolute;left:1209;top:11669;width:681;height:4819" coordorigin="1209,11669" coordsize="681,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554" o:spid="_x0000_s2085" style="position:absolute;left:1210;top:11669;width:680;height:48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" strokeweight="1.5pt"/>
            <v:shape id="Text Box 555" o:spid="_x0000_s2084" type="#_x0000_t202" style="position:absolute;left:1209;top:15070;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" strokeweight="1.5pt">
              <v:textbox style="layout-flow:vertical;mso-layout-flow-alt:bottom-to-top" inset="0,0,0,0">
                <w:txbxContent>
                  <w:p w:rsidR="00775873" w:rsidRPr="00F07EF0" w:rsidRDefault="00775873" w:rsidP="000D6C6A">
                    <w:pPr>
                      <w:pStyle w:val="af2"/>
                      <w:rPr>
                        <w:rFonts w:ascii="Arial Narrow" w:hAnsi="Arial Narrow"/>
                        <w:sz w:val="20"/>
                      </w:rPr>
                    </w:pPr>
                    <w:r w:rsidRPr="00E30A4B">
                      <w:rPr>
                        <w:rFonts w:ascii="Arial Narrow" w:hAnsi="Arial Narrow"/>
                        <w:i w:val="0"/>
                        <w:sz w:val="20"/>
                      </w:rPr>
                      <w:t>Инв. № подл</w:t>
                    </w:r>
                    <w:r>
                      <w:rPr>
                        <w:rFonts w:ascii="Arial Narrow" w:hAnsi="Arial Narrow"/>
                        <w:sz w:val="20"/>
                      </w:rPr>
                      <w:t>.</w:t>
                    </w:r>
                  </w:p>
                </w:txbxContent>
              </v:textbox>
            </v:shape>
            <v:shape id="Text Box 556" o:spid="_x0000_s2083" type="#_x0000_t202" style="position:absolute;left:1210;top:13083;width:283;height:19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Подп. и дата</w:t>
                    </w:r>
                  </w:p>
                </w:txbxContent>
              </v:textbox>
            </v:shape>
            <v:shape id="Text Box 557" o:spid="_x0000_s2082" type="#_x0000_t202" style="position:absolute;left:1212;top:11669;width:283;height:14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" strokeweight="1.5pt">
              <v:textbox style="layout-flow:vertical;mso-layout-flow-alt:bottom-to-top" inset="0,0,0,0">
                <w:txbxContent>
                  <w:p w:rsidR="00775873" w:rsidRPr="00E30A4B" w:rsidRDefault="00775873" w:rsidP="000D6C6A">
                    <w:pPr>
                      <w:pStyle w:val="af2"/>
                      <w:rPr>
                        <w:rFonts w:ascii="Arial Narrow" w:hAnsi="Arial Narrow"/>
                        <w:i w:val="0"/>
                        <w:sz w:val="20"/>
                      </w:rPr>
                    </w:pPr>
                    <w:r w:rsidRPr="00E30A4B">
                      <w:rPr>
                        <w:rFonts w:ascii="Arial Narrow" w:hAnsi="Arial Narrow"/>
                        <w:i w:val="0"/>
                        <w:sz w:val="20"/>
                      </w:rPr>
                      <w:t>Взам. Инв. №</w:t>
                    </w:r>
                  </w:p>
                </w:txbxContent>
              </v:textbox>
            </v:shape>
          </v:group>
          <v:group id="Group 558" o:spid="_x0000_s2072" style="position:absolute;left:1034;top:7978;width:852;height:3687" coordorigin="1034,7978" coordsize="852,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559" o:spid="_x0000_s2080" type="#_x0000_t202" style="position:absolute;left:1601;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">
              <v:textbox style="layout-flow:vertical;mso-layout-flow-alt:bottom-to-top" inset="0,0,0,0">
                <w:txbxContent>
                  <w:p w:rsidR="00775873" w:rsidRPr="003A1D2A" w:rsidRDefault="00775873" w:rsidP="000D6C6A"/>
                </w:txbxContent>
              </v:textbox>
            </v:shape>
            <v:shape id="Text Box 560" o:spid="_x0000_s2079" type="#_x0000_t202" style="position:absolute;left:1601;top:9397;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61" o:spid="_x0000_s2078" type="#_x0000_t202" style="position:absolute;left:1602;top:8548;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62" o:spid="_x0000_s2077" type="#_x0000_t202" style="position:absolute;left:1603;top:7980;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">
              <v:textbox style="layout-flow:vertical;mso-layout-flow-alt:bottom-to-top" inset="0,0,0,0">
                <w:txbxContent>
                  <w:p w:rsidR="00775873" w:rsidRPr="00D6697F" w:rsidRDefault="00775873" w:rsidP="000D6C6A"/>
                </w:txbxContent>
              </v:textbox>
            </v:shape>
            <v:shape id="Text Box 563" o:spid="_x0000_s2076" type="#_x0000_t202" style="position:absolute;left:1034;top:7980;width:283;height:3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">
              <v:textbox style="layout-flow:vertical;mso-layout-flow-alt:bottom-to-top" inset="0,0,0,0">
                <w:txbxContent>
                  <w:p w:rsidR="00775873" w:rsidRPr="00BE3E1E" w:rsidRDefault="00775873" w:rsidP="000D6C6A">
                    <w:pPr>
                      <w:ind w:left="57"/>
                      <w:rPr>
                        <w:rFonts w:ascii="Arial Narrow" w:hAnsi="Arial Narrow"/>
                      </w:rPr>
                    </w:pPr>
                    <w:r>
                      <w:rPr>
                        <w:rFonts w:ascii="Arial Narrow" w:hAnsi="Arial Narrow"/>
                      </w:rPr>
                      <w:t>Согласова</w:t>
                    </w:r>
                    <w:r w:rsidRPr="00BE3E1E">
                      <w:rPr>
                        <w:rFonts w:ascii="Arial Narrow" w:hAnsi="Arial Narrow"/>
                      </w:rPr>
                      <w:t>но</w:t>
                    </w:r>
                  </w:p>
                </w:txbxContent>
              </v:textbox>
            </v:shape>
            <v:shape id="Text Box 564" o:spid="_x0000_s2075" type="#_x0000_t202" style="position:absolute;left:1316;top:10531;width:283;height:1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">
              <v:textbox style="layout-flow:vertical;mso-layout-flow-alt:bottom-to-top" inset="0,0,0,0">
                <w:txbxContent>
                  <w:p w:rsidR="00775873" w:rsidRPr="003A1D2A" w:rsidRDefault="00775873" w:rsidP="000D6C6A"/>
                </w:txbxContent>
              </v:textbox>
            </v:shape>
            <v:shape id="Text Box 565" o:spid="_x0000_s2074" type="#_x0000_t202" style="position:absolute;left:1317;top:8547;width:283;height: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">
              <v:textbox style="layout-flow:vertical;mso-layout-flow-alt:bottom-to-top" inset="0,0,0,0">
                <w:txbxContent>
                  <w:p w:rsidR="00775873" w:rsidRPr="00D6697F" w:rsidRDefault="00775873" w:rsidP="000D6C6A"/>
                </w:txbxContent>
              </v:textbox>
            </v:shape>
            <v:shape id="Text Box 566" o:spid="_x0000_s2073" type="#_x0000_t202" style="position:absolute;left:1316;top:7978;width:283;height:5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">
              <v:textbox style="layout-flow:vertical;mso-layout-flow-alt:bottom-to-top" inset="0,0,0,0">
                <w:txbxContent>
                  <w:p w:rsidR="00775873" w:rsidRPr="00D6697F" w:rsidRDefault="00775873" w:rsidP="000D6C6A"/>
                </w:txbxContent>
              </v:textbox>
            </v:shape>
          </v:group>
        </v:group>
      </w:pict>
    </w:r>
    <w:r>
      <w:rPr>
        <w:noProof/>
      </w:rPr>
      <w:pict>
        <v:line id="Line 549" o:spid="_x0000_s2070" style="position:absolute;z-index:251665920;visibility:visible" from="492.3pt,2.7pt" to="492.3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" strokeweight="1.5pt"/>
      </w:pict>
    </w:r>
    <w:r>
      <w:rPr>
        <w:noProof/>
      </w:rPr>
      <w:pict>
        <v:line id="Line 550" o:spid="_x0000_s2069" style="position:absolute;z-index:251673088;visibility:visible;mso-position-horizontal-relative:page;mso-position-vertical-relative:page" from="549pt,33.45pt" to="577.3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" strokeweight="1.5pt">
          <w10:wrap anchorx="page" anchory="page"/>
        </v:line>
      </w:pict>
    </w:r>
    <w:r w:rsidR="00775873">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73" w:rsidRDefault="00DC110B" w:rsidP="00421D13">
    <w:pPr>
      <w:pStyle w:val="a6"/>
      <w:ind w:right="360"/>
    </w:pPr>
    <w:r>
      <w:rPr>
        <w:noProof/>
      </w:rPr>
      <w:pict>
        <v:shapetype id="_x0000_t202" coordsize="21600,21600" o:spt="202" path="m,l,21600r21600,l21600,xe">
          <v:stroke joinstyle="miter"/>
          <v:path gradientshapeok="t" o:connecttype="rect"/>
        </v:shapetype>
        <v:shape id="Text Box 240" o:spid="_x0000_s2068" type="#_x0000_t202" style="position:absolute;margin-left:487.65pt;margin-top:15.05pt;width:36pt;height:19.9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" filled="f" stroked="f">
          <v:textbox>
            <w:txbxContent>
              <w:p w:rsidR="00775873" w:rsidRPr="00DA3DF5" w:rsidRDefault="00775873" w:rsidP="006905F0">
                <w:pPr>
                  <w:jc w:val="center"/>
                  <w:rPr>
                    <w:rFonts w:ascii="Arial Narrow" w:hAnsi="Arial Narrow" w:cs="Arial"/>
                    <w:sz w:val="24"/>
                    <w:szCs w:val="24"/>
                  </w:rPr>
                </w:pPr>
                <w:r w:rsidRPr="00F20060">
                  <w:rPr>
                    <w:rFonts w:ascii="Arial Narrow" w:hAnsi="Arial Narrow" w:cs="Arial"/>
                    <w:sz w:val="24"/>
                    <w:szCs w:val="24"/>
                  </w:rPr>
                  <w:fldChar w:fldCharType="begin"/>
                </w:r>
                <w:r w:rsidRPr="00F20060">
                  <w:rPr>
                    <w:rFonts w:ascii="Arial Narrow" w:hAnsi="Arial Narrow" w:cs="Arial"/>
                    <w:sz w:val="24"/>
                    <w:szCs w:val="24"/>
                  </w:rPr>
                  <w:instrText xml:space="preserve"> </w:instrText>
                </w:r>
                <w:r>
                  <w:rPr>
                    <w:rFonts w:ascii="Arial Narrow" w:hAnsi="Arial Narrow" w:cs="Arial"/>
                    <w:sz w:val="24"/>
                    <w:szCs w:val="24"/>
                    <w:lang w:val="en-US"/>
                  </w:rPr>
                  <w:instrText>=</w:instrText>
                </w:r>
                <w:r>
                  <w:rPr>
                    <w:rFonts w:ascii="Arial Narrow" w:hAnsi="Arial Narrow" w:cs="Arial"/>
                    <w:sz w:val="24"/>
                    <w:szCs w:val="24"/>
                    <w:lang w:val="en-US"/>
                  </w:rPr>
                  <w:fldChar w:fldCharType="begin"/>
                </w:r>
                <w:r>
                  <w:rPr>
                    <w:rFonts w:ascii="Arial Narrow" w:hAnsi="Arial Narrow" w:cs="Arial"/>
                    <w:sz w:val="24"/>
                    <w:szCs w:val="24"/>
                    <w:lang w:val="en-US"/>
                  </w:rPr>
                  <w:instrText xml:space="preserve"> page </w:instrText>
                </w:r>
                <w:r>
                  <w:rPr>
                    <w:rFonts w:ascii="Arial Narrow" w:hAnsi="Arial Narrow" w:cs="Arial"/>
                    <w:sz w:val="24"/>
                    <w:szCs w:val="24"/>
                    <w:lang w:val="en-US"/>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lang w:val="en-US"/>
                  </w:rPr>
                  <w:fldChar w:fldCharType="end"/>
                </w:r>
                <w:r>
                  <w:rPr>
                    <w:rFonts w:ascii="Arial Narrow" w:hAnsi="Arial Narrow" w:cs="Arial"/>
                    <w:sz w:val="24"/>
                    <w:szCs w:val="24"/>
                    <w:lang w:val="en-US"/>
                  </w:rPr>
                  <w:instrText>+</w:instrText>
                </w:r>
                <w:r>
                  <w:rPr>
                    <w:rFonts w:ascii="Arial Narrow" w:hAnsi="Arial Narrow" w:cs="Arial"/>
                    <w:sz w:val="24"/>
                    <w:szCs w:val="24"/>
                  </w:rPr>
                  <w:fldChar w:fldCharType="begin"/>
                </w:r>
                <w:r>
                  <w:rPr>
                    <w:rFonts w:ascii="Arial Narrow" w:hAnsi="Arial Narrow" w:cs="Arial"/>
                    <w:sz w:val="24"/>
                    <w:szCs w:val="24"/>
                  </w:rPr>
                  <w:instrText xml:space="preserve"> </w:instrText>
                </w:r>
                <w:r>
                  <w:rPr>
                    <w:rFonts w:ascii="Arial Narrow" w:hAnsi="Arial Narrow" w:cs="Arial"/>
                    <w:sz w:val="24"/>
                    <w:szCs w:val="24"/>
                    <w:lang w:val="en-US"/>
                  </w:rPr>
                  <w:instrText>pageRef R1</w:instrText>
                </w:r>
                <w:r>
                  <w:rPr>
                    <w:rFonts w:ascii="Arial Narrow" w:hAnsi="Arial Narrow" w:cs="Arial"/>
                    <w:sz w:val="24"/>
                    <w:szCs w:val="24"/>
                  </w:rPr>
                  <w:instrText xml:space="preserve"> </w:instrText>
                </w:r>
                <w:r>
                  <w:rPr>
                    <w:rFonts w:ascii="Arial Narrow" w:hAnsi="Arial Narrow" w:cs="Arial"/>
                    <w:sz w:val="24"/>
                    <w:szCs w:val="24"/>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rPr>
                  <w:fldChar w:fldCharType="end"/>
                </w:r>
                <w:r>
                  <w:rPr>
                    <w:rFonts w:ascii="Arial Narrow" w:hAnsi="Arial Narrow" w:cs="Arial"/>
                    <w:sz w:val="24"/>
                    <w:szCs w:val="24"/>
                    <w:lang w:val="en-US"/>
                  </w:rPr>
                  <w:instrText>+</w:instrText>
                </w:r>
                <w:r>
                  <w:rPr>
                    <w:rFonts w:ascii="Arial Narrow" w:hAnsi="Arial Narrow" w:cs="Arial"/>
                    <w:sz w:val="24"/>
                    <w:szCs w:val="24"/>
                  </w:rPr>
                  <w:fldChar w:fldCharType="begin"/>
                </w:r>
                <w:r>
                  <w:rPr>
                    <w:rFonts w:ascii="Arial Narrow" w:hAnsi="Arial Narrow" w:cs="Arial"/>
                    <w:sz w:val="24"/>
                    <w:szCs w:val="24"/>
                  </w:rPr>
                  <w:instrText xml:space="preserve"> </w:instrText>
                </w:r>
                <w:r>
                  <w:rPr>
                    <w:rFonts w:ascii="Arial Narrow" w:hAnsi="Arial Narrow" w:cs="Arial"/>
                    <w:sz w:val="24"/>
                    <w:szCs w:val="24"/>
                    <w:lang w:val="en-US"/>
                  </w:rPr>
                  <w:instrText>pageRef R2</w:instrText>
                </w:r>
                <w:r>
                  <w:rPr>
                    <w:rFonts w:ascii="Arial Narrow" w:hAnsi="Arial Narrow" w:cs="Arial"/>
                    <w:sz w:val="24"/>
                    <w:szCs w:val="24"/>
                  </w:rPr>
                  <w:instrText xml:space="preserve"> </w:instrText>
                </w:r>
                <w:r>
                  <w:rPr>
                    <w:rFonts w:ascii="Arial Narrow" w:hAnsi="Arial Narrow" w:cs="Arial"/>
                    <w:sz w:val="24"/>
                    <w:szCs w:val="24"/>
                  </w:rPr>
                  <w:fldChar w:fldCharType="separate"/>
                </w:r>
                <w:r w:rsidR="00740C6F">
                  <w:rPr>
                    <w:rFonts w:ascii="Arial Narrow" w:hAnsi="Arial Narrow" w:cs="Arial"/>
                    <w:noProof/>
                    <w:sz w:val="24"/>
                    <w:szCs w:val="24"/>
                    <w:lang w:val="en-US"/>
                  </w:rPr>
                  <w:instrText>1</w:instrText>
                </w:r>
                <w:r>
                  <w:rPr>
                    <w:rFonts w:ascii="Arial Narrow" w:hAnsi="Arial Narrow" w:cs="Arial"/>
                    <w:sz w:val="24"/>
                    <w:szCs w:val="24"/>
                  </w:rPr>
                  <w:fldChar w:fldCharType="end"/>
                </w:r>
                <w:r>
                  <w:rPr>
                    <w:rFonts w:ascii="Arial Narrow" w:hAnsi="Arial Narrow" w:cs="Arial"/>
                    <w:sz w:val="24"/>
                    <w:szCs w:val="24"/>
                    <w:lang w:val="en-US"/>
                  </w:rPr>
                  <w:instrText>+1</w:instrText>
                </w:r>
                <w:r w:rsidRPr="00F20060">
                  <w:rPr>
                    <w:rFonts w:ascii="Arial Narrow" w:hAnsi="Arial Narrow" w:cs="Arial"/>
                    <w:sz w:val="24"/>
                    <w:szCs w:val="24"/>
                  </w:rPr>
                  <w:fldChar w:fldCharType="separate"/>
                </w:r>
                <w:r w:rsidR="00740C6F">
                  <w:rPr>
                    <w:rFonts w:ascii="Arial Narrow" w:hAnsi="Arial Narrow" w:cs="Arial"/>
                    <w:noProof/>
                    <w:sz w:val="24"/>
                    <w:szCs w:val="24"/>
                  </w:rPr>
                  <w:t>4</w:t>
                </w:r>
                <w:r w:rsidRPr="00F20060">
                  <w:rPr>
                    <w:rFonts w:ascii="Arial Narrow" w:hAnsi="Arial Narrow" w:cs="Arial"/>
                    <w:sz w:val="24"/>
                    <w:szCs w:val="24"/>
                  </w:rPr>
                  <w:fldChar w:fldCharType="end"/>
                </w:r>
              </w:p>
              <w:p w:rsidR="00775873" w:rsidRPr="006905F0" w:rsidRDefault="00775873" w:rsidP="006905F0">
                <w:pPr>
                  <w:rPr>
                    <w:szCs w:val="24"/>
                  </w:rPr>
                </w:pPr>
              </w:p>
            </w:txbxContent>
          </v:textbox>
        </v:shape>
      </w:pict>
    </w:r>
    <w:r>
      <w:rPr>
        <w:noProof/>
      </w:rPr>
      <w:pict>
        <v:line id="Line 239" o:spid="_x0000_s2067" style="position:absolute;z-index:251640320;visibility:visible;mso-position-horizontal-relative:page;mso-position-vertical-relative:page" from="549.75pt,34.55pt" to="578.1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2YxFA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" strokeweight="1.5pt">
          <w10:wrap anchorx="page" anchory="page"/>
        </v:line>
      </w:pict>
    </w:r>
    <w:r>
      <w:rPr>
        <w:noProof/>
      </w:rPr>
      <w:pict>
        <v:line id="Line 241" o:spid="_x0000_s2066" style="position:absolute;z-index:251645440;visibility:visible" from="492.95pt,15.5pt" to="492.9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" strokeweight="1.5pt"/>
      </w:pict>
    </w:r>
    <w:r>
      <w:rPr>
        <w:noProof/>
      </w:rPr>
      <w:pict>
        <v:rect id="Rectangle 238" o:spid="_x0000_s2065" style="position:absolute;margin-left:0;margin-top:15.1pt;width:521.55pt;height:811.15pt;z-index:251639296;visibility:visible;mso-position-horizontal:lef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" filled="f" strokeweight="1.5pt">
          <w10:wrap anchorx="margin" anchory="page"/>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2E0BAF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5B64020"/>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2"/>
    <w:multiLevelType w:val="multilevel"/>
    <w:tmpl w:val="00000002"/>
    <w:name w:val="WW8Num3"/>
    <w:lvl w:ilvl="0">
      <w:start w:val="1"/>
      <w:numFmt w:val="bullet"/>
      <w:lvlText w:val="–"/>
      <w:lvlJc w:val="left"/>
      <w:pPr>
        <w:tabs>
          <w:tab w:val="num" w:pos="360"/>
        </w:tabs>
        <w:ind w:left="360" w:hanging="360"/>
      </w:pPr>
      <w:rPr>
        <w:rFonts w:ascii="StarSymbol" w:hAnsi="StarSymbol" w:cs="StarSymbol"/>
        <w:sz w:val="18"/>
        <w:szCs w:val="18"/>
      </w:rPr>
    </w:lvl>
    <w:lvl w:ilvl="1">
      <w:numFmt w:val="bullet"/>
      <w:lvlText w:val="–"/>
      <w:lvlJc w:val="left"/>
      <w:pPr>
        <w:tabs>
          <w:tab w:val="num" w:pos="720"/>
        </w:tabs>
        <w:ind w:left="720" w:hanging="360"/>
      </w:pPr>
      <w:rPr>
        <w:rFonts w:ascii="StarSymbol" w:hAnsi="StarSymbol" w:cs="StarSymbol"/>
        <w:sz w:val="18"/>
        <w:szCs w:val="18"/>
      </w:rPr>
    </w:lvl>
    <w:lvl w:ilvl="2">
      <w:numFmt w:val="bullet"/>
      <w:lvlText w:val="–"/>
      <w:lvlJc w:val="left"/>
      <w:pPr>
        <w:tabs>
          <w:tab w:val="num" w:pos="1080"/>
        </w:tabs>
        <w:ind w:left="1080" w:hanging="360"/>
      </w:pPr>
      <w:rPr>
        <w:rFonts w:ascii="StarSymbol" w:hAnsi="StarSymbol" w:cs="StarSymbol"/>
        <w:sz w:val="18"/>
        <w:szCs w:val="18"/>
      </w:rPr>
    </w:lvl>
    <w:lvl w:ilvl="3">
      <w:numFmt w:val="bullet"/>
      <w:lvlText w:val="–"/>
      <w:lvlJc w:val="left"/>
      <w:pPr>
        <w:tabs>
          <w:tab w:val="num" w:pos="1440"/>
        </w:tabs>
        <w:ind w:left="1440" w:hanging="360"/>
      </w:pPr>
      <w:rPr>
        <w:rFonts w:ascii="StarSymbol" w:hAnsi="StarSymbol" w:cs="StarSymbol"/>
        <w:sz w:val="18"/>
        <w:szCs w:val="18"/>
      </w:rPr>
    </w:lvl>
    <w:lvl w:ilvl="4">
      <w:numFmt w:val="bullet"/>
      <w:lvlText w:val="–"/>
      <w:lvlJc w:val="left"/>
      <w:pPr>
        <w:tabs>
          <w:tab w:val="num" w:pos="1800"/>
        </w:tabs>
        <w:ind w:left="1800" w:hanging="360"/>
      </w:pPr>
      <w:rPr>
        <w:rFonts w:ascii="StarSymbol" w:hAnsi="StarSymbol" w:cs="StarSymbol"/>
        <w:sz w:val="18"/>
        <w:szCs w:val="18"/>
      </w:rPr>
    </w:lvl>
    <w:lvl w:ilvl="5">
      <w:numFmt w:val="bullet"/>
      <w:lvlText w:val="–"/>
      <w:lvlJc w:val="left"/>
      <w:pPr>
        <w:tabs>
          <w:tab w:val="num" w:pos="2160"/>
        </w:tabs>
        <w:ind w:left="2160" w:hanging="360"/>
      </w:pPr>
      <w:rPr>
        <w:rFonts w:ascii="StarSymbol" w:hAnsi="StarSymbol" w:cs="StarSymbol"/>
        <w:sz w:val="18"/>
        <w:szCs w:val="18"/>
      </w:rPr>
    </w:lvl>
    <w:lvl w:ilvl="6">
      <w:numFmt w:val="bullet"/>
      <w:lvlText w:val="–"/>
      <w:lvlJc w:val="left"/>
      <w:pPr>
        <w:tabs>
          <w:tab w:val="num" w:pos="2520"/>
        </w:tabs>
        <w:ind w:left="2520" w:hanging="360"/>
      </w:pPr>
      <w:rPr>
        <w:rFonts w:ascii="StarSymbol" w:hAnsi="StarSymbol" w:cs="StarSymbol"/>
        <w:sz w:val="18"/>
        <w:szCs w:val="18"/>
      </w:rPr>
    </w:lvl>
    <w:lvl w:ilvl="7">
      <w:numFmt w:val="bullet"/>
      <w:lvlText w:val="–"/>
      <w:lvlJc w:val="left"/>
      <w:pPr>
        <w:tabs>
          <w:tab w:val="num" w:pos="2880"/>
        </w:tabs>
        <w:ind w:left="2880" w:hanging="360"/>
      </w:pPr>
      <w:rPr>
        <w:rFonts w:ascii="StarSymbol" w:hAnsi="StarSymbol" w:cs="StarSymbol"/>
        <w:sz w:val="18"/>
        <w:szCs w:val="18"/>
      </w:rPr>
    </w:lvl>
    <w:lvl w:ilvl="8">
      <w:numFmt w:val="bullet"/>
      <w:lvlText w:val="–"/>
      <w:lvlJc w:val="left"/>
      <w:pPr>
        <w:tabs>
          <w:tab w:val="num" w:pos="3240"/>
        </w:tabs>
        <w:ind w:left="3240" w:hanging="360"/>
      </w:pPr>
      <w:rPr>
        <w:rFonts w:ascii="StarSymbol" w:hAnsi="StarSymbol" w:cs="StarSymbol"/>
        <w:sz w:val="18"/>
        <w:szCs w:val="18"/>
      </w:rPr>
    </w:lvl>
  </w:abstractNum>
  <w:abstractNum w:abstractNumId="4" w15:restartNumberingAfterBreak="0">
    <w:nsid w:val="00000003"/>
    <w:multiLevelType w:val="singleLevel"/>
    <w:tmpl w:val="00000003"/>
    <w:name w:val="WW8Num23"/>
    <w:lvl w:ilvl="0">
      <w:start w:val="1"/>
      <w:numFmt w:val="bullet"/>
      <w:lvlText w:val="-"/>
      <w:lvlJc w:val="left"/>
      <w:pPr>
        <w:tabs>
          <w:tab w:val="num" w:pos="0"/>
        </w:tabs>
        <w:ind w:left="720" w:hanging="360"/>
      </w:pPr>
      <w:rPr>
        <w:rFonts w:ascii="Times New Roman" w:hAnsi="Times New Roman"/>
      </w:rPr>
    </w:lvl>
  </w:abstractNum>
  <w:abstractNum w:abstractNumId="5" w15:restartNumberingAfterBreak="0">
    <w:nsid w:val="00000004"/>
    <w:multiLevelType w:val="singleLevel"/>
    <w:tmpl w:val="00000004"/>
    <w:name w:val="WW8Num24"/>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167181"/>
    <w:multiLevelType w:val="hybridMultilevel"/>
    <w:tmpl w:val="737E1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09172C9"/>
    <w:multiLevelType w:val="hybridMultilevel"/>
    <w:tmpl w:val="D5386F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018A3EA5"/>
    <w:multiLevelType w:val="hybridMultilevel"/>
    <w:tmpl w:val="F402A7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0AFC20CF"/>
    <w:multiLevelType w:val="multilevel"/>
    <w:tmpl w:val="C3C052C8"/>
    <w:lvl w:ilvl="0">
      <w:start w:val="1"/>
      <w:numFmt w:val="decimal"/>
      <w:pStyle w:val="a0"/>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0DED632B"/>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0FFA1FC6"/>
    <w:multiLevelType w:val="multilevel"/>
    <w:tmpl w:val="26E0B600"/>
    <w:lvl w:ilvl="0">
      <w:start w:val="1"/>
      <w:numFmt w:val="decimal"/>
      <w:pStyle w:val="1"/>
      <w:lvlText w:val="%1"/>
      <w:lvlJc w:val="left"/>
      <w:pPr>
        <w:tabs>
          <w:tab w:val="num" w:pos="3846"/>
        </w:tabs>
        <w:ind w:left="4206" w:hanging="360"/>
      </w:pPr>
      <w:rPr>
        <w:rFonts w:ascii="GOST 2.304 type A" w:hAnsi="GOST 2.304 type A" w:hint="default"/>
      </w:rPr>
    </w:lvl>
    <w:lvl w:ilvl="1">
      <w:start w:val="1"/>
      <w:numFmt w:val="decimal"/>
      <w:lvlRestart w:val="0"/>
      <w:pStyle w:val="20"/>
      <w:lvlText w:val="%1.1"/>
      <w:lvlJc w:val="left"/>
      <w:pPr>
        <w:tabs>
          <w:tab w:val="num" w:pos="0"/>
        </w:tabs>
        <w:ind w:left="0" w:firstLine="3846"/>
      </w:pPr>
      <w:rPr>
        <w:rFonts w:hint="default"/>
        <w:b/>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w:lvlJc w:val="left"/>
      <w:pPr>
        <w:tabs>
          <w:tab w:val="num" w:pos="3846"/>
        </w:tabs>
        <w:ind w:left="5070" w:hanging="504"/>
      </w:pPr>
      <w:rPr>
        <w:rFonts w:hint="default"/>
        <w:b/>
      </w:rPr>
    </w:lvl>
    <w:lvl w:ilvl="3">
      <w:start w:val="1"/>
      <w:numFmt w:val="decimal"/>
      <w:lvlText w:val="%1.%2.%3.%4"/>
      <w:lvlJc w:val="left"/>
      <w:pPr>
        <w:tabs>
          <w:tab w:val="num" w:pos="7446"/>
        </w:tabs>
        <w:ind w:left="5574" w:hanging="648"/>
      </w:pPr>
      <w:rPr>
        <w:rFonts w:hint="default"/>
      </w:rPr>
    </w:lvl>
    <w:lvl w:ilvl="4">
      <w:start w:val="1"/>
      <w:numFmt w:val="decimal"/>
      <w:lvlText w:val="%1.%2.%3.%4.%5."/>
      <w:lvlJc w:val="left"/>
      <w:pPr>
        <w:tabs>
          <w:tab w:val="num" w:pos="8166"/>
        </w:tabs>
        <w:ind w:left="6078" w:hanging="792"/>
      </w:pPr>
      <w:rPr>
        <w:rFonts w:hint="default"/>
      </w:rPr>
    </w:lvl>
    <w:lvl w:ilvl="5">
      <w:start w:val="1"/>
      <w:numFmt w:val="decimal"/>
      <w:lvlText w:val="%1.%2.%3.%4.%5.%6."/>
      <w:lvlJc w:val="left"/>
      <w:pPr>
        <w:tabs>
          <w:tab w:val="num" w:pos="9246"/>
        </w:tabs>
        <w:ind w:left="6582" w:hanging="936"/>
      </w:pPr>
      <w:rPr>
        <w:rFonts w:hint="default"/>
      </w:rPr>
    </w:lvl>
    <w:lvl w:ilvl="6">
      <w:start w:val="1"/>
      <w:numFmt w:val="decimal"/>
      <w:lvlText w:val="%1.%2.%3.%4.%5.%6.%7."/>
      <w:lvlJc w:val="left"/>
      <w:pPr>
        <w:tabs>
          <w:tab w:val="num" w:pos="9966"/>
        </w:tabs>
        <w:ind w:left="7086" w:hanging="1080"/>
      </w:pPr>
      <w:rPr>
        <w:rFonts w:hint="default"/>
      </w:rPr>
    </w:lvl>
    <w:lvl w:ilvl="7">
      <w:start w:val="1"/>
      <w:numFmt w:val="decimal"/>
      <w:lvlText w:val="%1.%2.%3.%4.%5.%6.%7.%8."/>
      <w:lvlJc w:val="left"/>
      <w:pPr>
        <w:tabs>
          <w:tab w:val="num" w:pos="11046"/>
        </w:tabs>
        <w:ind w:left="7590" w:hanging="1224"/>
      </w:pPr>
      <w:rPr>
        <w:rFonts w:hint="default"/>
      </w:rPr>
    </w:lvl>
    <w:lvl w:ilvl="8">
      <w:start w:val="1"/>
      <w:numFmt w:val="decimal"/>
      <w:lvlText w:val="%1.%2.%3.%4.%5.%6.%7.%8.%9."/>
      <w:lvlJc w:val="left"/>
      <w:pPr>
        <w:tabs>
          <w:tab w:val="num" w:pos="11766"/>
        </w:tabs>
        <w:ind w:left="8166" w:hanging="1440"/>
      </w:pPr>
      <w:rPr>
        <w:rFonts w:hint="default"/>
      </w:rPr>
    </w:lvl>
  </w:abstractNum>
  <w:abstractNum w:abstractNumId="12" w15:restartNumberingAfterBreak="0">
    <w:nsid w:val="104254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4CC127A"/>
    <w:multiLevelType w:val="hybridMultilevel"/>
    <w:tmpl w:val="E6D2A230"/>
    <w:lvl w:ilvl="0" w:tplc="B9241956">
      <w:start w:val="1"/>
      <w:numFmt w:val="decimal"/>
      <w:lvlText w:val="%1."/>
      <w:lvlJc w:val="left"/>
      <w:pPr>
        <w:ind w:left="1148" w:hanging="300"/>
      </w:pPr>
      <w:rPr>
        <w:rFonts w:ascii="Times New Roman" w:eastAsia="Times New Roman" w:hAnsi="Times New Roman" w:hint="default"/>
        <w:sz w:val="24"/>
        <w:szCs w:val="24"/>
      </w:rPr>
    </w:lvl>
    <w:lvl w:ilvl="1" w:tplc="779867E0">
      <w:start w:val="1"/>
      <w:numFmt w:val="bullet"/>
      <w:lvlText w:val="•"/>
      <w:lvlJc w:val="left"/>
      <w:pPr>
        <w:ind w:left="2108" w:hanging="300"/>
      </w:pPr>
      <w:rPr>
        <w:rFonts w:hint="default"/>
      </w:rPr>
    </w:lvl>
    <w:lvl w:ilvl="2" w:tplc="6158F39E">
      <w:start w:val="1"/>
      <w:numFmt w:val="bullet"/>
      <w:lvlText w:val="•"/>
      <w:lvlJc w:val="left"/>
      <w:pPr>
        <w:ind w:left="3067" w:hanging="300"/>
      </w:pPr>
      <w:rPr>
        <w:rFonts w:hint="default"/>
      </w:rPr>
    </w:lvl>
    <w:lvl w:ilvl="3" w:tplc="8E9C6452">
      <w:start w:val="1"/>
      <w:numFmt w:val="bullet"/>
      <w:lvlText w:val="•"/>
      <w:lvlJc w:val="left"/>
      <w:pPr>
        <w:ind w:left="4027" w:hanging="300"/>
      </w:pPr>
      <w:rPr>
        <w:rFonts w:hint="default"/>
      </w:rPr>
    </w:lvl>
    <w:lvl w:ilvl="4" w:tplc="1D82444E">
      <w:start w:val="1"/>
      <w:numFmt w:val="bullet"/>
      <w:lvlText w:val="•"/>
      <w:lvlJc w:val="left"/>
      <w:pPr>
        <w:ind w:left="4987" w:hanging="300"/>
      </w:pPr>
      <w:rPr>
        <w:rFonts w:hint="default"/>
      </w:rPr>
    </w:lvl>
    <w:lvl w:ilvl="5" w:tplc="E40A0554">
      <w:start w:val="1"/>
      <w:numFmt w:val="bullet"/>
      <w:lvlText w:val="•"/>
      <w:lvlJc w:val="left"/>
      <w:pPr>
        <w:ind w:left="5946" w:hanging="300"/>
      </w:pPr>
      <w:rPr>
        <w:rFonts w:hint="default"/>
      </w:rPr>
    </w:lvl>
    <w:lvl w:ilvl="6" w:tplc="CC14906E">
      <w:start w:val="1"/>
      <w:numFmt w:val="bullet"/>
      <w:lvlText w:val="•"/>
      <w:lvlJc w:val="left"/>
      <w:pPr>
        <w:ind w:left="6906" w:hanging="300"/>
      </w:pPr>
      <w:rPr>
        <w:rFonts w:hint="default"/>
      </w:rPr>
    </w:lvl>
    <w:lvl w:ilvl="7" w:tplc="37C4D43A">
      <w:start w:val="1"/>
      <w:numFmt w:val="bullet"/>
      <w:lvlText w:val="•"/>
      <w:lvlJc w:val="left"/>
      <w:pPr>
        <w:ind w:left="7866" w:hanging="300"/>
      </w:pPr>
      <w:rPr>
        <w:rFonts w:hint="default"/>
      </w:rPr>
    </w:lvl>
    <w:lvl w:ilvl="8" w:tplc="357070CC">
      <w:start w:val="1"/>
      <w:numFmt w:val="bullet"/>
      <w:lvlText w:val="•"/>
      <w:lvlJc w:val="left"/>
      <w:pPr>
        <w:ind w:left="8825" w:hanging="300"/>
      </w:pPr>
      <w:rPr>
        <w:rFonts w:hint="default"/>
      </w:rPr>
    </w:lvl>
  </w:abstractNum>
  <w:abstractNum w:abstractNumId="14" w15:restartNumberingAfterBreak="0">
    <w:nsid w:val="16B0016F"/>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15:restartNumberingAfterBreak="0">
    <w:nsid w:val="17973ABD"/>
    <w:multiLevelType w:val="hybridMultilevel"/>
    <w:tmpl w:val="8D743F28"/>
    <w:lvl w:ilvl="0" w:tplc="0B7049E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1545248"/>
    <w:multiLevelType w:val="hybridMultilevel"/>
    <w:tmpl w:val="94F2AF94"/>
    <w:lvl w:ilvl="0" w:tplc="5C56B2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8241B7F"/>
    <w:multiLevelType w:val="hybridMultilevel"/>
    <w:tmpl w:val="44D61798"/>
    <w:lvl w:ilvl="0" w:tplc="0032E1B4">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8E45C4F"/>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9" w15:restartNumberingAfterBreak="0">
    <w:nsid w:val="2A6058C3"/>
    <w:multiLevelType w:val="hybridMultilevel"/>
    <w:tmpl w:val="0528376E"/>
    <w:lvl w:ilvl="0" w:tplc="7FC05A76">
      <w:start w:val="1"/>
      <w:numFmt w:val="bullet"/>
      <w:pStyle w:val="a1"/>
      <w:lvlText w:val=""/>
      <w:lvlJc w:val="left"/>
      <w:pPr>
        <w:tabs>
          <w:tab w:val="num" w:pos="1211"/>
        </w:tabs>
        <w:ind w:left="1135"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4E0BDB"/>
    <w:multiLevelType w:val="hybridMultilevel"/>
    <w:tmpl w:val="028C1EF2"/>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21" w15:restartNumberingAfterBreak="0">
    <w:nsid w:val="34A435AC"/>
    <w:multiLevelType w:val="hybridMultilevel"/>
    <w:tmpl w:val="959AE2B6"/>
    <w:lvl w:ilvl="0" w:tplc="04190011">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A842CA"/>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15:restartNumberingAfterBreak="0">
    <w:nsid w:val="3C70488E"/>
    <w:multiLevelType w:val="hybridMultilevel"/>
    <w:tmpl w:val="79AAE68A"/>
    <w:lvl w:ilvl="0" w:tplc="E30A839E">
      <w:start w:val="5"/>
      <w:numFmt w:val="decimal"/>
      <w:lvlText w:val="%1."/>
      <w:lvlJc w:val="left"/>
      <w:pPr>
        <w:ind w:left="1148" w:hanging="300"/>
      </w:pPr>
      <w:rPr>
        <w:rFonts w:ascii="Times New Roman" w:eastAsia="Times New Roman" w:hAnsi="Times New Roman" w:hint="default"/>
        <w:sz w:val="24"/>
        <w:szCs w:val="24"/>
      </w:rPr>
    </w:lvl>
    <w:lvl w:ilvl="1" w:tplc="D1C4C3FA">
      <w:start w:val="1"/>
      <w:numFmt w:val="bullet"/>
      <w:lvlText w:val="-"/>
      <w:lvlJc w:val="left"/>
      <w:pPr>
        <w:ind w:left="1287" w:hanging="260"/>
      </w:pPr>
      <w:rPr>
        <w:rFonts w:ascii="Times New Roman" w:eastAsia="Times New Roman" w:hAnsi="Times New Roman" w:hint="default"/>
        <w:sz w:val="24"/>
        <w:szCs w:val="24"/>
      </w:rPr>
    </w:lvl>
    <w:lvl w:ilvl="2" w:tplc="E52C8BBC">
      <w:start w:val="1"/>
      <w:numFmt w:val="bullet"/>
      <w:lvlText w:val="•"/>
      <w:lvlJc w:val="left"/>
      <w:pPr>
        <w:ind w:left="2338" w:hanging="260"/>
      </w:pPr>
      <w:rPr>
        <w:rFonts w:hint="default"/>
      </w:rPr>
    </w:lvl>
    <w:lvl w:ilvl="3" w:tplc="552CEBAA">
      <w:start w:val="1"/>
      <w:numFmt w:val="bullet"/>
      <w:lvlText w:val="•"/>
      <w:lvlJc w:val="left"/>
      <w:pPr>
        <w:ind w:left="3389" w:hanging="260"/>
      </w:pPr>
      <w:rPr>
        <w:rFonts w:hint="default"/>
      </w:rPr>
    </w:lvl>
    <w:lvl w:ilvl="4" w:tplc="933A92A2">
      <w:start w:val="1"/>
      <w:numFmt w:val="bullet"/>
      <w:lvlText w:val="•"/>
      <w:lvlJc w:val="left"/>
      <w:pPr>
        <w:ind w:left="4440" w:hanging="260"/>
      </w:pPr>
      <w:rPr>
        <w:rFonts w:hint="default"/>
      </w:rPr>
    </w:lvl>
    <w:lvl w:ilvl="5" w:tplc="E97AA9A2">
      <w:start w:val="1"/>
      <w:numFmt w:val="bullet"/>
      <w:lvlText w:val="•"/>
      <w:lvlJc w:val="left"/>
      <w:pPr>
        <w:ind w:left="5491" w:hanging="260"/>
      </w:pPr>
      <w:rPr>
        <w:rFonts w:hint="default"/>
      </w:rPr>
    </w:lvl>
    <w:lvl w:ilvl="6" w:tplc="2A324BC2">
      <w:start w:val="1"/>
      <w:numFmt w:val="bullet"/>
      <w:lvlText w:val="•"/>
      <w:lvlJc w:val="left"/>
      <w:pPr>
        <w:ind w:left="6541" w:hanging="260"/>
      </w:pPr>
      <w:rPr>
        <w:rFonts w:hint="default"/>
      </w:rPr>
    </w:lvl>
    <w:lvl w:ilvl="7" w:tplc="CD748BEC">
      <w:start w:val="1"/>
      <w:numFmt w:val="bullet"/>
      <w:lvlText w:val="•"/>
      <w:lvlJc w:val="left"/>
      <w:pPr>
        <w:ind w:left="7592" w:hanging="260"/>
      </w:pPr>
      <w:rPr>
        <w:rFonts w:hint="default"/>
      </w:rPr>
    </w:lvl>
    <w:lvl w:ilvl="8" w:tplc="50484DB6">
      <w:start w:val="1"/>
      <w:numFmt w:val="bullet"/>
      <w:lvlText w:val="•"/>
      <w:lvlJc w:val="left"/>
      <w:pPr>
        <w:ind w:left="8643" w:hanging="260"/>
      </w:pPr>
      <w:rPr>
        <w:rFonts w:hint="default"/>
      </w:rPr>
    </w:lvl>
  </w:abstractNum>
  <w:abstractNum w:abstractNumId="24" w15:restartNumberingAfterBreak="0">
    <w:nsid w:val="43EF73EE"/>
    <w:multiLevelType w:val="hybridMultilevel"/>
    <w:tmpl w:val="0C8E1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AD2DD6"/>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15:restartNumberingAfterBreak="0">
    <w:nsid w:val="45BA3419"/>
    <w:multiLevelType w:val="hybridMultilevel"/>
    <w:tmpl w:val="582C0BDE"/>
    <w:lvl w:ilvl="0" w:tplc="C1E64B98">
      <w:numFmt w:val="bullet"/>
      <w:lvlText w:val=""/>
      <w:lvlJc w:val="left"/>
      <w:pPr>
        <w:ind w:left="1070" w:hanging="360"/>
      </w:pPr>
      <w:rPr>
        <w:rFonts w:ascii="Symbol" w:eastAsia="Times New Roman" w:hAnsi="Symbol" w:cs="Aria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7" w15:restartNumberingAfterBreak="0">
    <w:nsid w:val="49046D02"/>
    <w:multiLevelType w:val="hybridMultilevel"/>
    <w:tmpl w:val="323EF32C"/>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8" w15:restartNumberingAfterBreak="0">
    <w:nsid w:val="4D5E5E7D"/>
    <w:multiLevelType w:val="hybridMultilevel"/>
    <w:tmpl w:val="3D16C0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0C5668"/>
    <w:multiLevelType w:val="hybridMultilevel"/>
    <w:tmpl w:val="46CEA7A6"/>
    <w:lvl w:ilvl="0" w:tplc="99004372">
      <w:start w:val="1"/>
      <w:numFmt w:val="decimal"/>
      <w:lvlText w:val="%1."/>
      <w:lvlJc w:val="left"/>
      <w:pPr>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F970D5E"/>
    <w:multiLevelType w:val="hybridMultilevel"/>
    <w:tmpl w:val="DD3AA650"/>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1" w15:restartNumberingAfterBreak="0">
    <w:nsid w:val="527B7B9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126A78"/>
    <w:multiLevelType w:val="hybridMultilevel"/>
    <w:tmpl w:val="B102083E"/>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3" w15:restartNumberingAfterBreak="0">
    <w:nsid w:val="5E4C5117"/>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4" w15:restartNumberingAfterBreak="0">
    <w:nsid w:val="5EFE0627"/>
    <w:multiLevelType w:val="hybridMultilevel"/>
    <w:tmpl w:val="F6B4132A"/>
    <w:lvl w:ilvl="0" w:tplc="977CE174">
      <w:start w:val="1"/>
      <w:numFmt w:val="decimal"/>
      <w:lvlText w:val="%1."/>
      <w:lvlJc w:val="left"/>
      <w:pPr>
        <w:ind w:left="786" w:hanging="360"/>
      </w:pPr>
      <w:rPr>
        <w:rFonts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626F00EF"/>
    <w:multiLevelType w:val="hybridMultilevel"/>
    <w:tmpl w:val="17D211FE"/>
    <w:lvl w:ilvl="0" w:tplc="4FD04FF0">
      <w:start w:val="1"/>
      <w:numFmt w:val="decimal"/>
      <w:lvlText w:val="%1)"/>
      <w:lvlJc w:val="left"/>
      <w:pPr>
        <w:ind w:left="1212" w:hanging="360"/>
      </w:pPr>
      <w:rPr>
        <w:rFonts w:hint="default"/>
        <w:b w:val="0"/>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6" w15:restartNumberingAfterBreak="0">
    <w:nsid w:val="63404A2A"/>
    <w:multiLevelType w:val="hybridMultilevel"/>
    <w:tmpl w:val="E7ECFCBA"/>
    <w:lvl w:ilvl="0" w:tplc="13B207B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7" w15:restartNumberingAfterBreak="0">
    <w:nsid w:val="67DD625C"/>
    <w:multiLevelType w:val="hybridMultilevel"/>
    <w:tmpl w:val="012C6EEE"/>
    <w:lvl w:ilvl="0" w:tplc="A72853CA">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38" w15:restartNumberingAfterBreak="0">
    <w:nsid w:val="6B991B98"/>
    <w:multiLevelType w:val="hybridMultilevel"/>
    <w:tmpl w:val="7AEAF8FA"/>
    <w:lvl w:ilvl="0" w:tplc="52E80600">
      <w:start w:val="1"/>
      <w:numFmt w:val="bullet"/>
      <w:lvlText w:val="-"/>
      <w:lvlJc w:val="left"/>
      <w:pPr>
        <w:ind w:left="1107" w:hanging="140"/>
      </w:pPr>
      <w:rPr>
        <w:rFonts w:ascii="Times New Roman" w:eastAsia="Times New Roman" w:hAnsi="Times New Roman" w:hint="default"/>
        <w:sz w:val="24"/>
        <w:szCs w:val="24"/>
      </w:rPr>
    </w:lvl>
    <w:lvl w:ilvl="1" w:tplc="6F78A8F0">
      <w:start w:val="1"/>
      <w:numFmt w:val="bullet"/>
      <w:lvlText w:val="•"/>
      <w:lvlJc w:val="left"/>
      <w:pPr>
        <w:ind w:left="2071" w:hanging="140"/>
      </w:pPr>
      <w:rPr>
        <w:rFonts w:hint="default"/>
      </w:rPr>
    </w:lvl>
    <w:lvl w:ilvl="2" w:tplc="76726A50">
      <w:start w:val="1"/>
      <w:numFmt w:val="bullet"/>
      <w:lvlText w:val="•"/>
      <w:lvlJc w:val="left"/>
      <w:pPr>
        <w:ind w:left="3035" w:hanging="140"/>
      </w:pPr>
      <w:rPr>
        <w:rFonts w:hint="default"/>
      </w:rPr>
    </w:lvl>
    <w:lvl w:ilvl="3" w:tplc="09E0406A">
      <w:start w:val="1"/>
      <w:numFmt w:val="bullet"/>
      <w:lvlText w:val="•"/>
      <w:lvlJc w:val="left"/>
      <w:pPr>
        <w:ind w:left="3998" w:hanging="140"/>
      </w:pPr>
      <w:rPr>
        <w:rFonts w:hint="default"/>
      </w:rPr>
    </w:lvl>
    <w:lvl w:ilvl="4" w:tplc="A392CB8A">
      <w:start w:val="1"/>
      <w:numFmt w:val="bullet"/>
      <w:lvlText w:val="•"/>
      <w:lvlJc w:val="left"/>
      <w:pPr>
        <w:ind w:left="4962" w:hanging="140"/>
      </w:pPr>
      <w:rPr>
        <w:rFonts w:hint="default"/>
      </w:rPr>
    </w:lvl>
    <w:lvl w:ilvl="5" w:tplc="F8E88DE0">
      <w:start w:val="1"/>
      <w:numFmt w:val="bullet"/>
      <w:lvlText w:val="•"/>
      <w:lvlJc w:val="left"/>
      <w:pPr>
        <w:ind w:left="5926" w:hanging="140"/>
      </w:pPr>
      <w:rPr>
        <w:rFonts w:hint="default"/>
      </w:rPr>
    </w:lvl>
    <w:lvl w:ilvl="6" w:tplc="2C38B8B0">
      <w:start w:val="1"/>
      <w:numFmt w:val="bullet"/>
      <w:lvlText w:val="•"/>
      <w:lvlJc w:val="left"/>
      <w:pPr>
        <w:ind w:left="6890" w:hanging="140"/>
      </w:pPr>
      <w:rPr>
        <w:rFonts w:hint="default"/>
      </w:rPr>
    </w:lvl>
    <w:lvl w:ilvl="7" w:tplc="E0B4E57A">
      <w:start w:val="1"/>
      <w:numFmt w:val="bullet"/>
      <w:lvlText w:val="•"/>
      <w:lvlJc w:val="left"/>
      <w:pPr>
        <w:ind w:left="7853" w:hanging="140"/>
      </w:pPr>
      <w:rPr>
        <w:rFonts w:hint="default"/>
      </w:rPr>
    </w:lvl>
    <w:lvl w:ilvl="8" w:tplc="2222D6B2">
      <w:start w:val="1"/>
      <w:numFmt w:val="bullet"/>
      <w:lvlText w:val="•"/>
      <w:lvlJc w:val="left"/>
      <w:pPr>
        <w:ind w:left="8817" w:hanging="140"/>
      </w:pPr>
      <w:rPr>
        <w:rFonts w:hint="default"/>
      </w:rPr>
    </w:lvl>
  </w:abstractNum>
  <w:abstractNum w:abstractNumId="39" w15:restartNumberingAfterBreak="0">
    <w:nsid w:val="6D5A62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2126D4D"/>
    <w:multiLevelType w:val="hybridMultilevel"/>
    <w:tmpl w:val="ED380A42"/>
    <w:lvl w:ilvl="0" w:tplc="419A0B6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733F085C"/>
    <w:multiLevelType w:val="hybridMultilevel"/>
    <w:tmpl w:val="D39A4406"/>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42" w15:restartNumberingAfterBreak="0">
    <w:nsid w:val="736D6EEA"/>
    <w:multiLevelType w:val="hybridMultilevel"/>
    <w:tmpl w:val="3064C6DA"/>
    <w:lvl w:ilvl="0" w:tplc="097883A0">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3" w15:restartNumberingAfterBreak="0">
    <w:nsid w:val="77275EE7"/>
    <w:multiLevelType w:val="hybridMultilevel"/>
    <w:tmpl w:val="048CDAF0"/>
    <w:lvl w:ilvl="0" w:tplc="05F4C9C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8680638"/>
    <w:multiLevelType w:val="hybridMultilevel"/>
    <w:tmpl w:val="66727CCA"/>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5" w15:restartNumberingAfterBreak="0">
    <w:nsid w:val="78E83D3F"/>
    <w:multiLevelType w:val="hybridMultilevel"/>
    <w:tmpl w:val="C9CC0DBE"/>
    <w:lvl w:ilvl="0" w:tplc="419A0B6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B385CBA"/>
    <w:multiLevelType w:val="hybridMultilevel"/>
    <w:tmpl w:val="80BC3EBC"/>
    <w:lvl w:ilvl="0" w:tplc="A87E8276">
      <w:start w:val="1"/>
      <w:numFmt w:val="decimal"/>
      <w:lvlText w:val="%1."/>
      <w:lvlJc w:val="left"/>
      <w:pPr>
        <w:ind w:left="1086"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47" w15:restartNumberingAfterBreak="0">
    <w:nsid w:val="7EE725C5"/>
    <w:multiLevelType w:val="hybridMultilevel"/>
    <w:tmpl w:val="57E0AE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FC33953"/>
    <w:multiLevelType w:val="hybridMultilevel"/>
    <w:tmpl w:val="CC068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5"/>
  </w:num>
  <w:num w:numId="3">
    <w:abstractNumId w:val="8"/>
  </w:num>
  <w:num w:numId="4">
    <w:abstractNumId w:val="19"/>
  </w:num>
  <w:num w:numId="5">
    <w:abstractNumId w:val="0"/>
  </w:num>
  <w:num w:numId="6">
    <w:abstractNumId w:val="1"/>
  </w:num>
  <w:num w:numId="7">
    <w:abstractNumId w:val="11"/>
  </w:num>
  <w:num w:numId="8">
    <w:abstractNumId w:val="46"/>
  </w:num>
  <w:num w:numId="9">
    <w:abstractNumId w:val="17"/>
  </w:num>
  <w:num w:numId="10">
    <w:abstractNumId w:val="47"/>
  </w:num>
  <w:num w:numId="11">
    <w:abstractNumId w:val="21"/>
  </w:num>
  <w:num w:numId="12">
    <w:abstractNumId w:val="35"/>
  </w:num>
  <w:num w:numId="13">
    <w:abstractNumId w:val="16"/>
  </w:num>
  <w:num w:numId="14">
    <w:abstractNumId w:val="26"/>
  </w:num>
  <w:num w:numId="15">
    <w:abstractNumId w:val="23"/>
  </w:num>
  <w:num w:numId="16">
    <w:abstractNumId w:val="38"/>
  </w:num>
  <w:num w:numId="17">
    <w:abstractNumId w:val="13"/>
  </w:num>
  <w:num w:numId="18">
    <w:abstractNumId w:val="42"/>
  </w:num>
  <w:num w:numId="19">
    <w:abstractNumId w:val="12"/>
  </w:num>
  <w:num w:numId="20">
    <w:abstractNumId w:val="31"/>
  </w:num>
  <w:num w:numId="21">
    <w:abstractNumId w:val="20"/>
  </w:num>
  <w:num w:numId="22">
    <w:abstractNumId w:val="30"/>
  </w:num>
  <w:num w:numId="23">
    <w:abstractNumId w:val="44"/>
  </w:num>
  <w:num w:numId="24">
    <w:abstractNumId w:val="32"/>
  </w:num>
  <w:num w:numId="25">
    <w:abstractNumId w:val="48"/>
  </w:num>
  <w:num w:numId="26">
    <w:abstractNumId w:val="28"/>
  </w:num>
  <w:num w:numId="27">
    <w:abstractNumId w:val="40"/>
  </w:num>
  <w:num w:numId="28">
    <w:abstractNumId w:val="4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7"/>
  </w:num>
  <w:num w:numId="32">
    <w:abstractNumId w:val="10"/>
  </w:num>
  <w:num w:numId="33">
    <w:abstractNumId w:val="14"/>
  </w:num>
  <w:num w:numId="34">
    <w:abstractNumId w:val="22"/>
  </w:num>
  <w:num w:numId="35">
    <w:abstractNumId w:val="25"/>
  </w:num>
  <w:num w:numId="36">
    <w:abstractNumId w:val="3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9"/>
  </w:num>
  <w:num w:numId="40">
    <w:abstractNumId w:val="34"/>
  </w:num>
  <w:num w:numId="41">
    <w:abstractNumId w:val="41"/>
  </w:num>
  <w:num w:numId="42">
    <w:abstractNumId w:val="7"/>
  </w:num>
  <w:num w:numId="43">
    <w:abstractNumId w:val="43"/>
  </w:num>
  <w:num w:numId="44">
    <w:abstractNumId w:val="37"/>
  </w:num>
  <w:num w:numId="45">
    <w:abstractNumId w:val="24"/>
  </w:num>
  <w:num w:numId="4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0"/>
  <w:drawingGridVerticalSpacing w:val="11"/>
  <w:displayHorizontalDrawingGridEvery w:val="0"/>
  <w:displayVerticalDrawingGridEvery w:val="0"/>
  <w:noPunctuationKerning/>
  <w:characterSpacingControl w:val="doNotCompress"/>
  <w:hdrShapeDefaults>
    <o:shapedefaults v:ext="edit" spidmax="218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44C9C"/>
    <w:rsid w:val="000007BE"/>
    <w:rsid w:val="000013E5"/>
    <w:rsid w:val="0000250D"/>
    <w:rsid w:val="000028EB"/>
    <w:rsid w:val="00003607"/>
    <w:rsid w:val="000056CA"/>
    <w:rsid w:val="00006028"/>
    <w:rsid w:val="00011647"/>
    <w:rsid w:val="000144EA"/>
    <w:rsid w:val="00014632"/>
    <w:rsid w:val="000172BA"/>
    <w:rsid w:val="000205CB"/>
    <w:rsid w:val="00020BD4"/>
    <w:rsid w:val="00021C98"/>
    <w:rsid w:val="00022BC9"/>
    <w:rsid w:val="00023993"/>
    <w:rsid w:val="00023F82"/>
    <w:rsid w:val="000242C9"/>
    <w:rsid w:val="0002541B"/>
    <w:rsid w:val="00025482"/>
    <w:rsid w:val="00026B05"/>
    <w:rsid w:val="00026DA7"/>
    <w:rsid w:val="000275AF"/>
    <w:rsid w:val="00031F1E"/>
    <w:rsid w:val="00032BA9"/>
    <w:rsid w:val="000338D9"/>
    <w:rsid w:val="00034E02"/>
    <w:rsid w:val="00040EE5"/>
    <w:rsid w:val="000437A2"/>
    <w:rsid w:val="00044D29"/>
    <w:rsid w:val="00044DE4"/>
    <w:rsid w:val="00046910"/>
    <w:rsid w:val="00046CC6"/>
    <w:rsid w:val="00047982"/>
    <w:rsid w:val="0005037B"/>
    <w:rsid w:val="00050889"/>
    <w:rsid w:val="0005142D"/>
    <w:rsid w:val="000542F5"/>
    <w:rsid w:val="00055491"/>
    <w:rsid w:val="00060CA1"/>
    <w:rsid w:val="00061E20"/>
    <w:rsid w:val="000655CC"/>
    <w:rsid w:val="000669B7"/>
    <w:rsid w:val="00074607"/>
    <w:rsid w:val="00075F0F"/>
    <w:rsid w:val="00080C27"/>
    <w:rsid w:val="00081C09"/>
    <w:rsid w:val="00084013"/>
    <w:rsid w:val="00094133"/>
    <w:rsid w:val="00094E47"/>
    <w:rsid w:val="0009757F"/>
    <w:rsid w:val="000A043A"/>
    <w:rsid w:val="000A0D02"/>
    <w:rsid w:val="000A105E"/>
    <w:rsid w:val="000A2767"/>
    <w:rsid w:val="000A2DF1"/>
    <w:rsid w:val="000A400A"/>
    <w:rsid w:val="000A6B80"/>
    <w:rsid w:val="000B1909"/>
    <w:rsid w:val="000B2371"/>
    <w:rsid w:val="000B2E45"/>
    <w:rsid w:val="000B3D91"/>
    <w:rsid w:val="000B5A77"/>
    <w:rsid w:val="000B6094"/>
    <w:rsid w:val="000B69E3"/>
    <w:rsid w:val="000B6EF1"/>
    <w:rsid w:val="000B78EA"/>
    <w:rsid w:val="000C2E4F"/>
    <w:rsid w:val="000C398D"/>
    <w:rsid w:val="000C3D45"/>
    <w:rsid w:val="000C46CC"/>
    <w:rsid w:val="000D0023"/>
    <w:rsid w:val="000D1036"/>
    <w:rsid w:val="000D15E3"/>
    <w:rsid w:val="000D2256"/>
    <w:rsid w:val="000D4596"/>
    <w:rsid w:val="000D4A1B"/>
    <w:rsid w:val="000D55E5"/>
    <w:rsid w:val="000D6C6A"/>
    <w:rsid w:val="000D6ECF"/>
    <w:rsid w:val="000D74C3"/>
    <w:rsid w:val="000E0363"/>
    <w:rsid w:val="000E125F"/>
    <w:rsid w:val="000E22CD"/>
    <w:rsid w:val="000E40F2"/>
    <w:rsid w:val="000E48BB"/>
    <w:rsid w:val="000E5676"/>
    <w:rsid w:val="000E7F3E"/>
    <w:rsid w:val="000F05A6"/>
    <w:rsid w:val="000F184B"/>
    <w:rsid w:val="000F4D4C"/>
    <w:rsid w:val="000F4D8C"/>
    <w:rsid w:val="000F6F56"/>
    <w:rsid w:val="000F747E"/>
    <w:rsid w:val="00103850"/>
    <w:rsid w:val="0010650C"/>
    <w:rsid w:val="00107DC5"/>
    <w:rsid w:val="00111390"/>
    <w:rsid w:val="00111DD8"/>
    <w:rsid w:val="00112111"/>
    <w:rsid w:val="00113AE8"/>
    <w:rsid w:val="00113B86"/>
    <w:rsid w:val="0011563B"/>
    <w:rsid w:val="0011574F"/>
    <w:rsid w:val="00116416"/>
    <w:rsid w:val="00116D64"/>
    <w:rsid w:val="0011715D"/>
    <w:rsid w:val="00117364"/>
    <w:rsid w:val="00124DB9"/>
    <w:rsid w:val="001250B5"/>
    <w:rsid w:val="001252C4"/>
    <w:rsid w:val="00126B67"/>
    <w:rsid w:val="00127FA4"/>
    <w:rsid w:val="001350C4"/>
    <w:rsid w:val="001366DF"/>
    <w:rsid w:val="00141BA0"/>
    <w:rsid w:val="0014383C"/>
    <w:rsid w:val="00145833"/>
    <w:rsid w:val="00147628"/>
    <w:rsid w:val="001528E9"/>
    <w:rsid w:val="00152C0E"/>
    <w:rsid w:val="00153577"/>
    <w:rsid w:val="0015396F"/>
    <w:rsid w:val="00156998"/>
    <w:rsid w:val="00156BE0"/>
    <w:rsid w:val="00157354"/>
    <w:rsid w:val="001623E3"/>
    <w:rsid w:val="00162B91"/>
    <w:rsid w:val="00163B93"/>
    <w:rsid w:val="00165DA5"/>
    <w:rsid w:val="00166760"/>
    <w:rsid w:val="00172143"/>
    <w:rsid w:val="00173010"/>
    <w:rsid w:val="00176838"/>
    <w:rsid w:val="00176F21"/>
    <w:rsid w:val="001838B2"/>
    <w:rsid w:val="00183C87"/>
    <w:rsid w:val="00184A37"/>
    <w:rsid w:val="00184DBC"/>
    <w:rsid w:val="00184EBC"/>
    <w:rsid w:val="00185214"/>
    <w:rsid w:val="00186654"/>
    <w:rsid w:val="0019035B"/>
    <w:rsid w:val="00190AAF"/>
    <w:rsid w:val="00190F65"/>
    <w:rsid w:val="00191C90"/>
    <w:rsid w:val="001937FC"/>
    <w:rsid w:val="00193D1E"/>
    <w:rsid w:val="001946D4"/>
    <w:rsid w:val="00194F6E"/>
    <w:rsid w:val="001953B7"/>
    <w:rsid w:val="001A3623"/>
    <w:rsid w:val="001A3F59"/>
    <w:rsid w:val="001A5149"/>
    <w:rsid w:val="001A6247"/>
    <w:rsid w:val="001A647A"/>
    <w:rsid w:val="001A6602"/>
    <w:rsid w:val="001A722B"/>
    <w:rsid w:val="001B1664"/>
    <w:rsid w:val="001B28AB"/>
    <w:rsid w:val="001B49E6"/>
    <w:rsid w:val="001B4C80"/>
    <w:rsid w:val="001C0A1A"/>
    <w:rsid w:val="001C0C35"/>
    <w:rsid w:val="001C1C1D"/>
    <w:rsid w:val="001C27C2"/>
    <w:rsid w:val="001C3373"/>
    <w:rsid w:val="001C3B46"/>
    <w:rsid w:val="001C446E"/>
    <w:rsid w:val="001C6A22"/>
    <w:rsid w:val="001D05A9"/>
    <w:rsid w:val="001D13A7"/>
    <w:rsid w:val="001D2668"/>
    <w:rsid w:val="001D3221"/>
    <w:rsid w:val="001D3EB6"/>
    <w:rsid w:val="001D4B98"/>
    <w:rsid w:val="001D560E"/>
    <w:rsid w:val="001D6B22"/>
    <w:rsid w:val="001E08E4"/>
    <w:rsid w:val="001E5AE4"/>
    <w:rsid w:val="001E5DAB"/>
    <w:rsid w:val="001E6266"/>
    <w:rsid w:val="001E6D26"/>
    <w:rsid w:val="001E734B"/>
    <w:rsid w:val="001E7755"/>
    <w:rsid w:val="001E7A07"/>
    <w:rsid w:val="001F0C85"/>
    <w:rsid w:val="001F10F8"/>
    <w:rsid w:val="001F1C8B"/>
    <w:rsid w:val="001F239E"/>
    <w:rsid w:val="001F347D"/>
    <w:rsid w:val="001F56C6"/>
    <w:rsid w:val="001F7B49"/>
    <w:rsid w:val="0020034F"/>
    <w:rsid w:val="002068C1"/>
    <w:rsid w:val="002073EE"/>
    <w:rsid w:val="00212339"/>
    <w:rsid w:val="002127B6"/>
    <w:rsid w:val="002127F0"/>
    <w:rsid w:val="00213430"/>
    <w:rsid w:val="00213886"/>
    <w:rsid w:val="00214CBE"/>
    <w:rsid w:val="0022096E"/>
    <w:rsid w:val="00220B4F"/>
    <w:rsid w:val="002235D3"/>
    <w:rsid w:val="00224725"/>
    <w:rsid w:val="002249A9"/>
    <w:rsid w:val="002259EC"/>
    <w:rsid w:val="00226429"/>
    <w:rsid w:val="0022743B"/>
    <w:rsid w:val="002305F8"/>
    <w:rsid w:val="00230789"/>
    <w:rsid w:val="0023168D"/>
    <w:rsid w:val="00233086"/>
    <w:rsid w:val="00234BF2"/>
    <w:rsid w:val="00236126"/>
    <w:rsid w:val="0024053B"/>
    <w:rsid w:val="0024056D"/>
    <w:rsid w:val="00240BE3"/>
    <w:rsid w:val="002416DA"/>
    <w:rsid w:val="002416FE"/>
    <w:rsid w:val="00243126"/>
    <w:rsid w:val="00244C9C"/>
    <w:rsid w:val="002461E3"/>
    <w:rsid w:val="002470CF"/>
    <w:rsid w:val="00247D75"/>
    <w:rsid w:val="00247E43"/>
    <w:rsid w:val="00250FCE"/>
    <w:rsid w:val="00251615"/>
    <w:rsid w:val="002518EF"/>
    <w:rsid w:val="0025252D"/>
    <w:rsid w:val="0025417B"/>
    <w:rsid w:val="00255513"/>
    <w:rsid w:val="002611D7"/>
    <w:rsid w:val="00261C7E"/>
    <w:rsid w:val="00264493"/>
    <w:rsid w:val="002649C9"/>
    <w:rsid w:val="00265AC7"/>
    <w:rsid w:val="00265BF6"/>
    <w:rsid w:val="00265C56"/>
    <w:rsid w:val="00265EE1"/>
    <w:rsid w:val="00267D18"/>
    <w:rsid w:val="00270E32"/>
    <w:rsid w:val="0027247C"/>
    <w:rsid w:val="00273379"/>
    <w:rsid w:val="002743DC"/>
    <w:rsid w:val="00276328"/>
    <w:rsid w:val="00276DC2"/>
    <w:rsid w:val="00281B87"/>
    <w:rsid w:val="00282808"/>
    <w:rsid w:val="0028395F"/>
    <w:rsid w:val="002843B5"/>
    <w:rsid w:val="002856CE"/>
    <w:rsid w:val="002856F6"/>
    <w:rsid w:val="002867C2"/>
    <w:rsid w:val="00286AF8"/>
    <w:rsid w:val="00286F19"/>
    <w:rsid w:val="00287FAB"/>
    <w:rsid w:val="002911F8"/>
    <w:rsid w:val="00291CAB"/>
    <w:rsid w:val="00294213"/>
    <w:rsid w:val="0029496F"/>
    <w:rsid w:val="002951B1"/>
    <w:rsid w:val="002A0FFA"/>
    <w:rsid w:val="002A2452"/>
    <w:rsid w:val="002A27BC"/>
    <w:rsid w:val="002A28FC"/>
    <w:rsid w:val="002A3AA5"/>
    <w:rsid w:val="002A4A92"/>
    <w:rsid w:val="002A5719"/>
    <w:rsid w:val="002A577F"/>
    <w:rsid w:val="002A5C0E"/>
    <w:rsid w:val="002A6893"/>
    <w:rsid w:val="002A69E6"/>
    <w:rsid w:val="002A6D9F"/>
    <w:rsid w:val="002A6E38"/>
    <w:rsid w:val="002A6F10"/>
    <w:rsid w:val="002A72DC"/>
    <w:rsid w:val="002B2653"/>
    <w:rsid w:val="002B46F3"/>
    <w:rsid w:val="002B5977"/>
    <w:rsid w:val="002B59A1"/>
    <w:rsid w:val="002C03BB"/>
    <w:rsid w:val="002C3FEA"/>
    <w:rsid w:val="002C4689"/>
    <w:rsid w:val="002C54C9"/>
    <w:rsid w:val="002D0A0B"/>
    <w:rsid w:val="002D1507"/>
    <w:rsid w:val="002D1762"/>
    <w:rsid w:val="002D2BCE"/>
    <w:rsid w:val="002D4665"/>
    <w:rsid w:val="002D5493"/>
    <w:rsid w:val="002D556D"/>
    <w:rsid w:val="002D70C4"/>
    <w:rsid w:val="002E1765"/>
    <w:rsid w:val="002E2153"/>
    <w:rsid w:val="002E2462"/>
    <w:rsid w:val="002E5CA8"/>
    <w:rsid w:val="002E6024"/>
    <w:rsid w:val="002E74AC"/>
    <w:rsid w:val="002F1627"/>
    <w:rsid w:val="002F6C8A"/>
    <w:rsid w:val="002F797D"/>
    <w:rsid w:val="00300314"/>
    <w:rsid w:val="00300391"/>
    <w:rsid w:val="00300949"/>
    <w:rsid w:val="00300B2B"/>
    <w:rsid w:val="00300EA2"/>
    <w:rsid w:val="003036FC"/>
    <w:rsid w:val="003038C1"/>
    <w:rsid w:val="003078F5"/>
    <w:rsid w:val="00307F6D"/>
    <w:rsid w:val="00310970"/>
    <w:rsid w:val="00315CA9"/>
    <w:rsid w:val="00317089"/>
    <w:rsid w:val="00317811"/>
    <w:rsid w:val="0032083F"/>
    <w:rsid w:val="00323870"/>
    <w:rsid w:val="00324AF1"/>
    <w:rsid w:val="00325427"/>
    <w:rsid w:val="0033185C"/>
    <w:rsid w:val="00333031"/>
    <w:rsid w:val="00334B01"/>
    <w:rsid w:val="00334F1B"/>
    <w:rsid w:val="00335625"/>
    <w:rsid w:val="00343592"/>
    <w:rsid w:val="0034394D"/>
    <w:rsid w:val="00343AAC"/>
    <w:rsid w:val="00346ACE"/>
    <w:rsid w:val="00346CE0"/>
    <w:rsid w:val="003470C5"/>
    <w:rsid w:val="00347FEE"/>
    <w:rsid w:val="00352653"/>
    <w:rsid w:val="003531ED"/>
    <w:rsid w:val="003545FF"/>
    <w:rsid w:val="003604D7"/>
    <w:rsid w:val="003606EE"/>
    <w:rsid w:val="003619B0"/>
    <w:rsid w:val="0036209D"/>
    <w:rsid w:val="0036221C"/>
    <w:rsid w:val="00365D22"/>
    <w:rsid w:val="0036796A"/>
    <w:rsid w:val="003709D5"/>
    <w:rsid w:val="0037411C"/>
    <w:rsid w:val="0037493B"/>
    <w:rsid w:val="00382E74"/>
    <w:rsid w:val="003851C4"/>
    <w:rsid w:val="00385329"/>
    <w:rsid w:val="0038534E"/>
    <w:rsid w:val="00386376"/>
    <w:rsid w:val="00387925"/>
    <w:rsid w:val="00387D14"/>
    <w:rsid w:val="00387F02"/>
    <w:rsid w:val="00390919"/>
    <w:rsid w:val="00392556"/>
    <w:rsid w:val="00392EBF"/>
    <w:rsid w:val="003959A6"/>
    <w:rsid w:val="00396979"/>
    <w:rsid w:val="003A6072"/>
    <w:rsid w:val="003A6EC7"/>
    <w:rsid w:val="003A7F44"/>
    <w:rsid w:val="003B035B"/>
    <w:rsid w:val="003B07C7"/>
    <w:rsid w:val="003B0915"/>
    <w:rsid w:val="003B0E25"/>
    <w:rsid w:val="003B0E4B"/>
    <w:rsid w:val="003B1FEE"/>
    <w:rsid w:val="003B2169"/>
    <w:rsid w:val="003B41CC"/>
    <w:rsid w:val="003B52BA"/>
    <w:rsid w:val="003B6EFD"/>
    <w:rsid w:val="003B782E"/>
    <w:rsid w:val="003C00AE"/>
    <w:rsid w:val="003C2898"/>
    <w:rsid w:val="003C5E69"/>
    <w:rsid w:val="003C70F9"/>
    <w:rsid w:val="003C7537"/>
    <w:rsid w:val="003D2F3F"/>
    <w:rsid w:val="003D5331"/>
    <w:rsid w:val="003D5D86"/>
    <w:rsid w:val="003D6933"/>
    <w:rsid w:val="003D7EDB"/>
    <w:rsid w:val="003E24F1"/>
    <w:rsid w:val="003E25B1"/>
    <w:rsid w:val="003E4300"/>
    <w:rsid w:val="003E54FB"/>
    <w:rsid w:val="003E6D88"/>
    <w:rsid w:val="003E759D"/>
    <w:rsid w:val="003F07E1"/>
    <w:rsid w:val="003F143F"/>
    <w:rsid w:val="003F233C"/>
    <w:rsid w:val="003F2DE8"/>
    <w:rsid w:val="003F34C0"/>
    <w:rsid w:val="003F3E01"/>
    <w:rsid w:val="003F5631"/>
    <w:rsid w:val="003F590B"/>
    <w:rsid w:val="003F5E0A"/>
    <w:rsid w:val="0040024F"/>
    <w:rsid w:val="00400EA6"/>
    <w:rsid w:val="00401B90"/>
    <w:rsid w:val="00403D53"/>
    <w:rsid w:val="004049B2"/>
    <w:rsid w:val="00406F9C"/>
    <w:rsid w:val="0041042F"/>
    <w:rsid w:val="00412A30"/>
    <w:rsid w:val="0041404A"/>
    <w:rsid w:val="0041610D"/>
    <w:rsid w:val="00417F15"/>
    <w:rsid w:val="00420264"/>
    <w:rsid w:val="00420D7A"/>
    <w:rsid w:val="00421D13"/>
    <w:rsid w:val="00422A0E"/>
    <w:rsid w:val="00423546"/>
    <w:rsid w:val="004246E7"/>
    <w:rsid w:val="00424DF8"/>
    <w:rsid w:val="00425AF3"/>
    <w:rsid w:val="004305B3"/>
    <w:rsid w:val="00430DD0"/>
    <w:rsid w:val="00431C2C"/>
    <w:rsid w:val="004359B3"/>
    <w:rsid w:val="00435A04"/>
    <w:rsid w:val="00435D6A"/>
    <w:rsid w:val="00442182"/>
    <w:rsid w:val="0044473D"/>
    <w:rsid w:val="00444CBF"/>
    <w:rsid w:val="004475E7"/>
    <w:rsid w:val="00455551"/>
    <w:rsid w:val="004562AB"/>
    <w:rsid w:val="00456978"/>
    <w:rsid w:val="00457276"/>
    <w:rsid w:val="0045736A"/>
    <w:rsid w:val="004574E3"/>
    <w:rsid w:val="00461124"/>
    <w:rsid w:val="00464CE2"/>
    <w:rsid w:val="0046598D"/>
    <w:rsid w:val="00466495"/>
    <w:rsid w:val="00466B06"/>
    <w:rsid w:val="00470935"/>
    <w:rsid w:val="00471717"/>
    <w:rsid w:val="00471E39"/>
    <w:rsid w:val="00473823"/>
    <w:rsid w:val="004768A4"/>
    <w:rsid w:val="00477EC2"/>
    <w:rsid w:val="004803BC"/>
    <w:rsid w:val="0048271F"/>
    <w:rsid w:val="00483A1D"/>
    <w:rsid w:val="004850E1"/>
    <w:rsid w:val="0048785F"/>
    <w:rsid w:val="00490150"/>
    <w:rsid w:val="00491440"/>
    <w:rsid w:val="0049385A"/>
    <w:rsid w:val="004952DC"/>
    <w:rsid w:val="00495587"/>
    <w:rsid w:val="004966B5"/>
    <w:rsid w:val="004970A2"/>
    <w:rsid w:val="004A0817"/>
    <w:rsid w:val="004A2CA4"/>
    <w:rsid w:val="004A38B4"/>
    <w:rsid w:val="004A56FD"/>
    <w:rsid w:val="004A5785"/>
    <w:rsid w:val="004A7ADF"/>
    <w:rsid w:val="004B118B"/>
    <w:rsid w:val="004B3D94"/>
    <w:rsid w:val="004C2511"/>
    <w:rsid w:val="004C2808"/>
    <w:rsid w:val="004C74BC"/>
    <w:rsid w:val="004D002C"/>
    <w:rsid w:val="004D0458"/>
    <w:rsid w:val="004D213D"/>
    <w:rsid w:val="004D22F9"/>
    <w:rsid w:val="004D402E"/>
    <w:rsid w:val="004D4E31"/>
    <w:rsid w:val="004D6983"/>
    <w:rsid w:val="004D6CDB"/>
    <w:rsid w:val="004D6F57"/>
    <w:rsid w:val="004E1365"/>
    <w:rsid w:val="004E2333"/>
    <w:rsid w:val="004E5E35"/>
    <w:rsid w:val="004E6DBC"/>
    <w:rsid w:val="004E7E4A"/>
    <w:rsid w:val="004F0CAE"/>
    <w:rsid w:val="004F54FF"/>
    <w:rsid w:val="004F5569"/>
    <w:rsid w:val="004F72BC"/>
    <w:rsid w:val="004F7B38"/>
    <w:rsid w:val="005007FB"/>
    <w:rsid w:val="00501A9E"/>
    <w:rsid w:val="00504761"/>
    <w:rsid w:val="00507BDF"/>
    <w:rsid w:val="005108B7"/>
    <w:rsid w:val="005127A3"/>
    <w:rsid w:val="00515C2D"/>
    <w:rsid w:val="00516BB1"/>
    <w:rsid w:val="00521FD3"/>
    <w:rsid w:val="005220A1"/>
    <w:rsid w:val="00523793"/>
    <w:rsid w:val="00523FB0"/>
    <w:rsid w:val="005250F8"/>
    <w:rsid w:val="00525C29"/>
    <w:rsid w:val="00526770"/>
    <w:rsid w:val="00526FE0"/>
    <w:rsid w:val="00527BE9"/>
    <w:rsid w:val="00527DC1"/>
    <w:rsid w:val="00527F31"/>
    <w:rsid w:val="005304BA"/>
    <w:rsid w:val="00530D9B"/>
    <w:rsid w:val="005311E6"/>
    <w:rsid w:val="00532C23"/>
    <w:rsid w:val="0053479A"/>
    <w:rsid w:val="00535A86"/>
    <w:rsid w:val="00536B8B"/>
    <w:rsid w:val="0053705F"/>
    <w:rsid w:val="00537D4C"/>
    <w:rsid w:val="005452C0"/>
    <w:rsid w:val="00545C7C"/>
    <w:rsid w:val="0054628F"/>
    <w:rsid w:val="00551454"/>
    <w:rsid w:val="005514C4"/>
    <w:rsid w:val="00554337"/>
    <w:rsid w:val="00554E70"/>
    <w:rsid w:val="005555F2"/>
    <w:rsid w:val="00560252"/>
    <w:rsid w:val="00562038"/>
    <w:rsid w:val="005638E6"/>
    <w:rsid w:val="00566D50"/>
    <w:rsid w:val="00571D61"/>
    <w:rsid w:val="00572720"/>
    <w:rsid w:val="0057332E"/>
    <w:rsid w:val="0057379A"/>
    <w:rsid w:val="00573CDE"/>
    <w:rsid w:val="00573F7C"/>
    <w:rsid w:val="0057541B"/>
    <w:rsid w:val="00575672"/>
    <w:rsid w:val="005759ED"/>
    <w:rsid w:val="0057611A"/>
    <w:rsid w:val="005775B3"/>
    <w:rsid w:val="00577639"/>
    <w:rsid w:val="00580AE6"/>
    <w:rsid w:val="00582D46"/>
    <w:rsid w:val="005838F4"/>
    <w:rsid w:val="00585300"/>
    <w:rsid w:val="00585A77"/>
    <w:rsid w:val="005860EB"/>
    <w:rsid w:val="00587B9D"/>
    <w:rsid w:val="00590D6D"/>
    <w:rsid w:val="00592CA1"/>
    <w:rsid w:val="0059314E"/>
    <w:rsid w:val="00594267"/>
    <w:rsid w:val="005A0E59"/>
    <w:rsid w:val="005A6029"/>
    <w:rsid w:val="005B048C"/>
    <w:rsid w:val="005B08B6"/>
    <w:rsid w:val="005B3191"/>
    <w:rsid w:val="005B4909"/>
    <w:rsid w:val="005B5039"/>
    <w:rsid w:val="005B5977"/>
    <w:rsid w:val="005B7E8E"/>
    <w:rsid w:val="005C08C8"/>
    <w:rsid w:val="005C0C8B"/>
    <w:rsid w:val="005C1226"/>
    <w:rsid w:val="005C20BC"/>
    <w:rsid w:val="005C37AC"/>
    <w:rsid w:val="005C3932"/>
    <w:rsid w:val="005C4151"/>
    <w:rsid w:val="005C4900"/>
    <w:rsid w:val="005C543E"/>
    <w:rsid w:val="005C5DD1"/>
    <w:rsid w:val="005C5E13"/>
    <w:rsid w:val="005C5F6F"/>
    <w:rsid w:val="005C6953"/>
    <w:rsid w:val="005C74E7"/>
    <w:rsid w:val="005C753B"/>
    <w:rsid w:val="005C7C99"/>
    <w:rsid w:val="005D06D4"/>
    <w:rsid w:val="005D0A07"/>
    <w:rsid w:val="005D1D29"/>
    <w:rsid w:val="005D5B6A"/>
    <w:rsid w:val="005D5F1D"/>
    <w:rsid w:val="005E0C08"/>
    <w:rsid w:val="005E1C9C"/>
    <w:rsid w:val="005E48D2"/>
    <w:rsid w:val="005E49E2"/>
    <w:rsid w:val="005E6FD9"/>
    <w:rsid w:val="005F0FE7"/>
    <w:rsid w:val="005F41C2"/>
    <w:rsid w:val="005F7E4C"/>
    <w:rsid w:val="006009CA"/>
    <w:rsid w:val="00603319"/>
    <w:rsid w:val="00603A83"/>
    <w:rsid w:val="00604390"/>
    <w:rsid w:val="00605215"/>
    <w:rsid w:val="006063AC"/>
    <w:rsid w:val="006075F7"/>
    <w:rsid w:val="0061035F"/>
    <w:rsid w:val="00611CF4"/>
    <w:rsid w:val="00612B9A"/>
    <w:rsid w:val="00614B58"/>
    <w:rsid w:val="00614C04"/>
    <w:rsid w:val="0061676D"/>
    <w:rsid w:val="00617EAE"/>
    <w:rsid w:val="00620C5B"/>
    <w:rsid w:val="00622F5E"/>
    <w:rsid w:val="00625264"/>
    <w:rsid w:val="00626C87"/>
    <w:rsid w:val="006278B4"/>
    <w:rsid w:val="00627C0F"/>
    <w:rsid w:val="00633D7A"/>
    <w:rsid w:val="0064070D"/>
    <w:rsid w:val="00640DB9"/>
    <w:rsid w:val="00640FD9"/>
    <w:rsid w:val="0064485F"/>
    <w:rsid w:val="00645138"/>
    <w:rsid w:val="00645A0D"/>
    <w:rsid w:val="00650A9A"/>
    <w:rsid w:val="0065162D"/>
    <w:rsid w:val="00651875"/>
    <w:rsid w:val="00653F9F"/>
    <w:rsid w:val="0065484E"/>
    <w:rsid w:val="00657980"/>
    <w:rsid w:val="00657CBA"/>
    <w:rsid w:val="00660331"/>
    <w:rsid w:val="006604E2"/>
    <w:rsid w:val="006634D3"/>
    <w:rsid w:val="006640E4"/>
    <w:rsid w:val="0066554A"/>
    <w:rsid w:val="0066568F"/>
    <w:rsid w:val="0066654B"/>
    <w:rsid w:val="00666AF3"/>
    <w:rsid w:val="00666EFC"/>
    <w:rsid w:val="00670DAE"/>
    <w:rsid w:val="00670DF4"/>
    <w:rsid w:val="00670EBC"/>
    <w:rsid w:val="00671CE0"/>
    <w:rsid w:val="00673BD0"/>
    <w:rsid w:val="006776D1"/>
    <w:rsid w:val="006802B5"/>
    <w:rsid w:val="00680CA8"/>
    <w:rsid w:val="00681CBB"/>
    <w:rsid w:val="006820DE"/>
    <w:rsid w:val="00686440"/>
    <w:rsid w:val="00686663"/>
    <w:rsid w:val="0068783F"/>
    <w:rsid w:val="00690341"/>
    <w:rsid w:val="006905F0"/>
    <w:rsid w:val="0069060D"/>
    <w:rsid w:val="00690AD4"/>
    <w:rsid w:val="00692F3F"/>
    <w:rsid w:val="00693CDF"/>
    <w:rsid w:val="006943E0"/>
    <w:rsid w:val="00694923"/>
    <w:rsid w:val="00694E2A"/>
    <w:rsid w:val="00695232"/>
    <w:rsid w:val="00695FD6"/>
    <w:rsid w:val="00697E4B"/>
    <w:rsid w:val="006A12C3"/>
    <w:rsid w:val="006A1347"/>
    <w:rsid w:val="006A15D2"/>
    <w:rsid w:val="006A3A81"/>
    <w:rsid w:val="006A3FE0"/>
    <w:rsid w:val="006A75FF"/>
    <w:rsid w:val="006B063C"/>
    <w:rsid w:val="006B14DD"/>
    <w:rsid w:val="006B169F"/>
    <w:rsid w:val="006B3C02"/>
    <w:rsid w:val="006B4960"/>
    <w:rsid w:val="006B559E"/>
    <w:rsid w:val="006B763D"/>
    <w:rsid w:val="006C0E96"/>
    <w:rsid w:val="006C0F11"/>
    <w:rsid w:val="006C0F73"/>
    <w:rsid w:val="006C1CA7"/>
    <w:rsid w:val="006C2FF1"/>
    <w:rsid w:val="006C3194"/>
    <w:rsid w:val="006C7213"/>
    <w:rsid w:val="006D0762"/>
    <w:rsid w:val="006D1681"/>
    <w:rsid w:val="006D530C"/>
    <w:rsid w:val="006D586A"/>
    <w:rsid w:val="006D5967"/>
    <w:rsid w:val="006D5F1A"/>
    <w:rsid w:val="006E0095"/>
    <w:rsid w:val="006E2139"/>
    <w:rsid w:val="006E2341"/>
    <w:rsid w:val="006E2BBA"/>
    <w:rsid w:val="006E2DCC"/>
    <w:rsid w:val="006E6D93"/>
    <w:rsid w:val="006E7841"/>
    <w:rsid w:val="006F0BD6"/>
    <w:rsid w:val="006F0F1E"/>
    <w:rsid w:val="006F1163"/>
    <w:rsid w:val="006F1F2E"/>
    <w:rsid w:val="006F3C1E"/>
    <w:rsid w:val="006F45FA"/>
    <w:rsid w:val="006F5005"/>
    <w:rsid w:val="006F519C"/>
    <w:rsid w:val="00700BA5"/>
    <w:rsid w:val="00700FDA"/>
    <w:rsid w:val="00701D0B"/>
    <w:rsid w:val="00710BCD"/>
    <w:rsid w:val="00711007"/>
    <w:rsid w:val="0071217C"/>
    <w:rsid w:val="0071302B"/>
    <w:rsid w:val="00714CDD"/>
    <w:rsid w:val="00715294"/>
    <w:rsid w:val="007160F4"/>
    <w:rsid w:val="00716A7D"/>
    <w:rsid w:val="007174D4"/>
    <w:rsid w:val="007177D8"/>
    <w:rsid w:val="007178E3"/>
    <w:rsid w:val="00720EA0"/>
    <w:rsid w:val="007215DE"/>
    <w:rsid w:val="00721DE1"/>
    <w:rsid w:val="00722631"/>
    <w:rsid w:val="007247CB"/>
    <w:rsid w:val="00725A9C"/>
    <w:rsid w:val="00726638"/>
    <w:rsid w:val="007267F3"/>
    <w:rsid w:val="00730B60"/>
    <w:rsid w:val="00732A8F"/>
    <w:rsid w:val="00733918"/>
    <w:rsid w:val="007339E3"/>
    <w:rsid w:val="00734205"/>
    <w:rsid w:val="00734965"/>
    <w:rsid w:val="007357D7"/>
    <w:rsid w:val="00735BB2"/>
    <w:rsid w:val="0073724F"/>
    <w:rsid w:val="00737D86"/>
    <w:rsid w:val="0074086A"/>
    <w:rsid w:val="00740C6F"/>
    <w:rsid w:val="00740ED3"/>
    <w:rsid w:val="00742084"/>
    <w:rsid w:val="0074605C"/>
    <w:rsid w:val="00747A28"/>
    <w:rsid w:val="00750612"/>
    <w:rsid w:val="00751136"/>
    <w:rsid w:val="0075310B"/>
    <w:rsid w:val="00755FE5"/>
    <w:rsid w:val="00757A98"/>
    <w:rsid w:val="00760B27"/>
    <w:rsid w:val="00764A0D"/>
    <w:rsid w:val="00766537"/>
    <w:rsid w:val="007670A8"/>
    <w:rsid w:val="00771696"/>
    <w:rsid w:val="0077185E"/>
    <w:rsid w:val="00772363"/>
    <w:rsid w:val="00772DCC"/>
    <w:rsid w:val="00773F03"/>
    <w:rsid w:val="007757C7"/>
    <w:rsid w:val="00775873"/>
    <w:rsid w:val="00776102"/>
    <w:rsid w:val="007769E8"/>
    <w:rsid w:val="00777080"/>
    <w:rsid w:val="00777858"/>
    <w:rsid w:val="00780539"/>
    <w:rsid w:val="00786B0E"/>
    <w:rsid w:val="0079104C"/>
    <w:rsid w:val="00792477"/>
    <w:rsid w:val="00794907"/>
    <w:rsid w:val="007A59DE"/>
    <w:rsid w:val="007A6374"/>
    <w:rsid w:val="007A761E"/>
    <w:rsid w:val="007A79FA"/>
    <w:rsid w:val="007A7CFE"/>
    <w:rsid w:val="007B0416"/>
    <w:rsid w:val="007B04CD"/>
    <w:rsid w:val="007B13DC"/>
    <w:rsid w:val="007B13FA"/>
    <w:rsid w:val="007B219F"/>
    <w:rsid w:val="007B5695"/>
    <w:rsid w:val="007C0CEF"/>
    <w:rsid w:val="007C1AAF"/>
    <w:rsid w:val="007C2E70"/>
    <w:rsid w:val="007C4D81"/>
    <w:rsid w:val="007C5F6F"/>
    <w:rsid w:val="007C6C5E"/>
    <w:rsid w:val="007C7368"/>
    <w:rsid w:val="007D0041"/>
    <w:rsid w:val="007D0499"/>
    <w:rsid w:val="007D11DC"/>
    <w:rsid w:val="007D2CCF"/>
    <w:rsid w:val="007D3C55"/>
    <w:rsid w:val="007D6030"/>
    <w:rsid w:val="007D7C5F"/>
    <w:rsid w:val="007E0010"/>
    <w:rsid w:val="007E01A2"/>
    <w:rsid w:val="007E0634"/>
    <w:rsid w:val="007E0902"/>
    <w:rsid w:val="007E2534"/>
    <w:rsid w:val="007E3D1A"/>
    <w:rsid w:val="007E486F"/>
    <w:rsid w:val="007E73E2"/>
    <w:rsid w:val="007E7A78"/>
    <w:rsid w:val="007F5FDB"/>
    <w:rsid w:val="007F6F8B"/>
    <w:rsid w:val="007F73EF"/>
    <w:rsid w:val="00805745"/>
    <w:rsid w:val="00806EED"/>
    <w:rsid w:val="00811BDE"/>
    <w:rsid w:val="00813E27"/>
    <w:rsid w:val="00814258"/>
    <w:rsid w:val="00815735"/>
    <w:rsid w:val="00815B5A"/>
    <w:rsid w:val="008178E7"/>
    <w:rsid w:val="00817A7D"/>
    <w:rsid w:val="00821A2E"/>
    <w:rsid w:val="00824C45"/>
    <w:rsid w:val="00825261"/>
    <w:rsid w:val="0082595A"/>
    <w:rsid w:val="00825B70"/>
    <w:rsid w:val="00826EBF"/>
    <w:rsid w:val="0082717C"/>
    <w:rsid w:val="008308E3"/>
    <w:rsid w:val="00831FD2"/>
    <w:rsid w:val="00832A14"/>
    <w:rsid w:val="00832F53"/>
    <w:rsid w:val="008367C7"/>
    <w:rsid w:val="00836D68"/>
    <w:rsid w:val="0083763C"/>
    <w:rsid w:val="00840E51"/>
    <w:rsid w:val="008413C5"/>
    <w:rsid w:val="00841FAF"/>
    <w:rsid w:val="00842364"/>
    <w:rsid w:val="0084268E"/>
    <w:rsid w:val="00843F8C"/>
    <w:rsid w:val="00844434"/>
    <w:rsid w:val="008454CC"/>
    <w:rsid w:val="0085037B"/>
    <w:rsid w:val="00851583"/>
    <w:rsid w:val="0085382F"/>
    <w:rsid w:val="008563BD"/>
    <w:rsid w:val="0085794B"/>
    <w:rsid w:val="00871106"/>
    <w:rsid w:val="00872053"/>
    <w:rsid w:val="00872130"/>
    <w:rsid w:val="00872CF4"/>
    <w:rsid w:val="008758F1"/>
    <w:rsid w:val="00881B26"/>
    <w:rsid w:val="0088225C"/>
    <w:rsid w:val="008822DB"/>
    <w:rsid w:val="008840ED"/>
    <w:rsid w:val="00884D42"/>
    <w:rsid w:val="0088531B"/>
    <w:rsid w:val="00885EE4"/>
    <w:rsid w:val="008862C0"/>
    <w:rsid w:val="008865FE"/>
    <w:rsid w:val="008903F0"/>
    <w:rsid w:val="0089082C"/>
    <w:rsid w:val="008910AB"/>
    <w:rsid w:val="008923B3"/>
    <w:rsid w:val="00893711"/>
    <w:rsid w:val="00893F5E"/>
    <w:rsid w:val="0089588A"/>
    <w:rsid w:val="0089716F"/>
    <w:rsid w:val="008A00F0"/>
    <w:rsid w:val="008A2371"/>
    <w:rsid w:val="008A3127"/>
    <w:rsid w:val="008A37E7"/>
    <w:rsid w:val="008A5273"/>
    <w:rsid w:val="008A573E"/>
    <w:rsid w:val="008B0542"/>
    <w:rsid w:val="008B0CD1"/>
    <w:rsid w:val="008B3A95"/>
    <w:rsid w:val="008B3FEC"/>
    <w:rsid w:val="008B4BCB"/>
    <w:rsid w:val="008B557C"/>
    <w:rsid w:val="008C14F6"/>
    <w:rsid w:val="008C160E"/>
    <w:rsid w:val="008C1697"/>
    <w:rsid w:val="008C16D3"/>
    <w:rsid w:val="008C176A"/>
    <w:rsid w:val="008C1C01"/>
    <w:rsid w:val="008C2370"/>
    <w:rsid w:val="008C3075"/>
    <w:rsid w:val="008C42D2"/>
    <w:rsid w:val="008C4896"/>
    <w:rsid w:val="008C6CA7"/>
    <w:rsid w:val="008C6D1E"/>
    <w:rsid w:val="008C72AD"/>
    <w:rsid w:val="008C7F4C"/>
    <w:rsid w:val="008D0A41"/>
    <w:rsid w:val="008D267E"/>
    <w:rsid w:val="008D43D9"/>
    <w:rsid w:val="008D4A9D"/>
    <w:rsid w:val="008D59DD"/>
    <w:rsid w:val="008D5C69"/>
    <w:rsid w:val="008D5F37"/>
    <w:rsid w:val="008D793E"/>
    <w:rsid w:val="008E3787"/>
    <w:rsid w:val="008E446E"/>
    <w:rsid w:val="008E449B"/>
    <w:rsid w:val="008F1851"/>
    <w:rsid w:val="008F1954"/>
    <w:rsid w:val="008F2F1B"/>
    <w:rsid w:val="008F3C3A"/>
    <w:rsid w:val="008F5BFD"/>
    <w:rsid w:val="008F5F76"/>
    <w:rsid w:val="008F69D8"/>
    <w:rsid w:val="008F6B98"/>
    <w:rsid w:val="008F7490"/>
    <w:rsid w:val="009016DB"/>
    <w:rsid w:val="009022C6"/>
    <w:rsid w:val="00906C5E"/>
    <w:rsid w:val="00910D83"/>
    <w:rsid w:val="00911954"/>
    <w:rsid w:val="009128DC"/>
    <w:rsid w:val="00912D3D"/>
    <w:rsid w:val="009132E0"/>
    <w:rsid w:val="0091346F"/>
    <w:rsid w:val="00913497"/>
    <w:rsid w:val="009138D0"/>
    <w:rsid w:val="00913A8F"/>
    <w:rsid w:val="00920609"/>
    <w:rsid w:val="009216CF"/>
    <w:rsid w:val="00922AA8"/>
    <w:rsid w:val="00922D4E"/>
    <w:rsid w:val="00927164"/>
    <w:rsid w:val="009316FF"/>
    <w:rsid w:val="0093280D"/>
    <w:rsid w:val="00932C20"/>
    <w:rsid w:val="00932FDA"/>
    <w:rsid w:val="00934175"/>
    <w:rsid w:val="009402C8"/>
    <w:rsid w:val="00940318"/>
    <w:rsid w:val="009406DF"/>
    <w:rsid w:val="009412BB"/>
    <w:rsid w:val="0094346B"/>
    <w:rsid w:val="00943916"/>
    <w:rsid w:val="00944629"/>
    <w:rsid w:val="00945E26"/>
    <w:rsid w:val="009461B0"/>
    <w:rsid w:val="00947759"/>
    <w:rsid w:val="00950679"/>
    <w:rsid w:val="00950FE9"/>
    <w:rsid w:val="00951942"/>
    <w:rsid w:val="00952914"/>
    <w:rsid w:val="00952BE5"/>
    <w:rsid w:val="00953F4B"/>
    <w:rsid w:val="009549FE"/>
    <w:rsid w:val="00955CF0"/>
    <w:rsid w:val="009562B8"/>
    <w:rsid w:val="009566D7"/>
    <w:rsid w:val="00961383"/>
    <w:rsid w:val="009619AD"/>
    <w:rsid w:val="009639ED"/>
    <w:rsid w:val="009646B5"/>
    <w:rsid w:val="00966B02"/>
    <w:rsid w:val="0096769F"/>
    <w:rsid w:val="00970BC2"/>
    <w:rsid w:val="009710CA"/>
    <w:rsid w:val="0097257D"/>
    <w:rsid w:val="00972E55"/>
    <w:rsid w:val="00974E2C"/>
    <w:rsid w:val="00975182"/>
    <w:rsid w:val="0097587D"/>
    <w:rsid w:val="009760EC"/>
    <w:rsid w:val="00977770"/>
    <w:rsid w:val="00977CCB"/>
    <w:rsid w:val="0098102B"/>
    <w:rsid w:val="009811D8"/>
    <w:rsid w:val="00983663"/>
    <w:rsid w:val="00983674"/>
    <w:rsid w:val="00986A34"/>
    <w:rsid w:val="00986FC8"/>
    <w:rsid w:val="009903FF"/>
    <w:rsid w:val="00990EA8"/>
    <w:rsid w:val="009910B2"/>
    <w:rsid w:val="00991B88"/>
    <w:rsid w:val="00991F14"/>
    <w:rsid w:val="00991F1A"/>
    <w:rsid w:val="00993927"/>
    <w:rsid w:val="0099463F"/>
    <w:rsid w:val="00994DA5"/>
    <w:rsid w:val="00997C86"/>
    <w:rsid w:val="009A1188"/>
    <w:rsid w:val="009A1B5E"/>
    <w:rsid w:val="009A7265"/>
    <w:rsid w:val="009B0549"/>
    <w:rsid w:val="009B12C9"/>
    <w:rsid w:val="009B2CC5"/>
    <w:rsid w:val="009B3A2E"/>
    <w:rsid w:val="009B5D13"/>
    <w:rsid w:val="009B75CF"/>
    <w:rsid w:val="009C0FBE"/>
    <w:rsid w:val="009C193B"/>
    <w:rsid w:val="009C2597"/>
    <w:rsid w:val="009C6851"/>
    <w:rsid w:val="009C756E"/>
    <w:rsid w:val="009D6F4B"/>
    <w:rsid w:val="009E0A3E"/>
    <w:rsid w:val="009E0F46"/>
    <w:rsid w:val="009E1E04"/>
    <w:rsid w:val="009E2A97"/>
    <w:rsid w:val="009E2EFB"/>
    <w:rsid w:val="009E373A"/>
    <w:rsid w:val="009E398C"/>
    <w:rsid w:val="009E4C59"/>
    <w:rsid w:val="009E551E"/>
    <w:rsid w:val="009E5C09"/>
    <w:rsid w:val="009E69C9"/>
    <w:rsid w:val="009E7525"/>
    <w:rsid w:val="009F1EA4"/>
    <w:rsid w:val="009F29C6"/>
    <w:rsid w:val="009F4FB9"/>
    <w:rsid w:val="009F670F"/>
    <w:rsid w:val="00A0235A"/>
    <w:rsid w:val="00A026B9"/>
    <w:rsid w:val="00A044E3"/>
    <w:rsid w:val="00A05162"/>
    <w:rsid w:val="00A06C21"/>
    <w:rsid w:val="00A10430"/>
    <w:rsid w:val="00A10B02"/>
    <w:rsid w:val="00A1186A"/>
    <w:rsid w:val="00A11B42"/>
    <w:rsid w:val="00A1340A"/>
    <w:rsid w:val="00A14092"/>
    <w:rsid w:val="00A16BA4"/>
    <w:rsid w:val="00A16E78"/>
    <w:rsid w:val="00A22344"/>
    <w:rsid w:val="00A234DF"/>
    <w:rsid w:val="00A23DB1"/>
    <w:rsid w:val="00A26CD4"/>
    <w:rsid w:val="00A275FF"/>
    <w:rsid w:val="00A30C1B"/>
    <w:rsid w:val="00A32430"/>
    <w:rsid w:val="00A342C4"/>
    <w:rsid w:val="00A343F5"/>
    <w:rsid w:val="00A34E3D"/>
    <w:rsid w:val="00A36701"/>
    <w:rsid w:val="00A368E6"/>
    <w:rsid w:val="00A44390"/>
    <w:rsid w:val="00A46A31"/>
    <w:rsid w:val="00A46B5F"/>
    <w:rsid w:val="00A517FD"/>
    <w:rsid w:val="00A518F8"/>
    <w:rsid w:val="00A53F64"/>
    <w:rsid w:val="00A53FD3"/>
    <w:rsid w:val="00A551FA"/>
    <w:rsid w:val="00A55B72"/>
    <w:rsid w:val="00A55F33"/>
    <w:rsid w:val="00A57602"/>
    <w:rsid w:val="00A578DB"/>
    <w:rsid w:val="00A57CA7"/>
    <w:rsid w:val="00A6255C"/>
    <w:rsid w:val="00A642B5"/>
    <w:rsid w:val="00A65EFD"/>
    <w:rsid w:val="00A65F4B"/>
    <w:rsid w:val="00A67357"/>
    <w:rsid w:val="00A70211"/>
    <w:rsid w:val="00A70CB9"/>
    <w:rsid w:val="00A71735"/>
    <w:rsid w:val="00A740A3"/>
    <w:rsid w:val="00A76428"/>
    <w:rsid w:val="00A802A3"/>
    <w:rsid w:val="00A81EAC"/>
    <w:rsid w:val="00A82010"/>
    <w:rsid w:val="00A834E3"/>
    <w:rsid w:val="00A83B9B"/>
    <w:rsid w:val="00A84A69"/>
    <w:rsid w:val="00A84CC6"/>
    <w:rsid w:val="00A85858"/>
    <w:rsid w:val="00A903CF"/>
    <w:rsid w:val="00A92427"/>
    <w:rsid w:val="00A9650B"/>
    <w:rsid w:val="00A97214"/>
    <w:rsid w:val="00AA049A"/>
    <w:rsid w:val="00AA04D9"/>
    <w:rsid w:val="00AA1B3F"/>
    <w:rsid w:val="00AA2D43"/>
    <w:rsid w:val="00AA3FFB"/>
    <w:rsid w:val="00AA6694"/>
    <w:rsid w:val="00AA77E4"/>
    <w:rsid w:val="00AB04D5"/>
    <w:rsid w:val="00AB0A26"/>
    <w:rsid w:val="00AB30EC"/>
    <w:rsid w:val="00AB33B3"/>
    <w:rsid w:val="00AB4ED9"/>
    <w:rsid w:val="00AB50B4"/>
    <w:rsid w:val="00AB650F"/>
    <w:rsid w:val="00AB6599"/>
    <w:rsid w:val="00AB7D2E"/>
    <w:rsid w:val="00AC056C"/>
    <w:rsid w:val="00AC0C91"/>
    <w:rsid w:val="00AC1AA3"/>
    <w:rsid w:val="00AC446C"/>
    <w:rsid w:val="00AC4491"/>
    <w:rsid w:val="00AC5022"/>
    <w:rsid w:val="00AC7A94"/>
    <w:rsid w:val="00AD00A5"/>
    <w:rsid w:val="00AD0E4E"/>
    <w:rsid w:val="00AD2B80"/>
    <w:rsid w:val="00AD4E55"/>
    <w:rsid w:val="00AD7DB0"/>
    <w:rsid w:val="00AE230D"/>
    <w:rsid w:val="00AE4A1E"/>
    <w:rsid w:val="00AE77A9"/>
    <w:rsid w:val="00AF0267"/>
    <w:rsid w:val="00AF0C90"/>
    <w:rsid w:val="00AF27AF"/>
    <w:rsid w:val="00AF33EE"/>
    <w:rsid w:val="00AF3CF7"/>
    <w:rsid w:val="00AF4950"/>
    <w:rsid w:val="00AF4C17"/>
    <w:rsid w:val="00AF6276"/>
    <w:rsid w:val="00AF7A5D"/>
    <w:rsid w:val="00B003ED"/>
    <w:rsid w:val="00B01688"/>
    <w:rsid w:val="00B068F9"/>
    <w:rsid w:val="00B10688"/>
    <w:rsid w:val="00B11A56"/>
    <w:rsid w:val="00B11B20"/>
    <w:rsid w:val="00B142A3"/>
    <w:rsid w:val="00B14CED"/>
    <w:rsid w:val="00B179EE"/>
    <w:rsid w:val="00B22E6A"/>
    <w:rsid w:val="00B23699"/>
    <w:rsid w:val="00B2541E"/>
    <w:rsid w:val="00B26F1F"/>
    <w:rsid w:val="00B270C8"/>
    <w:rsid w:val="00B30080"/>
    <w:rsid w:val="00B30CE6"/>
    <w:rsid w:val="00B31080"/>
    <w:rsid w:val="00B31591"/>
    <w:rsid w:val="00B3278A"/>
    <w:rsid w:val="00B345B8"/>
    <w:rsid w:val="00B35FCE"/>
    <w:rsid w:val="00B425EB"/>
    <w:rsid w:val="00B43246"/>
    <w:rsid w:val="00B44142"/>
    <w:rsid w:val="00B44A14"/>
    <w:rsid w:val="00B471B5"/>
    <w:rsid w:val="00B47DB1"/>
    <w:rsid w:val="00B50FA4"/>
    <w:rsid w:val="00B536CE"/>
    <w:rsid w:val="00B54027"/>
    <w:rsid w:val="00B54391"/>
    <w:rsid w:val="00B558ED"/>
    <w:rsid w:val="00B5616F"/>
    <w:rsid w:val="00B567AC"/>
    <w:rsid w:val="00B6068D"/>
    <w:rsid w:val="00B609B0"/>
    <w:rsid w:val="00B609BB"/>
    <w:rsid w:val="00B60F60"/>
    <w:rsid w:val="00B62504"/>
    <w:rsid w:val="00B63035"/>
    <w:rsid w:val="00B6495A"/>
    <w:rsid w:val="00B66EAE"/>
    <w:rsid w:val="00B70110"/>
    <w:rsid w:val="00B72247"/>
    <w:rsid w:val="00B72E87"/>
    <w:rsid w:val="00B74070"/>
    <w:rsid w:val="00B74C8E"/>
    <w:rsid w:val="00B75042"/>
    <w:rsid w:val="00B75EFE"/>
    <w:rsid w:val="00B77382"/>
    <w:rsid w:val="00B774E3"/>
    <w:rsid w:val="00B80481"/>
    <w:rsid w:val="00B81102"/>
    <w:rsid w:val="00B84125"/>
    <w:rsid w:val="00B90BB6"/>
    <w:rsid w:val="00B90C08"/>
    <w:rsid w:val="00B91E6D"/>
    <w:rsid w:val="00B9662D"/>
    <w:rsid w:val="00B96A15"/>
    <w:rsid w:val="00B9736E"/>
    <w:rsid w:val="00BA0FFD"/>
    <w:rsid w:val="00BA2EB9"/>
    <w:rsid w:val="00BB0240"/>
    <w:rsid w:val="00BB0854"/>
    <w:rsid w:val="00BB1C45"/>
    <w:rsid w:val="00BB31E0"/>
    <w:rsid w:val="00BB32C4"/>
    <w:rsid w:val="00BB790A"/>
    <w:rsid w:val="00BC148F"/>
    <w:rsid w:val="00BC222F"/>
    <w:rsid w:val="00BC31A5"/>
    <w:rsid w:val="00BC3652"/>
    <w:rsid w:val="00BC41EC"/>
    <w:rsid w:val="00BC483C"/>
    <w:rsid w:val="00BC57C5"/>
    <w:rsid w:val="00BC5E06"/>
    <w:rsid w:val="00BC6646"/>
    <w:rsid w:val="00BC725E"/>
    <w:rsid w:val="00BD49EA"/>
    <w:rsid w:val="00BD5FC7"/>
    <w:rsid w:val="00BD6700"/>
    <w:rsid w:val="00BD6F6D"/>
    <w:rsid w:val="00BD7787"/>
    <w:rsid w:val="00BE245A"/>
    <w:rsid w:val="00BE3A85"/>
    <w:rsid w:val="00BE755C"/>
    <w:rsid w:val="00BF0D32"/>
    <w:rsid w:val="00BF212E"/>
    <w:rsid w:val="00BF44EE"/>
    <w:rsid w:val="00BF4F79"/>
    <w:rsid w:val="00BF5ABD"/>
    <w:rsid w:val="00C0022E"/>
    <w:rsid w:val="00C01E22"/>
    <w:rsid w:val="00C02312"/>
    <w:rsid w:val="00C02DD3"/>
    <w:rsid w:val="00C057F0"/>
    <w:rsid w:val="00C06EC7"/>
    <w:rsid w:val="00C074BF"/>
    <w:rsid w:val="00C0756B"/>
    <w:rsid w:val="00C07668"/>
    <w:rsid w:val="00C10EDA"/>
    <w:rsid w:val="00C10F8D"/>
    <w:rsid w:val="00C1121C"/>
    <w:rsid w:val="00C11569"/>
    <w:rsid w:val="00C11C24"/>
    <w:rsid w:val="00C11DF7"/>
    <w:rsid w:val="00C11ECE"/>
    <w:rsid w:val="00C12D01"/>
    <w:rsid w:val="00C1306A"/>
    <w:rsid w:val="00C130C2"/>
    <w:rsid w:val="00C13565"/>
    <w:rsid w:val="00C14175"/>
    <w:rsid w:val="00C163EF"/>
    <w:rsid w:val="00C166C2"/>
    <w:rsid w:val="00C166F0"/>
    <w:rsid w:val="00C211CE"/>
    <w:rsid w:val="00C21456"/>
    <w:rsid w:val="00C22C36"/>
    <w:rsid w:val="00C2315C"/>
    <w:rsid w:val="00C25743"/>
    <w:rsid w:val="00C262DB"/>
    <w:rsid w:val="00C273ED"/>
    <w:rsid w:val="00C30A18"/>
    <w:rsid w:val="00C30D80"/>
    <w:rsid w:val="00C31768"/>
    <w:rsid w:val="00C3206D"/>
    <w:rsid w:val="00C32339"/>
    <w:rsid w:val="00C32955"/>
    <w:rsid w:val="00C32F3D"/>
    <w:rsid w:val="00C3306B"/>
    <w:rsid w:val="00C33714"/>
    <w:rsid w:val="00C363E5"/>
    <w:rsid w:val="00C456B0"/>
    <w:rsid w:val="00C45A0D"/>
    <w:rsid w:val="00C45E3E"/>
    <w:rsid w:val="00C46BD1"/>
    <w:rsid w:val="00C46E99"/>
    <w:rsid w:val="00C5323A"/>
    <w:rsid w:val="00C54F27"/>
    <w:rsid w:val="00C553F0"/>
    <w:rsid w:val="00C562B3"/>
    <w:rsid w:val="00C56795"/>
    <w:rsid w:val="00C60CD9"/>
    <w:rsid w:val="00C61DCC"/>
    <w:rsid w:val="00C62112"/>
    <w:rsid w:val="00C62888"/>
    <w:rsid w:val="00C63044"/>
    <w:rsid w:val="00C64EEF"/>
    <w:rsid w:val="00C65E94"/>
    <w:rsid w:val="00C66D36"/>
    <w:rsid w:val="00C67BDE"/>
    <w:rsid w:val="00C7147B"/>
    <w:rsid w:val="00C7238B"/>
    <w:rsid w:val="00C72AEE"/>
    <w:rsid w:val="00C72CD6"/>
    <w:rsid w:val="00C73407"/>
    <w:rsid w:val="00C73DF0"/>
    <w:rsid w:val="00C7545D"/>
    <w:rsid w:val="00C763C7"/>
    <w:rsid w:val="00C802BD"/>
    <w:rsid w:val="00C81E89"/>
    <w:rsid w:val="00C823B5"/>
    <w:rsid w:val="00C83979"/>
    <w:rsid w:val="00C85DC4"/>
    <w:rsid w:val="00C871A6"/>
    <w:rsid w:val="00C90265"/>
    <w:rsid w:val="00C9179A"/>
    <w:rsid w:val="00C92D83"/>
    <w:rsid w:val="00C97003"/>
    <w:rsid w:val="00CA0075"/>
    <w:rsid w:val="00CA1A0C"/>
    <w:rsid w:val="00CA1C53"/>
    <w:rsid w:val="00CA2689"/>
    <w:rsid w:val="00CA30E0"/>
    <w:rsid w:val="00CA75AF"/>
    <w:rsid w:val="00CB1B82"/>
    <w:rsid w:val="00CB2C7C"/>
    <w:rsid w:val="00CB313E"/>
    <w:rsid w:val="00CB36E2"/>
    <w:rsid w:val="00CB3D79"/>
    <w:rsid w:val="00CB5718"/>
    <w:rsid w:val="00CB59B4"/>
    <w:rsid w:val="00CB5AC9"/>
    <w:rsid w:val="00CB5DD3"/>
    <w:rsid w:val="00CB77C2"/>
    <w:rsid w:val="00CC03B7"/>
    <w:rsid w:val="00CC40E0"/>
    <w:rsid w:val="00CC4E98"/>
    <w:rsid w:val="00CC6D30"/>
    <w:rsid w:val="00CC7909"/>
    <w:rsid w:val="00CD2D6D"/>
    <w:rsid w:val="00CD4EEC"/>
    <w:rsid w:val="00CE1826"/>
    <w:rsid w:val="00CE2A29"/>
    <w:rsid w:val="00CE444E"/>
    <w:rsid w:val="00CE5DE8"/>
    <w:rsid w:val="00CE7204"/>
    <w:rsid w:val="00CF19FE"/>
    <w:rsid w:val="00CF34AD"/>
    <w:rsid w:val="00CF4246"/>
    <w:rsid w:val="00CF4A09"/>
    <w:rsid w:val="00CF625B"/>
    <w:rsid w:val="00CF6B87"/>
    <w:rsid w:val="00D0165D"/>
    <w:rsid w:val="00D018A0"/>
    <w:rsid w:val="00D02195"/>
    <w:rsid w:val="00D02927"/>
    <w:rsid w:val="00D03EB4"/>
    <w:rsid w:val="00D0600E"/>
    <w:rsid w:val="00D10F1E"/>
    <w:rsid w:val="00D12AE1"/>
    <w:rsid w:val="00D17EFC"/>
    <w:rsid w:val="00D20AFD"/>
    <w:rsid w:val="00D22D1B"/>
    <w:rsid w:val="00D2308C"/>
    <w:rsid w:val="00D24325"/>
    <w:rsid w:val="00D251FA"/>
    <w:rsid w:val="00D2685D"/>
    <w:rsid w:val="00D268AE"/>
    <w:rsid w:val="00D26EFD"/>
    <w:rsid w:val="00D27AC5"/>
    <w:rsid w:val="00D31472"/>
    <w:rsid w:val="00D33579"/>
    <w:rsid w:val="00D345F1"/>
    <w:rsid w:val="00D3690E"/>
    <w:rsid w:val="00D36ED6"/>
    <w:rsid w:val="00D40B34"/>
    <w:rsid w:val="00D451CF"/>
    <w:rsid w:val="00D458FF"/>
    <w:rsid w:val="00D47018"/>
    <w:rsid w:val="00D47960"/>
    <w:rsid w:val="00D47A3F"/>
    <w:rsid w:val="00D5158C"/>
    <w:rsid w:val="00D51AB1"/>
    <w:rsid w:val="00D54884"/>
    <w:rsid w:val="00D5695E"/>
    <w:rsid w:val="00D572C6"/>
    <w:rsid w:val="00D618B2"/>
    <w:rsid w:val="00D6658C"/>
    <w:rsid w:val="00D67926"/>
    <w:rsid w:val="00D718E4"/>
    <w:rsid w:val="00D75390"/>
    <w:rsid w:val="00D76548"/>
    <w:rsid w:val="00D7655D"/>
    <w:rsid w:val="00D768AE"/>
    <w:rsid w:val="00D77471"/>
    <w:rsid w:val="00D77783"/>
    <w:rsid w:val="00D81C7C"/>
    <w:rsid w:val="00D82593"/>
    <w:rsid w:val="00D82B4F"/>
    <w:rsid w:val="00D8387E"/>
    <w:rsid w:val="00D90CFD"/>
    <w:rsid w:val="00D91155"/>
    <w:rsid w:val="00D91768"/>
    <w:rsid w:val="00D965D8"/>
    <w:rsid w:val="00D96EF5"/>
    <w:rsid w:val="00D976CE"/>
    <w:rsid w:val="00D9774B"/>
    <w:rsid w:val="00DA0D12"/>
    <w:rsid w:val="00DA11EC"/>
    <w:rsid w:val="00DA1F93"/>
    <w:rsid w:val="00DA35CF"/>
    <w:rsid w:val="00DA3DF5"/>
    <w:rsid w:val="00DA545F"/>
    <w:rsid w:val="00DA5A3D"/>
    <w:rsid w:val="00DA69AF"/>
    <w:rsid w:val="00DA70D9"/>
    <w:rsid w:val="00DB4793"/>
    <w:rsid w:val="00DB613E"/>
    <w:rsid w:val="00DB6E47"/>
    <w:rsid w:val="00DB7E64"/>
    <w:rsid w:val="00DC07B6"/>
    <w:rsid w:val="00DC110B"/>
    <w:rsid w:val="00DC155E"/>
    <w:rsid w:val="00DC2490"/>
    <w:rsid w:val="00DC314F"/>
    <w:rsid w:val="00DC4388"/>
    <w:rsid w:val="00DC6557"/>
    <w:rsid w:val="00DD169A"/>
    <w:rsid w:val="00DD18A5"/>
    <w:rsid w:val="00DD4786"/>
    <w:rsid w:val="00DD4F2B"/>
    <w:rsid w:val="00DD5201"/>
    <w:rsid w:val="00DD79EB"/>
    <w:rsid w:val="00DE09F3"/>
    <w:rsid w:val="00DE1094"/>
    <w:rsid w:val="00DE185B"/>
    <w:rsid w:val="00DE26EA"/>
    <w:rsid w:val="00DE3164"/>
    <w:rsid w:val="00DE37A9"/>
    <w:rsid w:val="00DE3CFD"/>
    <w:rsid w:val="00DE6338"/>
    <w:rsid w:val="00DE7261"/>
    <w:rsid w:val="00DE73E9"/>
    <w:rsid w:val="00DF07AD"/>
    <w:rsid w:val="00DF15D9"/>
    <w:rsid w:val="00DF2688"/>
    <w:rsid w:val="00DF4258"/>
    <w:rsid w:val="00E00C53"/>
    <w:rsid w:val="00E016F9"/>
    <w:rsid w:val="00E027A1"/>
    <w:rsid w:val="00E032EF"/>
    <w:rsid w:val="00E0685D"/>
    <w:rsid w:val="00E1222F"/>
    <w:rsid w:val="00E122F2"/>
    <w:rsid w:val="00E138DF"/>
    <w:rsid w:val="00E13CFA"/>
    <w:rsid w:val="00E14DAB"/>
    <w:rsid w:val="00E162FE"/>
    <w:rsid w:val="00E16C79"/>
    <w:rsid w:val="00E17969"/>
    <w:rsid w:val="00E203F8"/>
    <w:rsid w:val="00E21D68"/>
    <w:rsid w:val="00E22000"/>
    <w:rsid w:val="00E2295B"/>
    <w:rsid w:val="00E22EFB"/>
    <w:rsid w:val="00E232F3"/>
    <w:rsid w:val="00E23D5E"/>
    <w:rsid w:val="00E23DE9"/>
    <w:rsid w:val="00E25889"/>
    <w:rsid w:val="00E259DF"/>
    <w:rsid w:val="00E2646F"/>
    <w:rsid w:val="00E26715"/>
    <w:rsid w:val="00E276BB"/>
    <w:rsid w:val="00E31191"/>
    <w:rsid w:val="00E3394E"/>
    <w:rsid w:val="00E35244"/>
    <w:rsid w:val="00E378E4"/>
    <w:rsid w:val="00E403A5"/>
    <w:rsid w:val="00E41AB1"/>
    <w:rsid w:val="00E42BB2"/>
    <w:rsid w:val="00E45F6C"/>
    <w:rsid w:val="00E471A4"/>
    <w:rsid w:val="00E47B0D"/>
    <w:rsid w:val="00E47CF1"/>
    <w:rsid w:val="00E502E4"/>
    <w:rsid w:val="00E50931"/>
    <w:rsid w:val="00E537D2"/>
    <w:rsid w:val="00E54355"/>
    <w:rsid w:val="00E54F53"/>
    <w:rsid w:val="00E55046"/>
    <w:rsid w:val="00E560B9"/>
    <w:rsid w:val="00E62684"/>
    <w:rsid w:val="00E70088"/>
    <w:rsid w:val="00E704EA"/>
    <w:rsid w:val="00E712CE"/>
    <w:rsid w:val="00E7200D"/>
    <w:rsid w:val="00E7201C"/>
    <w:rsid w:val="00E77AD8"/>
    <w:rsid w:val="00E812EE"/>
    <w:rsid w:val="00E819C1"/>
    <w:rsid w:val="00E83870"/>
    <w:rsid w:val="00E8409B"/>
    <w:rsid w:val="00E85441"/>
    <w:rsid w:val="00E859D3"/>
    <w:rsid w:val="00E85DE7"/>
    <w:rsid w:val="00E860CA"/>
    <w:rsid w:val="00E8704F"/>
    <w:rsid w:val="00E909EF"/>
    <w:rsid w:val="00E914EA"/>
    <w:rsid w:val="00E974AA"/>
    <w:rsid w:val="00EA02FB"/>
    <w:rsid w:val="00EA21AE"/>
    <w:rsid w:val="00EA37E9"/>
    <w:rsid w:val="00EA4C01"/>
    <w:rsid w:val="00EA581B"/>
    <w:rsid w:val="00EA5982"/>
    <w:rsid w:val="00EA67D2"/>
    <w:rsid w:val="00EA7BD4"/>
    <w:rsid w:val="00EB0C28"/>
    <w:rsid w:val="00EB1172"/>
    <w:rsid w:val="00EB1466"/>
    <w:rsid w:val="00EB2B9D"/>
    <w:rsid w:val="00EB2FEF"/>
    <w:rsid w:val="00EB34A2"/>
    <w:rsid w:val="00EB3F3C"/>
    <w:rsid w:val="00EB4446"/>
    <w:rsid w:val="00EB507A"/>
    <w:rsid w:val="00EB6692"/>
    <w:rsid w:val="00EC098B"/>
    <w:rsid w:val="00EC11C3"/>
    <w:rsid w:val="00EC653C"/>
    <w:rsid w:val="00EC681D"/>
    <w:rsid w:val="00ED0FC6"/>
    <w:rsid w:val="00ED1287"/>
    <w:rsid w:val="00ED225D"/>
    <w:rsid w:val="00ED6CF4"/>
    <w:rsid w:val="00EE0FDC"/>
    <w:rsid w:val="00EE2D19"/>
    <w:rsid w:val="00EE311C"/>
    <w:rsid w:val="00EE3CE1"/>
    <w:rsid w:val="00EE5660"/>
    <w:rsid w:val="00EE61A9"/>
    <w:rsid w:val="00EF08B5"/>
    <w:rsid w:val="00EF13DC"/>
    <w:rsid w:val="00EF1919"/>
    <w:rsid w:val="00EF2C7B"/>
    <w:rsid w:val="00EF30BA"/>
    <w:rsid w:val="00EF43B0"/>
    <w:rsid w:val="00EF531E"/>
    <w:rsid w:val="00EF5D73"/>
    <w:rsid w:val="00EF67C8"/>
    <w:rsid w:val="00EF73BD"/>
    <w:rsid w:val="00F00281"/>
    <w:rsid w:val="00F02461"/>
    <w:rsid w:val="00F0459C"/>
    <w:rsid w:val="00F114F0"/>
    <w:rsid w:val="00F119D6"/>
    <w:rsid w:val="00F13875"/>
    <w:rsid w:val="00F13F7A"/>
    <w:rsid w:val="00F14E02"/>
    <w:rsid w:val="00F1509E"/>
    <w:rsid w:val="00F154F9"/>
    <w:rsid w:val="00F16D6A"/>
    <w:rsid w:val="00F1766B"/>
    <w:rsid w:val="00F20060"/>
    <w:rsid w:val="00F205F9"/>
    <w:rsid w:val="00F20AD9"/>
    <w:rsid w:val="00F21D92"/>
    <w:rsid w:val="00F22400"/>
    <w:rsid w:val="00F245DE"/>
    <w:rsid w:val="00F254EF"/>
    <w:rsid w:val="00F25E7E"/>
    <w:rsid w:val="00F27267"/>
    <w:rsid w:val="00F27D39"/>
    <w:rsid w:val="00F315D2"/>
    <w:rsid w:val="00F32381"/>
    <w:rsid w:val="00F32673"/>
    <w:rsid w:val="00F3398B"/>
    <w:rsid w:val="00F35A4A"/>
    <w:rsid w:val="00F35FF4"/>
    <w:rsid w:val="00F36A06"/>
    <w:rsid w:val="00F40028"/>
    <w:rsid w:val="00F4065F"/>
    <w:rsid w:val="00F425FE"/>
    <w:rsid w:val="00F44F77"/>
    <w:rsid w:val="00F4544D"/>
    <w:rsid w:val="00F460B1"/>
    <w:rsid w:val="00F4697E"/>
    <w:rsid w:val="00F46FDC"/>
    <w:rsid w:val="00F5067E"/>
    <w:rsid w:val="00F50B3B"/>
    <w:rsid w:val="00F50FBC"/>
    <w:rsid w:val="00F51BE8"/>
    <w:rsid w:val="00F5215D"/>
    <w:rsid w:val="00F521CE"/>
    <w:rsid w:val="00F529ED"/>
    <w:rsid w:val="00F52E56"/>
    <w:rsid w:val="00F53564"/>
    <w:rsid w:val="00F546AB"/>
    <w:rsid w:val="00F60DC3"/>
    <w:rsid w:val="00F657C3"/>
    <w:rsid w:val="00F66D17"/>
    <w:rsid w:val="00F67E4E"/>
    <w:rsid w:val="00F67F06"/>
    <w:rsid w:val="00F717D0"/>
    <w:rsid w:val="00F71EBB"/>
    <w:rsid w:val="00F72B5D"/>
    <w:rsid w:val="00F72DCE"/>
    <w:rsid w:val="00F737DB"/>
    <w:rsid w:val="00F748DE"/>
    <w:rsid w:val="00F751D4"/>
    <w:rsid w:val="00F75B08"/>
    <w:rsid w:val="00F77DBE"/>
    <w:rsid w:val="00F80153"/>
    <w:rsid w:val="00F804D9"/>
    <w:rsid w:val="00F819E5"/>
    <w:rsid w:val="00F82264"/>
    <w:rsid w:val="00F82525"/>
    <w:rsid w:val="00F84AAF"/>
    <w:rsid w:val="00F90F77"/>
    <w:rsid w:val="00F91836"/>
    <w:rsid w:val="00F91A3E"/>
    <w:rsid w:val="00F930F5"/>
    <w:rsid w:val="00F9490C"/>
    <w:rsid w:val="00F95692"/>
    <w:rsid w:val="00F95DDC"/>
    <w:rsid w:val="00F96261"/>
    <w:rsid w:val="00F964C0"/>
    <w:rsid w:val="00F970DF"/>
    <w:rsid w:val="00FA0742"/>
    <w:rsid w:val="00FA0ED2"/>
    <w:rsid w:val="00FA17B9"/>
    <w:rsid w:val="00FA4F46"/>
    <w:rsid w:val="00FA6409"/>
    <w:rsid w:val="00FB2459"/>
    <w:rsid w:val="00FB311C"/>
    <w:rsid w:val="00FB56D4"/>
    <w:rsid w:val="00FB6817"/>
    <w:rsid w:val="00FB689F"/>
    <w:rsid w:val="00FC1142"/>
    <w:rsid w:val="00FC1886"/>
    <w:rsid w:val="00FC2AAB"/>
    <w:rsid w:val="00FC4A1A"/>
    <w:rsid w:val="00FC7419"/>
    <w:rsid w:val="00FC7F4A"/>
    <w:rsid w:val="00FD27E8"/>
    <w:rsid w:val="00FD28B5"/>
    <w:rsid w:val="00FD4F37"/>
    <w:rsid w:val="00FD69E4"/>
    <w:rsid w:val="00FD7227"/>
    <w:rsid w:val="00FD730C"/>
    <w:rsid w:val="00FE06C2"/>
    <w:rsid w:val="00FE3FF9"/>
    <w:rsid w:val="00FF218B"/>
    <w:rsid w:val="00FF3A27"/>
    <w:rsid w:val="00FF586F"/>
    <w:rsid w:val="00FF771C"/>
    <w:rsid w:val="00FF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
    <o:shapelayout v:ext="edit">
      <o:idmap v:ext="edit" data="1"/>
    </o:shapelayout>
  </w:shapeDefaults>
  <w:decimalSymbol w:val=","/>
  <w:listSeparator w:val=";"/>
  <w15:docId w15:val="{558EF8EC-9F33-46C6-9E63-70DDAF19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86654"/>
  </w:style>
  <w:style w:type="paragraph" w:styleId="10">
    <w:name w:val="heading 1"/>
    <w:basedOn w:val="a2"/>
    <w:next w:val="a2"/>
    <w:link w:val="11"/>
    <w:qFormat/>
    <w:rsid w:val="00046910"/>
    <w:pPr>
      <w:keepNext/>
      <w:ind w:firstLine="567"/>
      <w:outlineLvl w:val="0"/>
    </w:pPr>
    <w:rPr>
      <w:sz w:val="24"/>
    </w:rPr>
  </w:style>
  <w:style w:type="paragraph" w:styleId="21">
    <w:name w:val="heading 2"/>
    <w:basedOn w:val="a2"/>
    <w:next w:val="a2"/>
    <w:link w:val="22"/>
    <w:qFormat/>
    <w:rsid w:val="00046910"/>
    <w:pPr>
      <w:keepNext/>
      <w:spacing w:line="360" w:lineRule="auto"/>
      <w:ind w:firstLine="4678"/>
      <w:outlineLvl w:val="1"/>
    </w:pPr>
    <w:rPr>
      <w:sz w:val="24"/>
    </w:rPr>
  </w:style>
  <w:style w:type="paragraph" w:styleId="30">
    <w:name w:val="heading 3"/>
    <w:basedOn w:val="a2"/>
    <w:next w:val="a2"/>
    <w:link w:val="31"/>
    <w:qFormat/>
    <w:rsid w:val="00046910"/>
    <w:pPr>
      <w:keepNext/>
      <w:ind w:firstLine="567"/>
      <w:jc w:val="both"/>
      <w:outlineLvl w:val="2"/>
    </w:pPr>
    <w:rPr>
      <w:sz w:val="24"/>
    </w:rPr>
  </w:style>
  <w:style w:type="paragraph" w:styleId="4">
    <w:name w:val="heading 4"/>
    <w:basedOn w:val="a2"/>
    <w:next w:val="a2"/>
    <w:link w:val="40"/>
    <w:qFormat/>
    <w:rsid w:val="00046910"/>
    <w:pPr>
      <w:keepNext/>
      <w:jc w:val="center"/>
      <w:outlineLvl w:val="3"/>
    </w:pPr>
    <w:rPr>
      <w:sz w:val="28"/>
    </w:rPr>
  </w:style>
  <w:style w:type="paragraph" w:styleId="5">
    <w:name w:val="heading 5"/>
    <w:basedOn w:val="a2"/>
    <w:next w:val="a2"/>
    <w:link w:val="50"/>
    <w:qFormat/>
    <w:rsid w:val="00046910"/>
    <w:pPr>
      <w:keepNext/>
      <w:jc w:val="right"/>
      <w:outlineLvl w:val="4"/>
    </w:pPr>
    <w:rPr>
      <w:rFonts w:ascii="Arial" w:hAnsi="Arial"/>
      <w:sz w:val="28"/>
    </w:rPr>
  </w:style>
  <w:style w:type="paragraph" w:styleId="6">
    <w:name w:val="heading 6"/>
    <w:basedOn w:val="a2"/>
    <w:next w:val="a2"/>
    <w:link w:val="60"/>
    <w:qFormat/>
    <w:rsid w:val="00046910"/>
    <w:pPr>
      <w:keepNext/>
      <w:outlineLvl w:val="5"/>
    </w:pPr>
    <w:rPr>
      <w:b/>
      <w:bCs/>
      <w:sz w:val="32"/>
    </w:rPr>
  </w:style>
  <w:style w:type="paragraph" w:styleId="7">
    <w:name w:val="heading 7"/>
    <w:basedOn w:val="a2"/>
    <w:next w:val="a2"/>
    <w:link w:val="70"/>
    <w:qFormat/>
    <w:rsid w:val="000242C9"/>
    <w:pPr>
      <w:keepNext/>
      <w:jc w:val="center"/>
      <w:outlineLvl w:val="6"/>
    </w:pPr>
    <w:rPr>
      <w:rFonts w:ascii="Arial" w:hAnsi="Arial" w:cs="Arial"/>
      <w:bCs/>
      <w:sz w:val="28"/>
    </w:rPr>
  </w:style>
  <w:style w:type="paragraph" w:styleId="8">
    <w:name w:val="heading 8"/>
    <w:basedOn w:val="a2"/>
    <w:next w:val="a2"/>
    <w:link w:val="80"/>
    <w:qFormat/>
    <w:rsid w:val="00DC6557"/>
    <w:pPr>
      <w:spacing w:before="240" w:after="60"/>
      <w:outlineLvl w:val="7"/>
    </w:pPr>
    <w:rPr>
      <w:i/>
      <w:iCs/>
      <w:sz w:val="24"/>
      <w:szCs w:val="24"/>
    </w:rPr>
  </w:style>
  <w:style w:type="paragraph" w:styleId="9">
    <w:name w:val="heading 9"/>
    <w:basedOn w:val="a2"/>
    <w:next w:val="a2"/>
    <w:link w:val="90"/>
    <w:qFormat/>
    <w:rsid w:val="006A75FF"/>
    <w:pPr>
      <w:overflowPunct w:val="0"/>
      <w:autoSpaceDE w:val="0"/>
      <w:autoSpaceDN w:val="0"/>
      <w:adjustRightInd w:val="0"/>
      <w:spacing w:before="240" w:after="60"/>
      <w:jc w:val="both"/>
      <w:textAlignment w:val="baseline"/>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Верхний колонтитул Знак Знак"/>
    <w:basedOn w:val="a2"/>
    <w:link w:val="a7"/>
    <w:rsid w:val="00046910"/>
    <w:pPr>
      <w:tabs>
        <w:tab w:val="center" w:pos="4153"/>
        <w:tab w:val="right" w:pos="8306"/>
      </w:tabs>
    </w:pPr>
  </w:style>
  <w:style w:type="paragraph" w:styleId="a8">
    <w:name w:val="footer"/>
    <w:basedOn w:val="a2"/>
    <w:link w:val="a9"/>
    <w:uiPriority w:val="99"/>
    <w:rsid w:val="00046910"/>
    <w:pPr>
      <w:tabs>
        <w:tab w:val="center" w:pos="4153"/>
        <w:tab w:val="right" w:pos="8306"/>
      </w:tabs>
    </w:pPr>
  </w:style>
  <w:style w:type="character" w:styleId="aa">
    <w:name w:val="Hyperlink"/>
    <w:basedOn w:val="a3"/>
    <w:rsid w:val="00046910"/>
    <w:rPr>
      <w:color w:val="0000FF"/>
      <w:u w:val="single"/>
    </w:rPr>
  </w:style>
  <w:style w:type="paragraph" w:styleId="ab">
    <w:name w:val="Balloon Text"/>
    <w:basedOn w:val="a2"/>
    <w:link w:val="ac"/>
    <w:rsid w:val="00DA69AF"/>
    <w:rPr>
      <w:rFonts w:ascii="Tahoma" w:hAnsi="Tahoma" w:cs="Tahoma"/>
      <w:sz w:val="16"/>
      <w:szCs w:val="16"/>
    </w:rPr>
  </w:style>
  <w:style w:type="character" w:customStyle="1" w:styleId="70">
    <w:name w:val="Заголовок 7 Знак"/>
    <w:basedOn w:val="a3"/>
    <w:link w:val="7"/>
    <w:rsid w:val="000242C9"/>
    <w:rPr>
      <w:rFonts w:ascii="Arial" w:hAnsi="Arial" w:cs="Arial"/>
      <w:bCs/>
      <w:sz w:val="28"/>
    </w:rPr>
  </w:style>
  <w:style w:type="character" w:styleId="ad">
    <w:name w:val="page number"/>
    <w:basedOn w:val="a3"/>
    <w:rsid w:val="000242C9"/>
  </w:style>
  <w:style w:type="table" w:styleId="ae">
    <w:name w:val="Table Grid"/>
    <w:basedOn w:val="a4"/>
    <w:uiPriority w:val="39"/>
    <w:rsid w:val="00024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2"/>
    <w:uiPriority w:val="1"/>
    <w:qFormat/>
    <w:rsid w:val="000013E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Верхний колонтитул Знак"/>
    <w:aliases w:val="Верхний колонтитул Знак Знак Знак"/>
    <w:basedOn w:val="a3"/>
    <w:link w:val="a6"/>
    <w:rsid w:val="00111DD8"/>
  </w:style>
  <w:style w:type="character" w:styleId="af0">
    <w:name w:val="Strong"/>
    <w:basedOn w:val="a3"/>
    <w:uiPriority w:val="22"/>
    <w:qFormat/>
    <w:rsid w:val="009022C6"/>
    <w:rPr>
      <w:b/>
      <w:bCs/>
    </w:rPr>
  </w:style>
  <w:style w:type="character" w:styleId="af1">
    <w:name w:val="Placeholder Text"/>
    <w:basedOn w:val="a3"/>
    <w:uiPriority w:val="99"/>
    <w:semiHidden/>
    <w:rsid w:val="00D24325"/>
    <w:rPr>
      <w:color w:val="808080"/>
    </w:rPr>
  </w:style>
  <w:style w:type="character" w:customStyle="1" w:styleId="12">
    <w:name w:val="Стиль1"/>
    <w:basedOn w:val="a3"/>
    <w:uiPriority w:val="1"/>
    <w:rsid w:val="00D24325"/>
    <w:rPr>
      <w:rFonts w:ascii="Algerian" w:hAnsi="Algerian"/>
      <w:b/>
    </w:rPr>
  </w:style>
  <w:style w:type="character" w:customStyle="1" w:styleId="23">
    <w:name w:val="Стиль2"/>
    <w:basedOn w:val="a3"/>
    <w:uiPriority w:val="1"/>
    <w:rsid w:val="003B035B"/>
    <w:rPr>
      <w:rFonts w:ascii="Arial Narrow" w:hAnsi="Arial Narrow"/>
      <w:b/>
      <w:sz w:val="36"/>
    </w:rPr>
  </w:style>
  <w:style w:type="character" w:customStyle="1" w:styleId="22">
    <w:name w:val="Заголовок 2 Знак"/>
    <w:basedOn w:val="a3"/>
    <w:link w:val="21"/>
    <w:rsid w:val="00735BB2"/>
    <w:rPr>
      <w:sz w:val="24"/>
    </w:rPr>
  </w:style>
  <w:style w:type="character" w:customStyle="1" w:styleId="a9">
    <w:name w:val="Нижний колонтитул Знак"/>
    <w:basedOn w:val="a3"/>
    <w:link w:val="a8"/>
    <w:uiPriority w:val="99"/>
    <w:rsid w:val="00735BB2"/>
  </w:style>
  <w:style w:type="paragraph" w:customStyle="1" w:styleId="af2">
    <w:name w:val="Штамп"/>
    <w:basedOn w:val="a2"/>
    <w:rsid w:val="00732A8F"/>
    <w:pPr>
      <w:jc w:val="center"/>
    </w:pPr>
    <w:rPr>
      <w:rFonts w:ascii="ГОСТ тип А" w:hAnsi="ГОСТ тип А"/>
      <w:i/>
      <w:noProof/>
      <w:sz w:val="18"/>
    </w:rPr>
  </w:style>
  <w:style w:type="character" w:customStyle="1" w:styleId="80">
    <w:name w:val="Заголовок 8 Знак"/>
    <w:basedOn w:val="a3"/>
    <w:link w:val="8"/>
    <w:rsid w:val="00DC6557"/>
    <w:rPr>
      <w:i/>
      <w:iCs/>
      <w:sz w:val="24"/>
      <w:szCs w:val="24"/>
    </w:rPr>
  </w:style>
  <w:style w:type="character" w:customStyle="1" w:styleId="90">
    <w:name w:val="Заголовок 9 Знак"/>
    <w:basedOn w:val="a3"/>
    <w:link w:val="9"/>
    <w:rsid w:val="006A75FF"/>
    <w:rPr>
      <w:rFonts w:ascii="Arial" w:hAnsi="Arial" w:cs="Arial"/>
      <w:sz w:val="22"/>
      <w:szCs w:val="22"/>
    </w:rPr>
  </w:style>
  <w:style w:type="numbering" w:customStyle="1" w:styleId="13">
    <w:name w:val="Нет списка1"/>
    <w:next w:val="a5"/>
    <w:semiHidden/>
    <w:rsid w:val="006A75FF"/>
  </w:style>
  <w:style w:type="paragraph" w:styleId="HTML">
    <w:name w:val="HTML Preformatted"/>
    <w:basedOn w:val="a2"/>
    <w:link w:val="HTML0"/>
    <w:rsid w:val="006A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6A75FF"/>
    <w:rPr>
      <w:rFonts w:ascii="Courier New" w:hAnsi="Courier New" w:cs="Courier New"/>
    </w:rPr>
  </w:style>
  <w:style w:type="character" w:customStyle="1" w:styleId="40">
    <w:name w:val="Заголовок 4 Знак"/>
    <w:link w:val="4"/>
    <w:rsid w:val="006A75FF"/>
    <w:rPr>
      <w:sz w:val="28"/>
    </w:rPr>
  </w:style>
  <w:style w:type="character" w:customStyle="1" w:styleId="60">
    <w:name w:val="Заголовок 6 Знак"/>
    <w:link w:val="6"/>
    <w:rsid w:val="006A75FF"/>
    <w:rPr>
      <w:b/>
      <w:bCs/>
      <w:sz w:val="32"/>
    </w:rPr>
  </w:style>
  <w:style w:type="paragraph" w:customStyle="1" w:styleId="af3">
    <w:name w:val="Записка"/>
    <w:basedOn w:val="a2"/>
    <w:link w:val="14"/>
    <w:rsid w:val="006A75FF"/>
    <w:pPr>
      <w:overflowPunct w:val="0"/>
      <w:autoSpaceDE w:val="0"/>
      <w:autoSpaceDN w:val="0"/>
      <w:adjustRightInd w:val="0"/>
      <w:spacing w:line="360" w:lineRule="auto"/>
      <w:ind w:firstLine="709"/>
      <w:jc w:val="both"/>
      <w:textAlignment w:val="baseline"/>
    </w:pPr>
    <w:rPr>
      <w:sz w:val="24"/>
    </w:rPr>
  </w:style>
  <w:style w:type="paragraph" w:customStyle="1" w:styleId="af4">
    <w:name w:val="Таблица"/>
    <w:basedOn w:val="af3"/>
    <w:rsid w:val="006A75FF"/>
    <w:pPr>
      <w:spacing w:before="60" w:after="60" w:line="240" w:lineRule="auto"/>
      <w:ind w:firstLine="0"/>
      <w:jc w:val="center"/>
    </w:pPr>
  </w:style>
  <w:style w:type="paragraph" w:styleId="32">
    <w:name w:val="List 3"/>
    <w:basedOn w:val="a2"/>
    <w:rsid w:val="006A75FF"/>
    <w:pPr>
      <w:overflowPunct w:val="0"/>
      <w:autoSpaceDE w:val="0"/>
      <w:autoSpaceDN w:val="0"/>
      <w:adjustRightInd w:val="0"/>
      <w:ind w:left="849" w:hanging="283"/>
      <w:textAlignment w:val="baseline"/>
    </w:pPr>
  </w:style>
  <w:style w:type="paragraph" w:styleId="af5">
    <w:name w:val="Body Text"/>
    <w:aliases w:val=" Знак2 Знак, Знак2"/>
    <w:basedOn w:val="a2"/>
    <w:link w:val="af6"/>
    <w:rsid w:val="006A75FF"/>
    <w:pPr>
      <w:overflowPunct w:val="0"/>
      <w:autoSpaceDE w:val="0"/>
      <w:autoSpaceDN w:val="0"/>
      <w:adjustRightInd w:val="0"/>
      <w:textAlignment w:val="baseline"/>
    </w:pPr>
    <w:rPr>
      <w:sz w:val="24"/>
    </w:rPr>
  </w:style>
  <w:style w:type="character" w:customStyle="1" w:styleId="af6">
    <w:name w:val="Основной текст Знак"/>
    <w:aliases w:val=" Знак2 Знак Знак1, Знак2 Знак2"/>
    <w:basedOn w:val="a3"/>
    <w:link w:val="af5"/>
    <w:rsid w:val="006A75FF"/>
    <w:rPr>
      <w:sz w:val="24"/>
    </w:rPr>
  </w:style>
  <w:style w:type="paragraph" w:customStyle="1" w:styleId="BodyText2">
    <w:name w:val="Body Text 2 Знак"/>
    <w:basedOn w:val="a2"/>
    <w:link w:val="BodyText20"/>
    <w:rsid w:val="006A75FF"/>
    <w:pPr>
      <w:overflowPunct w:val="0"/>
      <w:autoSpaceDE w:val="0"/>
      <w:autoSpaceDN w:val="0"/>
      <w:adjustRightInd w:val="0"/>
      <w:jc w:val="both"/>
      <w:textAlignment w:val="baseline"/>
    </w:pPr>
    <w:rPr>
      <w:sz w:val="28"/>
    </w:rPr>
  </w:style>
  <w:style w:type="character" w:customStyle="1" w:styleId="BodyText20">
    <w:name w:val="Body Text 2 Знак Знак"/>
    <w:link w:val="BodyText2"/>
    <w:rsid w:val="006A75FF"/>
    <w:rPr>
      <w:sz w:val="28"/>
    </w:rPr>
  </w:style>
  <w:style w:type="paragraph" w:styleId="af7">
    <w:name w:val="Title"/>
    <w:basedOn w:val="a2"/>
    <w:link w:val="15"/>
    <w:qFormat/>
    <w:rsid w:val="006A75FF"/>
    <w:pPr>
      <w:overflowPunct w:val="0"/>
      <w:autoSpaceDE w:val="0"/>
      <w:autoSpaceDN w:val="0"/>
      <w:adjustRightInd w:val="0"/>
      <w:jc w:val="center"/>
      <w:textAlignment w:val="baseline"/>
    </w:pPr>
    <w:rPr>
      <w:b/>
      <w:caps/>
      <w:sz w:val="28"/>
    </w:rPr>
  </w:style>
  <w:style w:type="character" w:customStyle="1" w:styleId="af8">
    <w:name w:val="Название Знак"/>
    <w:basedOn w:val="a3"/>
    <w:uiPriority w:val="10"/>
    <w:rsid w:val="006A75FF"/>
    <w:rPr>
      <w:rFonts w:asciiTheme="majorHAnsi" w:eastAsiaTheme="majorEastAsia" w:hAnsiTheme="majorHAnsi" w:cstheme="majorBidi"/>
      <w:color w:val="17365D" w:themeColor="text2" w:themeShade="BF"/>
      <w:spacing w:val="5"/>
      <w:kern w:val="28"/>
      <w:sz w:val="52"/>
      <w:szCs w:val="52"/>
    </w:rPr>
  </w:style>
  <w:style w:type="character" w:customStyle="1" w:styleId="15">
    <w:name w:val="Название Знак1"/>
    <w:link w:val="af7"/>
    <w:rsid w:val="006A75FF"/>
    <w:rPr>
      <w:b/>
      <w:caps/>
      <w:sz w:val="28"/>
    </w:rPr>
  </w:style>
  <w:style w:type="paragraph" w:styleId="24">
    <w:name w:val="Body Text 2"/>
    <w:basedOn w:val="a2"/>
    <w:link w:val="25"/>
    <w:rsid w:val="006A75FF"/>
    <w:pPr>
      <w:overflowPunct w:val="0"/>
      <w:autoSpaceDE w:val="0"/>
      <w:autoSpaceDN w:val="0"/>
      <w:adjustRightInd w:val="0"/>
      <w:spacing w:after="120" w:line="480" w:lineRule="auto"/>
      <w:jc w:val="both"/>
      <w:textAlignment w:val="baseline"/>
    </w:pPr>
    <w:rPr>
      <w:sz w:val="24"/>
    </w:rPr>
  </w:style>
  <w:style w:type="character" w:customStyle="1" w:styleId="25">
    <w:name w:val="Основной текст 2 Знак"/>
    <w:basedOn w:val="a3"/>
    <w:link w:val="24"/>
    <w:rsid w:val="006A75FF"/>
    <w:rPr>
      <w:sz w:val="24"/>
    </w:rPr>
  </w:style>
  <w:style w:type="paragraph" w:styleId="26">
    <w:name w:val="Body Text Indent 2"/>
    <w:basedOn w:val="a2"/>
    <w:link w:val="27"/>
    <w:rsid w:val="006A75FF"/>
    <w:pPr>
      <w:overflowPunct w:val="0"/>
      <w:autoSpaceDE w:val="0"/>
      <w:autoSpaceDN w:val="0"/>
      <w:adjustRightInd w:val="0"/>
      <w:spacing w:after="120" w:line="480" w:lineRule="auto"/>
      <w:ind w:left="283"/>
      <w:jc w:val="both"/>
      <w:textAlignment w:val="baseline"/>
    </w:pPr>
    <w:rPr>
      <w:sz w:val="24"/>
    </w:rPr>
  </w:style>
  <w:style w:type="character" w:customStyle="1" w:styleId="27">
    <w:name w:val="Основной текст с отступом 2 Знак"/>
    <w:basedOn w:val="a3"/>
    <w:link w:val="26"/>
    <w:rsid w:val="006A75FF"/>
    <w:rPr>
      <w:sz w:val="24"/>
    </w:rPr>
  </w:style>
  <w:style w:type="paragraph" w:customStyle="1" w:styleId="Caienea">
    <w:name w:val="Caienea"/>
    <w:basedOn w:val="a2"/>
    <w:rsid w:val="006A75FF"/>
    <w:pPr>
      <w:overflowPunct w:val="0"/>
      <w:autoSpaceDE w:val="0"/>
      <w:autoSpaceDN w:val="0"/>
      <w:adjustRightInd w:val="0"/>
      <w:spacing w:line="360" w:lineRule="auto"/>
      <w:ind w:firstLine="709"/>
      <w:jc w:val="both"/>
      <w:textAlignment w:val="baseline"/>
    </w:pPr>
    <w:rPr>
      <w:sz w:val="24"/>
    </w:rPr>
  </w:style>
  <w:style w:type="table" w:styleId="51">
    <w:name w:val="Table Grid 5"/>
    <w:basedOn w:val="a4"/>
    <w:rsid w:val="006A75FF"/>
    <w:pPr>
      <w:overflowPunct w:val="0"/>
      <w:autoSpaceDE w:val="0"/>
      <w:autoSpaceDN w:val="0"/>
      <w:adjustRightInd w:val="0"/>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10">
    <w:name w:val="Основной текст 21"/>
    <w:basedOn w:val="a2"/>
    <w:link w:val="BodyText22"/>
    <w:rsid w:val="006A75FF"/>
    <w:pPr>
      <w:overflowPunct w:val="0"/>
      <w:autoSpaceDE w:val="0"/>
      <w:autoSpaceDN w:val="0"/>
      <w:adjustRightInd w:val="0"/>
      <w:jc w:val="both"/>
      <w:textAlignment w:val="baseline"/>
    </w:pPr>
    <w:rPr>
      <w:sz w:val="28"/>
    </w:rPr>
  </w:style>
  <w:style w:type="character" w:customStyle="1" w:styleId="BodyText22">
    <w:name w:val="Body Text 2 Знак2"/>
    <w:link w:val="210"/>
    <w:rsid w:val="006A75FF"/>
    <w:rPr>
      <w:sz w:val="28"/>
    </w:rPr>
  </w:style>
  <w:style w:type="paragraph" w:customStyle="1" w:styleId="BodyTextIndent2">
    <w:name w:val="Body Text Indent 2 Знак Знак Знак"/>
    <w:basedOn w:val="a2"/>
    <w:link w:val="BodyTextIndent20"/>
    <w:rsid w:val="006A75FF"/>
    <w:pPr>
      <w:overflowPunct w:val="0"/>
      <w:autoSpaceDE w:val="0"/>
      <w:autoSpaceDN w:val="0"/>
      <w:adjustRightInd w:val="0"/>
      <w:ind w:firstLine="720"/>
      <w:jc w:val="both"/>
      <w:textAlignment w:val="baseline"/>
    </w:pPr>
    <w:rPr>
      <w:sz w:val="24"/>
    </w:rPr>
  </w:style>
  <w:style w:type="character" w:customStyle="1" w:styleId="BodyTextIndent20">
    <w:name w:val="Body Text Indent 2 Знак Знак Знак Знак"/>
    <w:link w:val="BodyTextIndent2"/>
    <w:rsid w:val="006A75FF"/>
    <w:rPr>
      <w:sz w:val="24"/>
    </w:rPr>
  </w:style>
  <w:style w:type="character" w:customStyle="1" w:styleId="BodyText21">
    <w:name w:val="Body Text 2 Знак1"/>
    <w:rsid w:val="006A75FF"/>
    <w:rPr>
      <w:sz w:val="28"/>
      <w:lang w:val="ru-RU" w:eastAsia="ru-RU" w:bidi="ar-SA"/>
    </w:rPr>
  </w:style>
  <w:style w:type="paragraph" w:customStyle="1" w:styleId="BodyTextIndent23">
    <w:name w:val="Body Text Indent 2 Знак Знак Знак3"/>
    <w:basedOn w:val="a2"/>
    <w:link w:val="BodyTextIndent21"/>
    <w:rsid w:val="006A75FF"/>
    <w:pPr>
      <w:overflowPunct w:val="0"/>
      <w:autoSpaceDE w:val="0"/>
      <w:autoSpaceDN w:val="0"/>
      <w:adjustRightInd w:val="0"/>
      <w:ind w:firstLine="720"/>
      <w:jc w:val="both"/>
      <w:textAlignment w:val="baseline"/>
    </w:pPr>
    <w:rPr>
      <w:sz w:val="24"/>
    </w:rPr>
  </w:style>
  <w:style w:type="character" w:customStyle="1" w:styleId="BodyTextIndent21">
    <w:name w:val="Body Text Indent 2 Знак Знак Знак Знак1"/>
    <w:link w:val="BodyTextIndent23"/>
    <w:rsid w:val="006A75FF"/>
    <w:rPr>
      <w:sz w:val="24"/>
    </w:rPr>
  </w:style>
  <w:style w:type="character" w:customStyle="1" w:styleId="41">
    <w:name w:val="Заголовок 4 Знак Знак"/>
    <w:rsid w:val="006A75FF"/>
    <w:rPr>
      <w:b/>
      <w:caps/>
      <w:sz w:val="25"/>
      <w:lang w:val="ru-RU" w:eastAsia="ru-RU" w:bidi="ar-SA"/>
    </w:rPr>
  </w:style>
  <w:style w:type="paragraph" w:customStyle="1" w:styleId="BodyTextIndent22">
    <w:name w:val="Body Text Indent 2 Знак"/>
    <w:basedOn w:val="a2"/>
    <w:link w:val="BodyTextIndent210"/>
    <w:rsid w:val="006A75FF"/>
    <w:pPr>
      <w:overflowPunct w:val="0"/>
      <w:autoSpaceDE w:val="0"/>
      <w:autoSpaceDN w:val="0"/>
      <w:adjustRightInd w:val="0"/>
      <w:ind w:firstLine="720"/>
      <w:jc w:val="both"/>
      <w:textAlignment w:val="baseline"/>
    </w:pPr>
    <w:rPr>
      <w:sz w:val="24"/>
    </w:rPr>
  </w:style>
  <w:style w:type="character" w:customStyle="1" w:styleId="BodyTextIndent210">
    <w:name w:val="Body Text Indent 2 Знак Знак1"/>
    <w:link w:val="BodyTextIndent22"/>
    <w:rsid w:val="006A75FF"/>
    <w:rPr>
      <w:sz w:val="24"/>
    </w:rPr>
  </w:style>
  <w:style w:type="character" w:customStyle="1" w:styleId="16">
    <w:name w:val="Стиль1 Знак"/>
    <w:rsid w:val="006A75FF"/>
    <w:rPr>
      <w:sz w:val="25"/>
      <w:szCs w:val="25"/>
      <w:lang w:val="ru-RU" w:eastAsia="ru-RU" w:bidi="ar-SA"/>
    </w:rPr>
  </w:style>
  <w:style w:type="character" w:customStyle="1" w:styleId="BodyTextIndent220">
    <w:name w:val="Body Text Indent 2 Знак Знак Знак2"/>
    <w:link w:val="BodyTextIndent24"/>
    <w:rsid w:val="006A75FF"/>
    <w:rPr>
      <w:sz w:val="24"/>
    </w:rPr>
  </w:style>
  <w:style w:type="paragraph" w:customStyle="1" w:styleId="BodyTextIndent24">
    <w:name w:val="Body Text Indent 2 Знак Знак"/>
    <w:basedOn w:val="a2"/>
    <w:link w:val="BodyTextIndent220"/>
    <w:rsid w:val="006A75FF"/>
    <w:pPr>
      <w:overflowPunct w:val="0"/>
      <w:autoSpaceDE w:val="0"/>
      <w:autoSpaceDN w:val="0"/>
      <w:adjustRightInd w:val="0"/>
      <w:ind w:firstLine="720"/>
      <w:jc w:val="both"/>
      <w:textAlignment w:val="baseline"/>
    </w:pPr>
    <w:rPr>
      <w:sz w:val="24"/>
    </w:rPr>
  </w:style>
  <w:style w:type="paragraph" w:customStyle="1" w:styleId="211">
    <w:name w:val="Основной текст с отступом 21"/>
    <w:basedOn w:val="a2"/>
    <w:link w:val="BodyTextIndent211"/>
    <w:rsid w:val="006A75FF"/>
    <w:pPr>
      <w:overflowPunct w:val="0"/>
      <w:autoSpaceDE w:val="0"/>
      <w:autoSpaceDN w:val="0"/>
      <w:adjustRightInd w:val="0"/>
      <w:ind w:firstLine="720"/>
      <w:jc w:val="both"/>
      <w:textAlignment w:val="baseline"/>
    </w:pPr>
    <w:rPr>
      <w:sz w:val="24"/>
    </w:rPr>
  </w:style>
  <w:style w:type="character" w:customStyle="1" w:styleId="BodyTextIndent211">
    <w:name w:val="Body Text Indent 2 Знак1"/>
    <w:link w:val="211"/>
    <w:rsid w:val="006A75FF"/>
    <w:rPr>
      <w:sz w:val="24"/>
    </w:rPr>
  </w:style>
  <w:style w:type="character" w:customStyle="1" w:styleId="BodyTextIndent212">
    <w:name w:val="Body Text Indent 2 Знак Знак Знак1"/>
    <w:rsid w:val="006A75FF"/>
    <w:rPr>
      <w:sz w:val="24"/>
      <w:lang w:val="ru-RU" w:eastAsia="ru-RU" w:bidi="ar-SA"/>
    </w:rPr>
  </w:style>
  <w:style w:type="paragraph" w:customStyle="1" w:styleId="17">
    <w:name w:val="Обычный + Первая строка:  1"/>
    <w:aliases w:val="27 см,Обычный + Черный,Первая строка:  1,Обычный ...,5 pt,по ширине,25 см,Обычный + 14 пт,Черный,полужирный,Обычный + полужирный,По центру + не полужирный,Первая стро.....,Обычный + Arial,10 пт,По центру,11 пт,Обычный .."/>
    <w:basedOn w:val="a2"/>
    <w:link w:val="1271"/>
    <w:rsid w:val="006A75FF"/>
    <w:pPr>
      <w:overflowPunct w:val="0"/>
      <w:autoSpaceDE w:val="0"/>
      <w:autoSpaceDN w:val="0"/>
      <w:adjustRightInd w:val="0"/>
      <w:ind w:firstLine="720"/>
      <w:jc w:val="both"/>
      <w:textAlignment w:val="baseline"/>
    </w:pPr>
    <w:rPr>
      <w:sz w:val="24"/>
    </w:rPr>
  </w:style>
  <w:style w:type="character" w:customStyle="1" w:styleId="1271">
    <w:name w:val="Обычный + Первая строка:  1;27 см;Обычный + Черный;Первая строка:  1;Обычный ... Знак Знак"/>
    <w:link w:val="17"/>
    <w:rsid w:val="006A75FF"/>
    <w:rPr>
      <w:sz w:val="24"/>
    </w:rPr>
  </w:style>
  <w:style w:type="character" w:customStyle="1" w:styleId="18">
    <w:name w:val="Стиль1 Знак Знак"/>
    <w:rsid w:val="006A75FF"/>
    <w:rPr>
      <w:sz w:val="25"/>
      <w:szCs w:val="25"/>
      <w:lang w:val="ru-RU" w:eastAsia="ru-RU" w:bidi="ar-SA"/>
    </w:rPr>
  </w:style>
  <w:style w:type="paragraph" w:styleId="af9">
    <w:name w:val="Body Text Indent"/>
    <w:basedOn w:val="a2"/>
    <w:link w:val="19"/>
    <w:rsid w:val="006A75FF"/>
    <w:pPr>
      <w:overflowPunct w:val="0"/>
      <w:autoSpaceDE w:val="0"/>
      <w:autoSpaceDN w:val="0"/>
      <w:adjustRightInd w:val="0"/>
      <w:spacing w:after="120"/>
      <w:ind w:left="283"/>
      <w:jc w:val="both"/>
      <w:textAlignment w:val="baseline"/>
    </w:pPr>
    <w:rPr>
      <w:sz w:val="24"/>
    </w:rPr>
  </w:style>
  <w:style w:type="character" w:customStyle="1" w:styleId="afa">
    <w:name w:val="Основной текст с отступом Знак"/>
    <w:basedOn w:val="a3"/>
    <w:rsid w:val="006A75FF"/>
  </w:style>
  <w:style w:type="character" w:customStyle="1" w:styleId="19">
    <w:name w:val="Основной текст с отступом Знак1"/>
    <w:link w:val="af9"/>
    <w:rsid w:val="006A75FF"/>
    <w:rPr>
      <w:sz w:val="24"/>
    </w:rPr>
  </w:style>
  <w:style w:type="character" w:customStyle="1" w:styleId="42">
    <w:name w:val="Заголовок 4 Знак Знак Знак Знак"/>
    <w:rsid w:val="006A75FF"/>
    <w:rPr>
      <w:b/>
      <w:caps/>
      <w:sz w:val="25"/>
      <w:lang w:val="ru-RU" w:eastAsia="ru-RU" w:bidi="ar-SA"/>
    </w:rPr>
  </w:style>
  <w:style w:type="character" w:customStyle="1" w:styleId="afb">
    <w:name w:val="Название Знак Знак Знак"/>
    <w:rsid w:val="006A75FF"/>
    <w:rPr>
      <w:b/>
      <w:sz w:val="24"/>
      <w:lang w:val="ru-RU" w:eastAsia="ru-RU" w:bidi="ar-SA"/>
    </w:rPr>
  </w:style>
  <w:style w:type="paragraph" w:customStyle="1" w:styleId="120">
    <w:name w:val="Обычный + 12"/>
    <w:aliases w:val="5 пт,По ширине"/>
    <w:basedOn w:val="a2"/>
    <w:link w:val="121"/>
    <w:rsid w:val="006A75FF"/>
    <w:pPr>
      <w:jc w:val="both"/>
    </w:pPr>
    <w:rPr>
      <w:sz w:val="25"/>
      <w:szCs w:val="25"/>
    </w:rPr>
  </w:style>
  <w:style w:type="character" w:customStyle="1" w:styleId="121">
    <w:name w:val="Обычный + 12 Знак"/>
    <w:aliases w:val="5 пт Знак,По ширине Знак,Обычный + Первая строка:  1 Знак,27 см Знак,Обычный + Черный Знак,Первая строка:  1 Знак,5 pt Знак,по ширине Знак,25 см Знак,Обычный + 14 пт Знак,полужирный Знак,Обычный + Arial Знак,10 пт Знак,Черный Знак"/>
    <w:link w:val="120"/>
    <w:rsid w:val="006A75FF"/>
    <w:rPr>
      <w:sz w:val="25"/>
      <w:szCs w:val="25"/>
    </w:rPr>
  </w:style>
  <w:style w:type="character" w:customStyle="1" w:styleId="110">
    <w:name w:val="Стиль1 Знак1"/>
    <w:rsid w:val="006A75FF"/>
    <w:rPr>
      <w:sz w:val="25"/>
      <w:szCs w:val="25"/>
      <w:lang w:val="ru-RU" w:eastAsia="ru-RU" w:bidi="ar-SA"/>
    </w:rPr>
  </w:style>
  <w:style w:type="character" w:customStyle="1" w:styleId="28">
    <w:name w:val="Знак Знак2"/>
    <w:locked/>
    <w:rsid w:val="006A75FF"/>
    <w:rPr>
      <w:b/>
      <w:sz w:val="24"/>
      <w:lang w:val="ru-RU" w:eastAsia="ru-RU" w:bidi="ar-SA"/>
    </w:rPr>
  </w:style>
  <w:style w:type="character" w:customStyle="1" w:styleId="afc">
    <w:name w:val="Знак Знак"/>
    <w:locked/>
    <w:rsid w:val="006A75FF"/>
    <w:rPr>
      <w:sz w:val="24"/>
      <w:lang w:val="ru-RU" w:eastAsia="ru-RU" w:bidi="ar-SA"/>
    </w:rPr>
  </w:style>
  <w:style w:type="character" w:customStyle="1" w:styleId="afd">
    <w:name w:val="Обычный ... Знак Знак"/>
    <w:link w:val="111"/>
    <w:locked/>
    <w:rsid w:val="006A75FF"/>
    <w:rPr>
      <w:sz w:val="24"/>
    </w:rPr>
  </w:style>
  <w:style w:type="paragraph" w:customStyle="1" w:styleId="111">
    <w:name w:val="Обычный + Первая строка:  11"/>
    <w:aliases w:val="27 см1,Обычный + Черный1,Первая строка:  11,Обычный ...1,5 pt1,по ширине1,25 см1,Обычный + 14 пт1,Черный1,Обычный + 121,5 пт1,По ширине1,полужирный1,Обычный + полужирный1,По центру + не полужирный1,Первая стро.....1"/>
    <w:basedOn w:val="a2"/>
    <w:link w:val="afd"/>
    <w:rsid w:val="006A75FF"/>
    <w:pPr>
      <w:overflowPunct w:val="0"/>
      <w:autoSpaceDE w:val="0"/>
      <w:autoSpaceDN w:val="0"/>
      <w:adjustRightInd w:val="0"/>
      <w:ind w:firstLine="720"/>
      <w:jc w:val="both"/>
    </w:pPr>
    <w:rPr>
      <w:sz w:val="24"/>
    </w:rPr>
  </w:style>
  <w:style w:type="character" w:customStyle="1" w:styleId="14127">
    <w:name w:val="Обычный + 14 пт;Черный;Первая строка:  1;27 см Знак Знак"/>
    <w:rsid w:val="006A75FF"/>
    <w:rPr>
      <w:sz w:val="24"/>
      <w:lang w:val="ru-RU" w:eastAsia="ru-RU" w:bidi="ar-SA"/>
    </w:rPr>
  </w:style>
  <w:style w:type="character" w:customStyle="1" w:styleId="afe">
    <w:name w:val="Основной текст с отступом Знак Знак Знак Знак Знак Знак Знак"/>
    <w:aliases w:val="Основной текст с отступом Знак Знак Знак Знак Знак Знак Знак Знак Знак Знак,Основной текст с отступом Знак Знак Знак Знак,Основной текст с отступом Знак Знак Знак Знак Знак Знак Знак1"/>
    <w:rsid w:val="006A75FF"/>
    <w:rPr>
      <w:sz w:val="28"/>
      <w:lang w:val="ru-RU" w:eastAsia="ru-RU" w:bidi="ar-SA"/>
    </w:rPr>
  </w:style>
  <w:style w:type="character" w:customStyle="1" w:styleId="aff">
    <w:name w:val="Основной текст с отступом Знак Знак Знак Знак Знак Знак Знак Знак"/>
    <w:aliases w:val="Основной текст с отступом Знак Знак Знак Знак Знак Знак Знак Знак Знак Знак Знак Знак Знак Знак Знак Знак,Основной текст с отступом Знак Знак Знак Знак Знак"/>
    <w:rsid w:val="006A75FF"/>
    <w:rPr>
      <w:sz w:val="28"/>
      <w:lang w:val="ru-RU" w:eastAsia="ru-RU" w:bidi="ar-SA"/>
    </w:rPr>
  </w:style>
  <w:style w:type="character" w:customStyle="1" w:styleId="aff0">
    <w:name w:val="Основной текст с отступом Знак Знак Знак Знак Знак Знак"/>
    <w:aliases w:val="Основной текст с отступом Знак Знак Знак Знак Знак Знак Знак Знак Знак,Основной текст с отступом Знак Знак Знак Знак1"/>
    <w:rsid w:val="006A75FF"/>
    <w:rPr>
      <w:sz w:val="28"/>
      <w:lang w:val="ru-RU" w:eastAsia="ru-RU" w:bidi="ar-SA"/>
    </w:rPr>
  </w:style>
  <w:style w:type="paragraph" w:customStyle="1" w:styleId="1a">
    <w:name w:val="Знак1"/>
    <w:basedOn w:val="a2"/>
    <w:rsid w:val="006A75FF"/>
    <w:pPr>
      <w:spacing w:before="100" w:beforeAutospacing="1" w:after="100" w:afterAutospacing="1"/>
    </w:pPr>
    <w:rPr>
      <w:rFonts w:ascii="Tahoma" w:hAnsi="Tahoma"/>
      <w:lang w:val="en-US" w:eastAsia="en-US"/>
    </w:rPr>
  </w:style>
  <w:style w:type="character" w:styleId="aff1">
    <w:name w:val="line number"/>
    <w:basedOn w:val="a3"/>
    <w:rsid w:val="006A75FF"/>
  </w:style>
  <w:style w:type="paragraph" w:customStyle="1" w:styleId="aff2">
    <w:name w:val="ГИ_Отчетный Знак Знак Знак Знак Знак Знак Знак Знак Знак Знак"/>
    <w:basedOn w:val="a2"/>
    <w:link w:val="aff3"/>
    <w:rsid w:val="006A75FF"/>
    <w:pPr>
      <w:spacing w:line="360" w:lineRule="auto"/>
      <w:ind w:firstLine="720"/>
      <w:jc w:val="both"/>
    </w:pPr>
    <w:rPr>
      <w:rFonts w:ascii="Arial" w:hAnsi="Arial"/>
      <w:sz w:val="24"/>
    </w:rPr>
  </w:style>
  <w:style w:type="character" w:customStyle="1" w:styleId="aff3">
    <w:name w:val="ГИ_Отчетный Знак Знак Знак Знак Знак Знак Знак Знак Знак Знак Знак"/>
    <w:link w:val="aff2"/>
    <w:rsid w:val="006A75FF"/>
    <w:rPr>
      <w:rFonts w:ascii="Arial" w:hAnsi="Arial"/>
      <w:sz w:val="24"/>
    </w:rPr>
  </w:style>
  <w:style w:type="paragraph" w:customStyle="1" w:styleId="aff4">
    <w:name w:val="ГИ_Отчетный Знак Знак Знак Знак Знак"/>
    <w:basedOn w:val="a2"/>
    <w:link w:val="aff5"/>
    <w:rsid w:val="006A75FF"/>
    <w:pPr>
      <w:spacing w:line="360" w:lineRule="auto"/>
      <w:ind w:firstLine="720"/>
      <w:jc w:val="both"/>
    </w:pPr>
    <w:rPr>
      <w:rFonts w:ascii="Arial" w:hAnsi="Arial"/>
      <w:sz w:val="24"/>
    </w:rPr>
  </w:style>
  <w:style w:type="character" w:customStyle="1" w:styleId="aff5">
    <w:name w:val="ГИ_Отчетный Знак Знак Знак Знак Знак Знак"/>
    <w:link w:val="aff4"/>
    <w:rsid w:val="006A75FF"/>
    <w:rPr>
      <w:rFonts w:ascii="Arial" w:hAnsi="Arial"/>
      <w:sz w:val="24"/>
    </w:rPr>
  </w:style>
  <w:style w:type="paragraph" w:customStyle="1" w:styleId="310">
    <w:name w:val="Список 31"/>
    <w:basedOn w:val="a2"/>
    <w:rsid w:val="006A75FF"/>
    <w:pPr>
      <w:ind w:left="849" w:hanging="283"/>
    </w:pPr>
    <w:rPr>
      <w:lang w:eastAsia="ar-SA"/>
    </w:rPr>
  </w:style>
  <w:style w:type="character" w:styleId="aff6">
    <w:name w:val="Emphasis"/>
    <w:qFormat/>
    <w:rsid w:val="006A75FF"/>
    <w:rPr>
      <w:i/>
      <w:iCs/>
    </w:rPr>
  </w:style>
  <w:style w:type="paragraph" w:styleId="aff7">
    <w:name w:val="No Spacing"/>
    <w:link w:val="aff8"/>
    <w:uiPriority w:val="1"/>
    <w:qFormat/>
    <w:rsid w:val="006A75FF"/>
    <w:rPr>
      <w:sz w:val="24"/>
      <w:szCs w:val="24"/>
    </w:rPr>
  </w:style>
  <w:style w:type="character" w:styleId="aff9">
    <w:name w:val="Subtle Emphasis"/>
    <w:uiPriority w:val="19"/>
    <w:qFormat/>
    <w:rsid w:val="006A75FF"/>
    <w:rPr>
      <w:i/>
      <w:iCs/>
      <w:color w:val="808080"/>
    </w:rPr>
  </w:style>
  <w:style w:type="character" w:styleId="affa">
    <w:name w:val="Intense Emphasis"/>
    <w:uiPriority w:val="21"/>
    <w:qFormat/>
    <w:rsid w:val="006A75FF"/>
    <w:rPr>
      <w:b/>
      <w:bCs/>
      <w:i/>
      <w:iCs/>
      <w:color w:val="4F81BD"/>
    </w:rPr>
  </w:style>
  <w:style w:type="character" w:customStyle="1" w:styleId="ac">
    <w:name w:val="Текст выноски Знак"/>
    <w:link w:val="ab"/>
    <w:rsid w:val="006A75FF"/>
    <w:rPr>
      <w:rFonts w:ascii="Tahoma" w:hAnsi="Tahoma" w:cs="Tahoma"/>
      <w:sz w:val="16"/>
      <w:szCs w:val="16"/>
    </w:rPr>
  </w:style>
  <w:style w:type="numbering" w:customStyle="1" w:styleId="112">
    <w:name w:val="Нет списка11"/>
    <w:next w:val="a5"/>
    <w:semiHidden/>
    <w:rsid w:val="006A75FF"/>
  </w:style>
  <w:style w:type="character" w:customStyle="1" w:styleId="122">
    <w:name w:val="Стиль1 Знак2"/>
    <w:rsid w:val="006A75FF"/>
    <w:rPr>
      <w:sz w:val="25"/>
      <w:szCs w:val="25"/>
      <w:lang w:val="ru-RU" w:eastAsia="ru-RU" w:bidi="ar-SA"/>
    </w:rPr>
  </w:style>
  <w:style w:type="character" w:customStyle="1" w:styleId="1b">
    <w:name w:val="Основной текст Знак1"/>
    <w:aliases w:val=" Знак2 Знак Знак, Знак2 Знак1, Знак Знак, Знак Знак Знак Знак Знак Знак Знак Знак Знак, Знак Знак Знак Знак Знак Знак Знак Знак1, Знак Знак Знак Знак Знак Знак Знак1, Знак Знак Знак Знак Знак Знак Знак Знак Знак Знак Знак"/>
    <w:rsid w:val="006A75FF"/>
    <w:rPr>
      <w:sz w:val="24"/>
      <w:lang w:val="ru-RU" w:eastAsia="ru-RU" w:bidi="ar-SA"/>
    </w:rPr>
  </w:style>
  <w:style w:type="character" w:customStyle="1" w:styleId="1c">
    <w:name w:val="Знак Знак1"/>
    <w:rsid w:val="006A75FF"/>
    <w:rPr>
      <w:b/>
      <w:caps/>
      <w:sz w:val="28"/>
      <w:lang w:val="ru-RU" w:eastAsia="ru-RU" w:bidi="ar-SA"/>
    </w:rPr>
  </w:style>
  <w:style w:type="character" w:customStyle="1" w:styleId="270">
    <w:name w:val="27 см Знак Знак"/>
    <w:locked/>
    <w:rsid w:val="006A75FF"/>
    <w:rPr>
      <w:sz w:val="24"/>
      <w:lang w:val="ru-RU" w:eastAsia="ru-RU" w:bidi="ar-SA"/>
    </w:rPr>
  </w:style>
  <w:style w:type="character" w:customStyle="1" w:styleId="1d">
    <w:name w:val="Знак Знак1"/>
    <w:locked/>
    <w:rsid w:val="006A75FF"/>
    <w:rPr>
      <w:sz w:val="24"/>
      <w:lang w:val="ru-RU" w:eastAsia="ru-RU" w:bidi="ar-SA"/>
    </w:rPr>
  </w:style>
  <w:style w:type="table" w:customStyle="1" w:styleId="510">
    <w:name w:val="Сетка таблицы 51"/>
    <w:basedOn w:val="a4"/>
    <w:next w:val="51"/>
    <w:rsid w:val="006A75F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fb">
    <w:name w:val="Normal (Web)"/>
    <w:basedOn w:val="a2"/>
    <w:uiPriority w:val="99"/>
    <w:rsid w:val="006A75FF"/>
    <w:rPr>
      <w:rFonts w:ascii="MS Sans Serif" w:hAnsi="MS Sans Serif"/>
    </w:rPr>
  </w:style>
  <w:style w:type="paragraph" w:customStyle="1" w:styleId="1e">
    <w:name w:val="1 точка"/>
    <w:basedOn w:val="a2"/>
    <w:link w:val="1f"/>
    <w:autoRedefine/>
    <w:rsid w:val="006A75FF"/>
    <w:pPr>
      <w:jc w:val="center"/>
    </w:pPr>
    <w:rPr>
      <w:rFonts w:ascii="Arial" w:hAnsi="Arial"/>
      <w:sz w:val="24"/>
      <w:szCs w:val="24"/>
    </w:rPr>
  </w:style>
  <w:style w:type="character" w:customStyle="1" w:styleId="1f">
    <w:name w:val="1 точка Знак"/>
    <w:link w:val="1e"/>
    <w:rsid w:val="006A75FF"/>
    <w:rPr>
      <w:rFonts w:ascii="Arial" w:hAnsi="Arial"/>
      <w:sz w:val="24"/>
      <w:szCs w:val="24"/>
    </w:rPr>
  </w:style>
  <w:style w:type="paragraph" w:customStyle="1" w:styleId="ConsPlusNormal">
    <w:name w:val="ConsPlusNormal"/>
    <w:link w:val="ConsPlusNormal0"/>
    <w:rsid w:val="006A75FF"/>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6A75FF"/>
    <w:rPr>
      <w:rFonts w:ascii="Arial" w:hAnsi="Arial" w:cs="Arial"/>
    </w:rPr>
  </w:style>
  <w:style w:type="paragraph" w:customStyle="1" w:styleId="1f0">
    <w:name w:val="Знак1"/>
    <w:basedOn w:val="a2"/>
    <w:rsid w:val="006A75FF"/>
    <w:pPr>
      <w:spacing w:before="100" w:beforeAutospacing="1" w:after="100" w:afterAutospacing="1"/>
    </w:pPr>
    <w:rPr>
      <w:rFonts w:ascii="Tahoma" w:hAnsi="Tahoma"/>
      <w:lang w:val="en-US" w:eastAsia="en-US"/>
    </w:rPr>
  </w:style>
  <w:style w:type="character" w:customStyle="1" w:styleId="affc">
    <w:name w:val="Основной текст с отступом Знак Знак Знак Знак Знак Знак Знак Знак Знак Знак Знак Знак Знак Знак Знак Знак Знак"/>
    <w:rsid w:val="006A75FF"/>
    <w:rPr>
      <w:sz w:val="28"/>
      <w:lang w:val="ru-RU" w:eastAsia="ru-RU" w:bidi="ar-SA"/>
    </w:rPr>
  </w:style>
  <w:style w:type="paragraph" w:customStyle="1" w:styleId="29">
    <w:name w:val="Знак2"/>
    <w:basedOn w:val="a2"/>
    <w:next w:val="21"/>
    <w:link w:val="2a"/>
    <w:autoRedefine/>
    <w:semiHidden/>
    <w:rsid w:val="006A75FF"/>
    <w:pPr>
      <w:spacing w:after="160" w:line="240" w:lineRule="exact"/>
    </w:pPr>
    <w:rPr>
      <w:sz w:val="24"/>
      <w:lang w:val="en-US" w:eastAsia="en-US"/>
    </w:rPr>
  </w:style>
  <w:style w:type="paragraph" w:customStyle="1" w:styleId="1f1">
    <w:name w:val="Обычный1"/>
    <w:rsid w:val="006A75FF"/>
    <w:pPr>
      <w:widowControl w:val="0"/>
    </w:pPr>
    <w:rPr>
      <w:snapToGrid w:val="0"/>
    </w:rPr>
  </w:style>
  <w:style w:type="paragraph" w:customStyle="1" w:styleId="2b">
    <w:name w:val="Стиль 2"/>
    <w:basedOn w:val="a2"/>
    <w:link w:val="2c"/>
    <w:rsid w:val="006A75FF"/>
    <w:pPr>
      <w:overflowPunct w:val="0"/>
      <w:autoSpaceDE w:val="0"/>
      <w:autoSpaceDN w:val="0"/>
      <w:adjustRightInd w:val="0"/>
      <w:ind w:firstLine="720"/>
      <w:jc w:val="both"/>
    </w:pPr>
    <w:rPr>
      <w:sz w:val="24"/>
      <w:szCs w:val="24"/>
    </w:rPr>
  </w:style>
  <w:style w:type="character" w:customStyle="1" w:styleId="2c">
    <w:name w:val="Стиль 2 Знак"/>
    <w:link w:val="2b"/>
    <w:rsid w:val="006A75FF"/>
    <w:rPr>
      <w:sz w:val="24"/>
      <w:szCs w:val="24"/>
    </w:rPr>
  </w:style>
  <w:style w:type="character" w:customStyle="1" w:styleId="FontStyle23">
    <w:name w:val="Font Style23"/>
    <w:rsid w:val="006A75FF"/>
    <w:rPr>
      <w:rFonts w:ascii="Times New Roman" w:hAnsi="Times New Roman" w:cs="Times New Roman"/>
      <w:sz w:val="26"/>
      <w:szCs w:val="26"/>
    </w:rPr>
  </w:style>
  <w:style w:type="character" w:customStyle="1" w:styleId="affd">
    <w:name w:val="Основной текст с отступом;Основной текст с отступом Знак Знак Знак Знак Знак ... Знак Знак"/>
    <w:rsid w:val="006A75FF"/>
    <w:rPr>
      <w:sz w:val="28"/>
      <w:lang w:val="ru-RU" w:eastAsia="ru-RU" w:bidi="ar-SA"/>
    </w:rPr>
  </w:style>
  <w:style w:type="character" w:customStyle="1" w:styleId="1f2">
    <w:name w:val="Основной текст с отступом1"/>
    <w:aliases w:val="Основной текст с отступом Знак Знак Знак Знак Знак ... Знак Знак1,Основной текст с отступом Знак Знак Знак Знак Знак Знак1,Основной текст с отступом Знак Знак Знак Знак Знак Знак Знак Знак Знак1"/>
    <w:locked/>
    <w:rsid w:val="006A75FF"/>
    <w:rPr>
      <w:sz w:val="28"/>
      <w:lang w:val="ru-RU" w:eastAsia="ru-RU" w:bidi="ar-SA"/>
    </w:rPr>
  </w:style>
  <w:style w:type="character" w:customStyle="1" w:styleId="2d">
    <w:name w:val="Стиль2 Знак"/>
    <w:rsid w:val="006A75FF"/>
    <w:rPr>
      <w:rFonts w:ascii="Arial" w:hAnsi="Arial" w:cs="Arial"/>
      <w:sz w:val="24"/>
      <w:szCs w:val="24"/>
    </w:rPr>
  </w:style>
  <w:style w:type="paragraph" w:customStyle="1" w:styleId="affe">
    <w:name w:val="записка"/>
    <w:basedOn w:val="a2"/>
    <w:link w:val="afff"/>
    <w:rsid w:val="006A75FF"/>
    <w:pPr>
      <w:ind w:firstLine="720"/>
      <w:jc w:val="both"/>
    </w:pPr>
    <w:rPr>
      <w:sz w:val="28"/>
      <w:szCs w:val="24"/>
    </w:rPr>
  </w:style>
  <w:style w:type="character" w:customStyle="1" w:styleId="afff">
    <w:name w:val="записка Знак"/>
    <w:link w:val="affe"/>
    <w:rsid w:val="006A75FF"/>
    <w:rPr>
      <w:sz w:val="28"/>
      <w:szCs w:val="24"/>
    </w:rPr>
  </w:style>
  <w:style w:type="numbering" w:customStyle="1" w:styleId="2e">
    <w:name w:val="Нет списка2"/>
    <w:next w:val="a5"/>
    <w:semiHidden/>
    <w:unhideWhenUsed/>
    <w:rsid w:val="006A75FF"/>
  </w:style>
  <w:style w:type="table" w:customStyle="1" w:styleId="1f3">
    <w:name w:val="Сетка таблицы1"/>
    <w:basedOn w:val="a4"/>
    <w:next w:val="ae"/>
    <w:rsid w:val="006A75F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Block Text"/>
    <w:basedOn w:val="a2"/>
    <w:link w:val="afff1"/>
    <w:rsid w:val="006A75FF"/>
    <w:pPr>
      <w:ind w:left="-142" w:right="-142"/>
      <w:jc w:val="center"/>
    </w:pPr>
    <w:rPr>
      <w:b/>
      <w:sz w:val="24"/>
    </w:rPr>
  </w:style>
  <w:style w:type="character" w:customStyle="1" w:styleId="afff1">
    <w:name w:val="Цитата Знак"/>
    <w:link w:val="afff0"/>
    <w:rsid w:val="006A75FF"/>
    <w:rPr>
      <w:b/>
      <w:sz w:val="24"/>
    </w:rPr>
  </w:style>
  <w:style w:type="paragraph" w:customStyle="1" w:styleId="311">
    <w:name w:val="Основной текст 31"/>
    <w:basedOn w:val="a2"/>
    <w:rsid w:val="006A75FF"/>
    <w:pPr>
      <w:spacing w:after="120"/>
    </w:pPr>
    <w:rPr>
      <w:sz w:val="16"/>
      <w:szCs w:val="16"/>
      <w:lang w:eastAsia="ar-SA"/>
    </w:rPr>
  </w:style>
  <w:style w:type="character" w:customStyle="1" w:styleId="BodyTextIndent221">
    <w:name w:val="Body Text Indent 2 Знак Знак2"/>
    <w:rsid w:val="006A75FF"/>
    <w:rPr>
      <w:sz w:val="24"/>
      <w:szCs w:val="28"/>
      <w:lang w:val="ru-RU" w:eastAsia="ru-RU" w:bidi="ar-SA"/>
    </w:rPr>
  </w:style>
  <w:style w:type="paragraph" w:customStyle="1" w:styleId="CharCharCharChar">
    <w:name w:val="Знак Знак Char Char Знак Знак Char Char"/>
    <w:basedOn w:val="a2"/>
    <w:rsid w:val="006A75FF"/>
    <w:pPr>
      <w:spacing w:after="160" w:line="240" w:lineRule="exact"/>
    </w:pPr>
    <w:rPr>
      <w:rFonts w:ascii="Verdana" w:hAnsi="Verdana" w:cs="Verdana"/>
      <w:lang w:val="en-US" w:eastAsia="en-US"/>
    </w:rPr>
  </w:style>
  <w:style w:type="character" w:customStyle="1" w:styleId="14">
    <w:name w:val="Записка Знак1"/>
    <w:link w:val="af3"/>
    <w:rsid w:val="006A75FF"/>
    <w:rPr>
      <w:sz w:val="24"/>
    </w:rPr>
  </w:style>
  <w:style w:type="character" w:customStyle="1" w:styleId="2a">
    <w:name w:val="Знак2 Знак"/>
    <w:link w:val="29"/>
    <w:semiHidden/>
    <w:rsid w:val="006A75FF"/>
    <w:rPr>
      <w:sz w:val="24"/>
      <w:lang w:val="en-US" w:eastAsia="en-US"/>
    </w:rPr>
  </w:style>
  <w:style w:type="paragraph" w:styleId="a0">
    <w:name w:val="Subtitle"/>
    <w:basedOn w:val="a2"/>
    <w:link w:val="afff2"/>
    <w:qFormat/>
    <w:rsid w:val="006A75FF"/>
    <w:pPr>
      <w:numPr>
        <w:numId w:val="1"/>
      </w:numPr>
      <w:jc w:val="both"/>
    </w:pPr>
    <w:rPr>
      <w:sz w:val="28"/>
    </w:rPr>
  </w:style>
  <w:style w:type="character" w:customStyle="1" w:styleId="afff2">
    <w:name w:val="Подзаголовок Знак"/>
    <w:basedOn w:val="a3"/>
    <w:link w:val="a0"/>
    <w:rsid w:val="006A75FF"/>
    <w:rPr>
      <w:sz w:val="28"/>
    </w:rPr>
  </w:style>
  <w:style w:type="paragraph" w:customStyle="1" w:styleId="2-11">
    <w:name w:val="содержание2-11"/>
    <w:basedOn w:val="a2"/>
    <w:link w:val="2-110"/>
    <w:rsid w:val="006A75FF"/>
    <w:pPr>
      <w:spacing w:after="60"/>
      <w:jc w:val="both"/>
    </w:pPr>
    <w:rPr>
      <w:sz w:val="24"/>
      <w:szCs w:val="24"/>
    </w:rPr>
  </w:style>
  <w:style w:type="paragraph" w:customStyle="1" w:styleId="IG">
    <w:name w:val="Обычный_IG"/>
    <w:basedOn w:val="a2"/>
    <w:link w:val="IG0"/>
    <w:rsid w:val="006A75FF"/>
    <w:pPr>
      <w:spacing w:line="360" w:lineRule="auto"/>
      <w:ind w:firstLine="709"/>
      <w:jc w:val="both"/>
    </w:pPr>
    <w:rPr>
      <w:sz w:val="28"/>
      <w:szCs w:val="28"/>
    </w:rPr>
  </w:style>
  <w:style w:type="character" w:customStyle="1" w:styleId="IG0">
    <w:name w:val="Обычный_IG Знак"/>
    <w:link w:val="IG"/>
    <w:rsid w:val="006A75FF"/>
    <w:rPr>
      <w:sz w:val="28"/>
      <w:szCs w:val="28"/>
    </w:rPr>
  </w:style>
  <w:style w:type="paragraph" w:customStyle="1" w:styleId="1f4">
    <w:name w:val="текст1"/>
    <w:basedOn w:val="a2"/>
    <w:rsid w:val="006A75FF"/>
    <w:pPr>
      <w:widowControl w:val="0"/>
      <w:overflowPunct w:val="0"/>
      <w:autoSpaceDE w:val="0"/>
      <w:autoSpaceDN w:val="0"/>
      <w:adjustRightInd w:val="0"/>
      <w:ind w:firstLine="567"/>
      <w:textAlignment w:val="baseline"/>
    </w:pPr>
    <w:rPr>
      <w:rFonts w:ascii="Courier New" w:hAnsi="Courier New"/>
      <w:sz w:val="28"/>
    </w:rPr>
  </w:style>
  <w:style w:type="paragraph" w:customStyle="1" w:styleId="1f5">
    <w:name w:val="Без интервала1"/>
    <w:link w:val="NoSpacingChar"/>
    <w:qFormat/>
    <w:rsid w:val="006A75FF"/>
    <w:rPr>
      <w:rFonts w:ascii="Calibri" w:hAnsi="Calibri"/>
      <w:sz w:val="22"/>
      <w:szCs w:val="22"/>
      <w:lang w:eastAsia="en-US"/>
    </w:rPr>
  </w:style>
  <w:style w:type="character" w:customStyle="1" w:styleId="NoSpacingChar">
    <w:name w:val="No Spacing Char"/>
    <w:link w:val="1f5"/>
    <w:locked/>
    <w:rsid w:val="006A75FF"/>
    <w:rPr>
      <w:rFonts w:ascii="Calibri" w:hAnsi="Calibri"/>
      <w:sz w:val="22"/>
      <w:szCs w:val="22"/>
      <w:lang w:eastAsia="en-US"/>
    </w:rPr>
  </w:style>
  <w:style w:type="character" w:customStyle="1" w:styleId="WW-Absatz-Standardschriftart">
    <w:name w:val="WW-Absatz-Standardschriftart"/>
    <w:rsid w:val="006A75FF"/>
  </w:style>
  <w:style w:type="character" w:customStyle="1" w:styleId="43">
    <w:name w:val="Знак Знак4"/>
    <w:rsid w:val="006A75FF"/>
    <w:rPr>
      <w:rFonts w:ascii="Arial" w:hAnsi="Arial" w:cs="Arial"/>
      <w:sz w:val="22"/>
      <w:szCs w:val="22"/>
      <w:lang w:val="ru-RU" w:eastAsia="ru-RU" w:bidi="ar-SA"/>
    </w:rPr>
  </w:style>
  <w:style w:type="numbering" w:customStyle="1" w:styleId="33">
    <w:name w:val="Нет списка3"/>
    <w:next w:val="a5"/>
    <w:semiHidden/>
    <w:rsid w:val="006A75FF"/>
  </w:style>
  <w:style w:type="table" w:customStyle="1" w:styleId="2f">
    <w:name w:val="Сетка таблицы2"/>
    <w:basedOn w:val="a4"/>
    <w:next w:val="ae"/>
    <w:rsid w:val="006A75F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5"/>
    <w:semiHidden/>
    <w:rsid w:val="006A75FF"/>
  </w:style>
  <w:style w:type="table" w:customStyle="1" w:styleId="34">
    <w:name w:val="Сетка таблицы3"/>
    <w:basedOn w:val="a4"/>
    <w:next w:val="ae"/>
    <w:rsid w:val="006A75FF"/>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4"/>
    <w:next w:val="ae"/>
    <w:uiPriority w:val="59"/>
    <w:rsid w:val="006A75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3">
    <w:name w:val="Основной шрифт"/>
    <w:rsid w:val="006A75FF"/>
  </w:style>
  <w:style w:type="character" w:customStyle="1" w:styleId="320">
    <w:name w:val="Основной текст с отступом 32 Знак"/>
    <w:link w:val="321"/>
    <w:locked/>
    <w:rsid w:val="006A75FF"/>
    <w:rPr>
      <w:sz w:val="28"/>
      <w:lang w:eastAsia="ar-SA"/>
    </w:rPr>
  </w:style>
  <w:style w:type="paragraph" w:customStyle="1" w:styleId="321">
    <w:name w:val="Основной текст с отступом 32"/>
    <w:basedOn w:val="a2"/>
    <w:link w:val="320"/>
    <w:rsid w:val="006A75FF"/>
    <w:pPr>
      <w:suppressAutoHyphens/>
      <w:spacing w:after="120"/>
      <w:ind w:firstLine="720"/>
      <w:jc w:val="both"/>
    </w:pPr>
    <w:rPr>
      <w:sz w:val="28"/>
      <w:lang w:eastAsia="ar-SA"/>
    </w:rPr>
  </w:style>
  <w:style w:type="paragraph" w:customStyle="1" w:styleId="312">
    <w:name w:val="Основной текст с отступом 31"/>
    <w:basedOn w:val="a2"/>
    <w:link w:val="BodyTextIndent3"/>
    <w:rsid w:val="006A75FF"/>
    <w:pPr>
      <w:widowControl w:val="0"/>
      <w:overflowPunct w:val="0"/>
      <w:autoSpaceDE w:val="0"/>
      <w:autoSpaceDN w:val="0"/>
      <w:adjustRightInd w:val="0"/>
      <w:ind w:firstLine="709"/>
      <w:jc w:val="both"/>
      <w:textAlignment w:val="baseline"/>
    </w:pPr>
    <w:rPr>
      <w:sz w:val="25"/>
    </w:rPr>
  </w:style>
  <w:style w:type="character" w:customStyle="1" w:styleId="BodyTextIndent3">
    <w:name w:val="Body Text Indent 3 Знак"/>
    <w:link w:val="312"/>
    <w:rsid w:val="006A75FF"/>
    <w:rPr>
      <w:sz w:val="25"/>
    </w:rPr>
  </w:style>
  <w:style w:type="paragraph" w:customStyle="1" w:styleId="FR2">
    <w:name w:val="FR2"/>
    <w:rsid w:val="006A75FF"/>
    <w:pPr>
      <w:widowControl w:val="0"/>
      <w:overflowPunct w:val="0"/>
      <w:autoSpaceDE w:val="0"/>
      <w:autoSpaceDN w:val="0"/>
      <w:adjustRightInd w:val="0"/>
      <w:ind w:left="1200" w:right="1200" w:firstLine="740"/>
      <w:textAlignment w:val="baseline"/>
    </w:pPr>
    <w:rPr>
      <w:sz w:val="56"/>
    </w:rPr>
  </w:style>
  <w:style w:type="paragraph" w:customStyle="1" w:styleId="Standard">
    <w:name w:val="Standard"/>
    <w:rsid w:val="006F1163"/>
    <w:pPr>
      <w:widowControl w:val="0"/>
      <w:suppressAutoHyphens/>
      <w:textAlignment w:val="baseline"/>
    </w:pPr>
    <w:rPr>
      <w:rFonts w:eastAsia="Lucida Sans Unicode" w:cs="Tahoma"/>
      <w:kern w:val="1"/>
      <w:sz w:val="24"/>
      <w:szCs w:val="24"/>
      <w:lang w:eastAsia="ar-SA"/>
    </w:rPr>
  </w:style>
  <w:style w:type="character" w:customStyle="1" w:styleId="11">
    <w:name w:val="Заголовок 1 Знак"/>
    <w:basedOn w:val="a3"/>
    <w:link w:val="10"/>
    <w:rsid w:val="00C7545D"/>
    <w:rPr>
      <w:sz w:val="24"/>
    </w:rPr>
  </w:style>
  <w:style w:type="character" w:customStyle="1" w:styleId="31">
    <w:name w:val="Заголовок 3 Знак"/>
    <w:basedOn w:val="a3"/>
    <w:link w:val="30"/>
    <w:rsid w:val="00C7545D"/>
    <w:rPr>
      <w:sz w:val="24"/>
    </w:rPr>
  </w:style>
  <w:style w:type="character" w:customStyle="1" w:styleId="50">
    <w:name w:val="Заголовок 5 Знак"/>
    <w:basedOn w:val="a3"/>
    <w:link w:val="5"/>
    <w:rsid w:val="00C7545D"/>
    <w:rPr>
      <w:rFonts w:ascii="Arial" w:hAnsi="Arial"/>
      <w:sz w:val="28"/>
    </w:rPr>
  </w:style>
  <w:style w:type="character" w:customStyle="1" w:styleId="91">
    <w:name w:val="Заголовок 9 Знак1"/>
    <w:rsid w:val="00C7545D"/>
    <w:rPr>
      <w:rFonts w:ascii="Arial" w:hAnsi="Arial" w:cs="Arial"/>
      <w:sz w:val="22"/>
      <w:szCs w:val="22"/>
    </w:rPr>
  </w:style>
  <w:style w:type="paragraph" w:styleId="afff4">
    <w:name w:val="Document Map"/>
    <w:basedOn w:val="a2"/>
    <w:link w:val="afff5"/>
    <w:rsid w:val="00C7545D"/>
    <w:pPr>
      <w:shd w:val="clear" w:color="auto" w:fill="000080"/>
    </w:pPr>
    <w:rPr>
      <w:rFonts w:ascii="Tahoma" w:hAnsi="Tahoma" w:cs="Tahoma"/>
    </w:rPr>
  </w:style>
  <w:style w:type="character" w:customStyle="1" w:styleId="afff5">
    <w:name w:val="Схема документа Знак"/>
    <w:basedOn w:val="a3"/>
    <w:link w:val="afff4"/>
    <w:rsid w:val="00C7545D"/>
    <w:rPr>
      <w:rFonts w:ascii="Tahoma" w:hAnsi="Tahoma" w:cs="Tahoma"/>
      <w:shd w:val="clear" w:color="auto" w:fill="000080"/>
    </w:rPr>
  </w:style>
  <w:style w:type="paragraph" w:customStyle="1" w:styleId="a1">
    <w:name w:val="Дефис"/>
    <w:basedOn w:val="a2"/>
    <w:rsid w:val="00C7545D"/>
    <w:pPr>
      <w:numPr>
        <w:numId w:val="4"/>
      </w:numPr>
      <w:tabs>
        <w:tab w:val="left" w:pos="1134"/>
      </w:tabs>
      <w:jc w:val="both"/>
    </w:pPr>
    <w:rPr>
      <w:sz w:val="28"/>
    </w:rPr>
  </w:style>
  <w:style w:type="paragraph" w:customStyle="1" w:styleId="afff6">
    <w:name w:val="Чертежный"/>
    <w:rsid w:val="00C7545D"/>
    <w:pPr>
      <w:jc w:val="both"/>
    </w:pPr>
    <w:rPr>
      <w:rFonts w:ascii="ISOCPEUR" w:hAnsi="ISOCPEUR"/>
      <w:i/>
      <w:sz w:val="28"/>
      <w:lang w:val="uk-UA"/>
    </w:rPr>
  </w:style>
  <w:style w:type="character" w:customStyle="1" w:styleId="2f0">
    <w:name w:val="Основной текст с отступом Знак2"/>
    <w:basedOn w:val="a3"/>
    <w:rsid w:val="00C7545D"/>
  </w:style>
  <w:style w:type="paragraph" w:styleId="35">
    <w:name w:val="Body Text Indent 3"/>
    <w:basedOn w:val="a2"/>
    <w:link w:val="36"/>
    <w:rsid w:val="00C7545D"/>
    <w:pPr>
      <w:spacing w:after="120"/>
      <w:ind w:left="283"/>
    </w:pPr>
    <w:rPr>
      <w:sz w:val="16"/>
      <w:szCs w:val="16"/>
    </w:rPr>
  </w:style>
  <w:style w:type="character" w:customStyle="1" w:styleId="36">
    <w:name w:val="Основной текст с отступом 3 Знак"/>
    <w:basedOn w:val="a3"/>
    <w:link w:val="35"/>
    <w:rsid w:val="00C7545D"/>
    <w:rPr>
      <w:sz w:val="16"/>
      <w:szCs w:val="16"/>
    </w:rPr>
  </w:style>
  <w:style w:type="paragraph" w:styleId="afff7">
    <w:name w:val="caption"/>
    <w:basedOn w:val="a2"/>
    <w:next w:val="a2"/>
    <w:qFormat/>
    <w:rsid w:val="00C7545D"/>
    <w:pPr>
      <w:keepNext/>
      <w:spacing w:before="120" w:after="60"/>
      <w:ind w:left="561" w:right="561"/>
      <w:jc w:val="center"/>
    </w:pPr>
    <w:rPr>
      <w:b/>
      <w:bCs/>
      <w:sz w:val="26"/>
      <w:szCs w:val="24"/>
    </w:rPr>
  </w:style>
  <w:style w:type="paragraph" w:customStyle="1" w:styleId="61">
    <w:name w:val="Заголовок 61"/>
    <w:basedOn w:val="a2"/>
    <w:next w:val="a2"/>
    <w:rsid w:val="00C7545D"/>
    <w:pPr>
      <w:keepNext/>
      <w:jc w:val="center"/>
    </w:pPr>
    <w:rPr>
      <w:i/>
      <w:spacing w:val="4"/>
      <w:sz w:val="28"/>
    </w:rPr>
  </w:style>
  <w:style w:type="paragraph" w:customStyle="1" w:styleId="212">
    <w:name w:val="Заголовок 21"/>
    <w:basedOn w:val="a2"/>
    <w:next w:val="a2"/>
    <w:rsid w:val="00C7545D"/>
    <w:pPr>
      <w:keepNext/>
      <w:spacing w:before="600"/>
      <w:jc w:val="center"/>
    </w:pPr>
    <w:rPr>
      <w:i/>
      <w:spacing w:val="4"/>
    </w:rPr>
  </w:style>
  <w:style w:type="paragraph" w:customStyle="1" w:styleId="BodyText210">
    <w:name w:val="Body Text 21"/>
    <w:basedOn w:val="1f1"/>
    <w:rsid w:val="00C7545D"/>
    <w:pPr>
      <w:widowControl/>
      <w:jc w:val="center"/>
    </w:pPr>
    <w:rPr>
      <w:snapToGrid/>
      <w:spacing w:val="4"/>
      <w:sz w:val="22"/>
    </w:rPr>
  </w:style>
  <w:style w:type="paragraph" w:customStyle="1" w:styleId="BodyText220">
    <w:name w:val="Body Text 22"/>
    <w:basedOn w:val="1f1"/>
    <w:rsid w:val="00C7545D"/>
    <w:pPr>
      <w:widowControl/>
      <w:ind w:firstLine="720"/>
    </w:pPr>
    <w:rPr>
      <w:snapToGrid/>
      <w:spacing w:val="4"/>
      <w:sz w:val="24"/>
    </w:rPr>
  </w:style>
  <w:style w:type="paragraph" w:customStyle="1" w:styleId="140">
    <w:name w:val="Обычный 14"/>
    <w:basedOn w:val="a2"/>
    <w:rsid w:val="00C7545D"/>
    <w:pPr>
      <w:spacing w:line="360" w:lineRule="auto"/>
      <w:ind w:firstLine="720"/>
      <w:jc w:val="both"/>
    </w:pPr>
    <w:rPr>
      <w:sz w:val="28"/>
    </w:rPr>
  </w:style>
  <w:style w:type="character" w:customStyle="1" w:styleId="context">
    <w:name w:val="context"/>
    <w:basedOn w:val="a3"/>
    <w:rsid w:val="00C7545D"/>
  </w:style>
  <w:style w:type="paragraph" w:customStyle="1" w:styleId="FR3">
    <w:name w:val="FR3"/>
    <w:rsid w:val="00C7545D"/>
    <w:pPr>
      <w:widowControl w:val="0"/>
      <w:autoSpaceDE w:val="0"/>
      <w:autoSpaceDN w:val="0"/>
      <w:adjustRightInd w:val="0"/>
      <w:spacing w:before="320"/>
      <w:ind w:left="640"/>
    </w:pPr>
    <w:rPr>
      <w:rFonts w:ascii="Arial" w:hAnsi="Arial" w:cs="Arial"/>
      <w:b/>
      <w:bCs/>
      <w:sz w:val="24"/>
      <w:szCs w:val="24"/>
    </w:rPr>
  </w:style>
  <w:style w:type="paragraph" w:customStyle="1" w:styleId="FR1">
    <w:name w:val="FR1"/>
    <w:rsid w:val="00C7545D"/>
    <w:pPr>
      <w:widowControl w:val="0"/>
      <w:autoSpaceDE w:val="0"/>
      <w:autoSpaceDN w:val="0"/>
      <w:adjustRightInd w:val="0"/>
      <w:spacing w:before="200"/>
      <w:ind w:left="640" w:right="600"/>
    </w:pPr>
    <w:rPr>
      <w:rFonts w:ascii="Arial" w:hAnsi="Arial" w:cs="Arial"/>
      <w:b/>
      <w:bCs/>
      <w:sz w:val="32"/>
      <w:szCs w:val="32"/>
    </w:rPr>
  </w:style>
  <w:style w:type="paragraph" w:styleId="afff8">
    <w:name w:val="Body Text First Indent"/>
    <w:basedOn w:val="af5"/>
    <w:link w:val="afff9"/>
    <w:rsid w:val="00C7545D"/>
    <w:pPr>
      <w:overflowPunct/>
      <w:autoSpaceDE/>
      <w:autoSpaceDN/>
      <w:adjustRightInd/>
      <w:spacing w:after="120"/>
      <w:ind w:left="170" w:right="170" w:firstLine="210"/>
      <w:jc w:val="both"/>
      <w:textAlignment w:val="auto"/>
    </w:pPr>
    <w:rPr>
      <w:szCs w:val="24"/>
    </w:rPr>
  </w:style>
  <w:style w:type="character" w:customStyle="1" w:styleId="afff9">
    <w:name w:val="Красная строка Знак"/>
    <w:basedOn w:val="af6"/>
    <w:link w:val="afff8"/>
    <w:rsid w:val="00C7545D"/>
    <w:rPr>
      <w:sz w:val="24"/>
      <w:szCs w:val="24"/>
    </w:rPr>
  </w:style>
  <w:style w:type="paragraph" w:styleId="afffa">
    <w:name w:val="footnote text"/>
    <w:basedOn w:val="a2"/>
    <w:link w:val="afffb"/>
    <w:rsid w:val="00C7545D"/>
    <w:pPr>
      <w:widowControl w:val="0"/>
      <w:ind w:firstLine="482"/>
      <w:jc w:val="both"/>
    </w:pPr>
    <w:rPr>
      <w:rFonts w:ascii="Arial" w:hAnsi="Arial" w:cs="Arial"/>
      <w:sz w:val="24"/>
      <w:szCs w:val="24"/>
    </w:rPr>
  </w:style>
  <w:style w:type="character" w:customStyle="1" w:styleId="afffb">
    <w:name w:val="Текст сноски Знак"/>
    <w:basedOn w:val="a3"/>
    <w:link w:val="afffa"/>
    <w:rsid w:val="00C7545D"/>
    <w:rPr>
      <w:rFonts w:ascii="Arial" w:hAnsi="Arial" w:cs="Arial"/>
      <w:sz w:val="24"/>
      <w:szCs w:val="24"/>
    </w:rPr>
  </w:style>
  <w:style w:type="paragraph" w:customStyle="1" w:styleId="1f6">
    <w:name w:val="Красная строка1"/>
    <w:basedOn w:val="af5"/>
    <w:rsid w:val="00C7545D"/>
    <w:pPr>
      <w:overflowPunct/>
      <w:autoSpaceDE/>
      <w:autoSpaceDN/>
      <w:adjustRightInd/>
      <w:spacing w:after="120"/>
      <w:ind w:left="170" w:right="170" w:firstLine="210"/>
      <w:jc w:val="both"/>
      <w:textAlignment w:val="auto"/>
    </w:pPr>
    <w:rPr>
      <w:szCs w:val="24"/>
      <w:lang w:eastAsia="ar-SA"/>
    </w:rPr>
  </w:style>
  <w:style w:type="paragraph" w:customStyle="1" w:styleId="330">
    <w:name w:val="Основной текст с отступом 33"/>
    <w:basedOn w:val="a2"/>
    <w:rsid w:val="00C7545D"/>
    <w:pPr>
      <w:spacing w:before="120"/>
      <w:ind w:firstLine="709"/>
      <w:jc w:val="both"/>
    </w:pPr>
    <w:rPr>
      <w:spacing w:val="4"/>
      <w:sz w:val="24"/>
    </w:rPr>
  </w:style>
  <w:style w:type="paragraph" w:customStyle="1" w:styleId="2f1">
    <w:name w:val="Обычный2"/>
    <w:rsid w:val="00C7545D"/>
  </w:style>
  <w:style w:type="paragraph" w:styleId="2">
    <w:name w:val="List Bullet 2"/>
    <w:basedOn w:val="a2"/>
    <w:rsid w:val="00C7545D"/>
    <w:pPr>
      <w:numPr>
        <w:numId w:val="5"/>
      </w:numPr>
      <w:ind w:right="170"/>
      <w:jc w:val="both"/>
    </w:pPr>
    <w:rPr>
      <w:sz w:val="24"/>
      <w:szCs w:val="24"/>
    </w:rPr>
  </w:style>
  <w:style w:type="paragraph" w:customStyle="1" w:styleId="afffc">
    <w:name w:val="ПЗ текст"/>
    <w:basedOn w:val="a2"/>
    <w:link w:val="1f7"/>
    <w:rsid w:val="00C7545D"/>
    <w:pPr>
      <w:spacing w:line="360" w:lineRule="auto"/>
      <w:ind w:left="170" w:right="170" w:firstLine="851"/>
      <w:jc w:val="both"/>
    </w:pPr>
    <w:rPr>
      <w:rFonts w:ascii="Arial Narrow" w:hAnsi="Arial Narrow"/>
      <w:sz w:val="24"/>
      <w:szCs w:val="24"/>
    </w:rPr>
  </w:style>
  <w:style w:type="character" w:customStyle="1" w:styleId="1f7">
    <w:name w:val="ПЗ текст Знак1"/>
    <w:link w:val="afffc"/>
    <w:rsid w:val="00C7545D"/>
    <w:rPr>
      <w:rFonts w:ascii="Arial Narrow" w:hAnsi="Arial Narrow"/>
      <w:sz w:val="24"/>
      <w:szCs w:val="24"/>
    </w:rPr>
  </w:style>
  <w:style w:type="paragraph" w:styleId="a">
    <w:name w:val="List Bullet"/>
    <w:basedOn w:val="a2"/>
    <w:rsid w:val="00C7545D"/>
    <w:pPr>
      <w:numPr>
        <w:numId w:val="6"/>
      </w:numPr>
      <w:contextualSpacing/>
    </w:pPr>
  </w:style>
  <w:style w:type="paragraph" w:customStyle="1" w:styleId="formattext">
    <w:name w:val="formattext"/>
    <w:rsid w:val="00C7545D"/>
    <w:pPr>
      <w:widowControl w:val="0"/>
      <w:autoSpaceDE w:val="0"/>
      <w:autoSpaceDN w:val="0"/>
      <w:adjustRightInd w:val="0"/>
    </w:pPr>
    <w:rPr>
      <w:sz w:val="18"/>
      <w:szCs w:val="18"/>
    </w:rPr>
  </w:style>
  <w:style w:type="paragraph" w:customStyle="1" w:styleId="220">
    <w:name w:val="Основной текст 22"/>
    <w:basedOn w:val="a2"/>
    <w:rsid w:val="00C7545D"/>
    <w:pPr>
      <w:suppressAutoHyphens/>
      <w:overflowPunct w:val="0"/>
      <w:autoSpaceDE w:val="0"/>
      <w:textAlignment w:val="baseline"/>
    </w:pPr>
    <w:rPr>
      <w:sz w:val="24"/>
      <w:lang w:eastAsia="ar-SA"/>
    </w:rPr>
  </w:style>
  <w:style w:type="paragraph" w:customStyle="1" w:styleId="1Arial14">
    <w:name w:val="Стиль Стиль Заголовок 1 + Arial 14 пт + Междустр.интервал:  одинарн..."/>
    <w:basedOn w:val="a2"/>
    <w:rsid w:val="00C7545D"/>
    <w:pPr>
      <w:keepNext/>
      <w:tabs>
        <w:tab w:val="num" w:pos="0"/>
      </w:tabs>
      <w:suppressAutoHyphens/>
      <w:spacing w:before="360" w:after="240"/>
      <w:ind w:left="1701" w:right="1701"/>
      <w:jc w:val="center"/>
      <w:outlineLvl w:val="0"/>
    </w:pPr>
    <w:rPr>
      <w:rFonts w:ascii="Arial" w:hAnsi="Arial"/>
      <w:sz w:val="28"/>
    </w:rPr>
  </w:style>
  <w:style w:type="paragraph" w:customStyle="1" w:styleId="1f8">
    <w:name w:val="Название объекта1"/>
    <w:basedOn w:val="a2"/>
    <w:next w:val="a2"/>
    <w:rsid w:val="00C7545D"/>
    <w:rPr>
      <w:sz w:val="24"/>
      <w:lang w:eastAsia="ar-SA"/>
    </w:rPr>
  </w:style>
  <w:style w:type="paragraph" w:customStyle="1" w:styleId="213">
    <w:name w:val="Список 21"/>
    <w:basedOn w:val="a2"/>
    <w:rsid w:val="00C7545D"/>
    <w:pPr>
      <w:ind w:left="566" w:hanging="283"/>
    </w:pPr>
    <w:rPr>
      <w:lang w:eastAsia="ar-SA"/>
    </w:rPr>
  </w:style>
  <w:style w:type="paragraph" w:customStyle="1" w:styleId="1f9">
    <w:name w:val="Знак1"/>
    <w:basedOn w:val="a2"/>
    <w:rsid w:val="00C7545D"/>
    <w:pPr>
      <w:spacing w:before="100" w:beforeAutospacing="1" w:after="100" w:afterAutospacing="1"/>
    </w:pPr>
    <w:rPr>
      <w:rFonts w:ascii="Tahoma" w:hAnsi="Tahoma"/>
      <w:lang w:val="en-US" w:eastAsia="en-US"/>
    </w:rPr>
  </w:style>
  <w:style w:type="character" w:customStyle="1" w:styleId="1fa">
    <w:name w:val="Знак Знак1"/>
    <w:rsid w:val="00C7545D"/>
    <w:rPr>
      <w:b/>
      <w:caps/>
      <w:sz w:val="28"/>
      <w:lang w:val="ru-RU" w:eastAsia="ru-RU" w:bidi="ar-SA"/>
    </w:rPr>
  </w:style>
  <w:style w:type="paragraph" w:customStyle="1" w:styleId="221">
    <w:name w:val="Основной текст с отступом 22"/>
    <w:basedOn w:val="a2"/>
    <w:rsid w:val="00C7545D"/>
    <w:pPr>
      <w:overflowPunct w:val="0"/>
      <w:autoSpaceDE w:val="0"/>
      <w:autoSpaceDN w:val="0"/>
      <w:adjustRightInd w:val="0"/>
      <w:ind w:firstLine="720"/>
      <w:jc w:val="both"/>
      <w:textAlignment w:val="baseline"/>
    </w:pPr>
    <w:rPr>
      <w:sz w:val="24"/>
    </w:rPr>
  </w:style>
  <w:style w:type="paragraph" w:customStyle="1" w:styleId="afffd">
    <w:name w:val="Знак"/>
    <w:basedOn w:val="a2"/>
    <w:rsid w:val="00C7545D"/>
    <w:pPr>
      <w:spacing w:after="160" w:line="240" w:lineRule="exact"/>
    </w:pPr>
    <w:rPr>
      <w:rFonts w:ascii="Verdana" w:hAnsi="Verdana"/>
      <w:sz w:val="24"/>
      <w:szCs w:val="24"/>
      <w:lang w:val="en-US" w:eastAsia="en-US"/>
    </w:rPr>
  </w:style>
  <w:style w:type="paragraph" w:customStyle="1" w:styleId="CharCharCharChar0">
    <w:name w:val="Знак Знак Char Char Знак Знак Char Char"/>
    <w:basedOn w:val="a2"/>
    <w:rsid w:val="00C7545D"/>
    <w:pPr>
      <w:spacing w:after="160" w:line="240" w:lineRule="exact"/>
    </w:pPr>
    <w:rPr>
      <w:rFonts w:ascii="Verdana" w:hAnsi="Verdana" w:cs="Verdana"/>
      <w:lang w:val="en-US" w:eastAsia="en-US"/>
    </w:rPr>
  </w:style>
  <w:style w:type="paragraph" w:customStyle="1" w:styleId="afffe">
    <w:name w:val="Знак Знак Знак"/>
    <w:basedOn w:val="a2"/>
    <w:rsid w:val="00C7545D"/>
    <w:pPr>
      <w:spacing w:after="160" w:line="240" w:lineRule="exact"/>
    </w:pPr>
    <w:rPr>
      <w:rFonts w:ascii="Verdana" w:hAnsi="Verdana" w:cs="Verdana"/>
      <w:lang w:val="en-US" w:eastAsia="en-US"/>
    </w:rPr>
  </w:style>
  <w:style w:type="paragraph" w:customStyle="1" w:styleId="1">
    <w:name w:val="Заг_(уровень1)"/>
    <w:basedOn w:val="a2"/>
    <w:rsid w:val="00C7545D"/>
    <w:pPr>
      <w:numPr>
        <w:numId w:val="7"/>
      </w:numPr>
      <w:spacing w:before="240" w:after="120"/>
      <w:outlineLvl w:val="0"/>
    </w:pPr>
    <w:rPr>
      <w:rFonts w:ascii="GOST 2.304 type A" w:hAnsi="GOST 2.304 type A"/>
      <w:b/>
      <w:snapToGrid w:val="0"/>
      <w:sz w:val="32"/>
      <w:szCs w:val="28"/>
    </w:rPr>
  </w:style>
  <w:style w:type="paragraph" w:customStyle="1" w:styleId="20">
    <w:name w:val="Заг_(уровень2) Знак Знак Знак Знак Знак Знак Знак Знак Знак"/>
    <w:basedOn w:val="a2"/>
    <w:link w:val="2f2"/>
    <w:rsid w:val="00C7545D"/>
    <w:pPr>
      <w:numPr>
        <w:ilvl w:val="1"/>
        <w:numId w:val="7"/>
      </w:numPr>
      <w:spacing w:before="240" w:after="120"/>
      <w:outlineLvl w:val="0"/>
    </w:pPr>
    <w:rPr>
      <w:rFonts w:ascii="GOST 2.304 type A" w:hAnsi="GOST 2.304 type A"/>
      <w:b/>
      <w:snapToGrid w:val="0"/>
      <w:sz w:val="32"/>
      <w:szCs w:val="28"/>
    </w:rPr>
  </w:style>
  <w:style w:type="paragraph" w:customStyle="1" w:styleId="3">
    <w:name w:val="Заг_(уровень3) Знак Знак Знак Знак Знак Знак Знак Знак Знак"/>
    <w:basedOn w:val="20"/>
    <w:rsid w:val="00C7545D"/>
    <w:pPr>
      <w:numPr>
        <w:ilvl w:val="2"/>
      </w:numPr>
      <w:tabs>
        <w:tab w:val="clear" w:pos="3846"/>
        <w:tab w:val="num" w:pos="0"/>
        <w:tab w:val="num" w:pos="2160"/>
        <w:tab w:val="num" w:pos="2520"/>
      </w:tabs>
      <w:ind w:left="1224" w:hanging="360"/>
    </w:pPr>
  </w:style>
  <w:style w:type="character" w:customStyle="1" w:styleId="2f2">
    <w:name w:val="Заг_(уровень2) Знак Знак Знак Знак Знак Знак Знак Знак Знак Знак"/>
    <w:basedOn w:val="a3"/>
    <w:link w:val="20"/>
    <w:rsid w:val="00C7545D"/>
    <w:rPr>
      <w:rFonts w:ascii="GOST 2.304 type A" w:hAnsi="GOST 2.304 type A"/>
      <w:b/>
      <w:snapToGrid w:val="0"/>
      <w:sz w:val="32"/>
      <w:szCs w:val="28"/>
    </w:rPr>
  </w:style>
  <w:style w:type="character" w:customStyle="1" w:styleId="2-110">
    <w:name w:val="содержание2-11 Знак"/>
    <w:basedOn w:val="a3"/>
    <w:link w:val="2-11"/>
    <w:rsid w:val="00C7545D"/>
    <w:rPr>
      <w:sz w:val="24"/>
      <w:szCs w:val="24"/>
    </w:rPr>
  </w:style>
  <w:style w:type="paragraph" w:customStyle="1" w:styleId="1fb">
    <w:name w:val="Абзац списка1"/>
    <w:basedOn w:val="a2"/>
    <w:link w:val="ListParagraph"/>
    <w:rsid w:val="00C7545D"/>
    <w:pPr>
      <w:ind w:left="720"/>
      <w:contextualSpacing/>
    </w:pPr>
    <w:rPr>
      <w:rFonts w:eastAsia="Calibri"/>
      <w:sz w:val="24"/>
      <w:szCs w:val="24"/>
    </w:rPr>
  </w:style>
  <w:style w:type="character" w:customStyle="1" w:styleId="ListParagraph">
    <w:name w:val="List Paragraph Знак"/>
    <w:basedOn w:val="a3"/>
    <w:link w:val="1fb"/>
    <w:rsid w:val="00C7545D"/>
    <w:rPr>
      <w:rFonts w:eastAsia="Calibri"/>
      <w:sz w:val="24"/>
      <w:szCs w:val="24"/>
    </w:rPr>
  </w:style>
  <w:style w:type="paragraph" w:customStyle="1" w:styleId="affff">
    <w:name w:val="Содержимое таблицы"/>
    <w:basedOn w:val="a2"/>
    <w:rsid w:val="00922D4E"/>
    <w:pPr>
      <w:suppressLineNumbers/>
      <w:suppressAutoHyphens/>
    </w:pPr>
    <w:rPr>
      <w:sz w:val="24"/>
      <w:szCs w:val="24"/>
      <w:lang w:eastAsia="ar-SA"/>
    </w:rPr>
  </w:style>
  <w:style w:type="character" w:customStyle="1" w:styleId="aff8">
    <w:name w:val="Без интервала Знак"/>
    <w:link w:val="aff7"/>
    <w:uiPriority w:val="1"/>
    <w:rsid w:val="00D47A3F"/>
    <w:rPr>
      <w:sz w:val="24"/>
      <w:szCs w:val="24"/>
    </w:rPr>
  </w:style>
  <w:style w:type="paragraph" w:customStyle="1" w:styleId="Normal1">
    <w:name w:val="Normal1"/>
    <w:rsid w:val="00D47A3F"/>
    <w:pPr>
      <w:widowControl w:val="0"/>
      <w:snapToGrid w:val="0"/>
    </w:pPr>
  </w:style>
  <w:style w:type="paragraph" w:customStyle="1" w:styleId="2f3">
    <w:name w:val="Абзац списка2"/>
    <w:basedOn w:val="a2"/>
    <w:uiPriority w:val="99"/>
    <w:rsid w:val="00D47A3F"/>
    <w:pPr>
      <w:spacing w:after="200" w:line="276" w:lineRule="auto"/>
      <w:ind w:left="720"/>
      <w:contextualSpacing/>
    </w:pPr>
    <w:rPr>
      <w:rFonts w:ascii="Calibri" w:hAnsi="Calibri"/>
      <w:sz w:val="22"/>
      <w:szCs w:val="22"/>
      <w:lang w:eastAsia="en-US"/>
    </w:rPr>
  </w:style>
  <w:style w:type="paragraph" w:customStyle="1" w:styleId="TableParagraph">
    <w:name w:val="Table Paragraph"/>
    <w:basedOn w:val="a2"/>
    <w:uiPriority w:val="1"/>
    <w:qFormat/>
    <w:rsid w:val="0074086A"/>
    <w:pPr>
      <w:widowControl w:val="0"/>
    </w:pPr>
    <w:rPr>
      <w:rFonts w:asciiTheme="minorHAnsi" w:eastAsiaTheme="minorHAnsi" w:hAnsiTheme="minorHAnsi" w:cstheme="minorBidi"/>
      <w:sz w:val="22"/>
      <w:szCs w:val="22"/>
      <w:lang w:val="en-US" w:eastAsia="en-US"/>
    </w:rPr>
  </w:style>
  <w:style w:type="character" w:customStyle="1" w:styleId="affff0">
    <w:name w:val="Обычный.Нормальный Знак"/>
    <w:link w:val="affff1"/>
    <w:locked/>
    <w:rsid w:val="0074086A"/>
    <w:rPr>
      <w:rFonts w:ascii="Courier New" w:hAnsi="Courier New" w:cs="Courier New"/>
      <w:sz w:val="24"/>
      <w:szCs w:val="24"/>
    </w:rPr>
  </w:style>
  <w:style w:type="paragraph" w:customStyle="1" w:styleId="affff1">
    <w:name w:val="Обычный.Нормальный"/>
    <w:link w:val="affff0"/>
    <w:rsid w:val="0074086A"/>
    <w:pPr>
      <w:autoSpaceDE w:val="0"/>
      <w:autoSpaceDN w:val="0"/>
      <w:spacing w:after="120" w:line="360" w:lineRule="auto"/>
      <w:ind w:firstLine="709"/>
      <w:jc w:val="both"/>
    </w:pPr>
    <w:rPr>
      <w:rFonts w:ascii="Courier New" w:hAnsi="Courier New" w:cs="Courier New"/>
      <w:sz w:val="24"/>
      <w:szCs w:val="24"/>
    </w:rPr>
  </w:style>
  <w:style w:type="paragraph" w:customStyle="1" w:styleId="FORMATTEXT0">
    <w:name w:val=".FORMATTEXT"/>
    <w:link w:val="FORMATTEXT1"/>
    <w:rsid w:val="0074086A"/>
    <w:pPr>
      <w:widowControl w:val="0"/>
      <w:autoSpaceDE w:val="0"/>
      <w:autoSpaceDN w:val="0"/>
      <w:adjustRightInd w:val="0"/>
    </w:pPr>
    <w:rPr>
      <w:sz w:val="24"/>
      <w:szCs w:val="24"/>
    </w:rPr>
  </w:style>
  <w:style w:type="character" w:customStyle="1" w:styleId="FORMATTEXT1">
    <w:name w:val=".FORMATTEXT Знак"/>
    <w:link w:val="FORMATTEXT0"/>
    <w:locked/>
    <w:rsid w:val="0074086A"/>
    <w:rPr>
      <w:sz w:val="24"/>
      <w:szCs w:val="24"/>
    </w:rPr>
  </w:style>
  <w:style w:type="character" w:customStyle="1" w:styleId="123">
    <w:name w:val="Знак Знак12"/>
    <w:locked/>
    <w:rsid w:val="008822DB"/>
    <w:rPr>
      <w:sz w:val="24"/>
      <w:lang w:val="ru-RU" w:eastAsia="ru-RU" w:bidi="ar-SA"/>
    </w:rPr>
  </w:style>
  <w:style w:type="paragraph" w:customStyle="1" w:styleId="124">
    <w:name w:val="Знак12"/>
    <w:basedOn w:val="a2"/>
    <w:rsid w:val="008822DB"/>
    <w:pPr>
      <w:spacing w:before="100" w:beforeAutospacing="1" w:after="100" w:afterAutospacing="1"/>
    </w:pPr>
    <w:rPr>
      <w:rFonts w:ascii="Tahoma" w:hAnsi="Tahoma"/>
      <w:lang w:val="en-US" w:eastAsia="en-US"/>
    </w:rPr>
  </w:style>
  <w:style w:type="paragraph" w:customStyle="1" w:styleId="113">
    <w:name w:val="Знак11"/>
    <w:basedOn w:val="a2"/>
    <w:rsid w:val="008822DB"/>
    <w:pPr>
      <w:spacing w:before="100" w:beforeAutospacing="1" w:after="100" w:afterAutospacing="1"/>
    </w:pPr>
    <w:rPr>
      <w:rFonts w:ascii="Tahoma" w:hAnsi="Tahoma"/>
      <w:lang w:val="en-US" w:eastAsia="en-US"/>
    </w:rPr>
  </w:style>
  <w:style w:type="character" w:customStyle="1" w:styleId="114">
    <w:name w:val="Знак Знак11"/>
    <w:rsid w:val="008822DB"/>
    <w:rPr>
      <w:b/>
      <w:caps/>
      <w:sz w:val="28"/>
      <w:lang w:val="ru-RU" w:eastAsia="ru-RU" w:bidi="ar-SA"/>
    </w:rPr>
  </w:style>
  <w:style w:type="paragraph" w:customStyle="1" w:styleId="CharCharCharChar1">
    <w:name w:val="Знак Знак Char Char Знак Знак Char Char1"/>
    <w:basedOn w:val="a2"/>
    <w:rsid w:val="008822DB"/>
    <w:pPr>
      <w:spacing w:after="160" w:line="240" w:lineRule="exact"/>
    </w:pPr>
    <w:rPr>
      <w:rFonts w:ascii="Verdana" w:hAnsi="Verdana" w:cs="Verdana"/>
      <w:lang w:val="en-US" w:eastAsia="en-US"/>
    </w:rPr>
  </w:style>
  <w:style w:type="character" w:customStyle="1" w:styleId="ListParagraph0">
    <w:name w:val="List Paragraph0"/>
    <w:basedOn w:val="a3"/>
    <w:rsid w:val="008822DB"/>
    <w:rPr>
      <w:rFonts w:eastAsia="Calibri"/>
      <w:sz w:val="24"/>
      <w:szCs w:val="24"/>
    </w:rPr>
  </w:style>
  <w:style w:type="paragraph" w:customStyle="1" w:styleId="WW-3">
    <w:name w:val="WW-???????? ????? 3"/>
    <w:basedOn w:val="a2"/>
    <w:rsid w:val="008822DB"/>
    <w:pPr>
      <w:suppressAutoHyphens/>
      <w:overflowPunct w:val="0"/>
      <w:autoSpaceDE w:val="0"/>
      <w:autoSpaceDN w:val="0"/>
      <w:adjustRightInd w:val="0"/>
    </w:pPr>
    <w:rPr>
      <w:rFonts w:ascii="Arial" w:hAnsi="Arial"/>
      <w:b/>
    </w:rPr>
  </w:style>
  <w:style w:type="character" w:styleId="affff2">
    <w:name w:val="FollowedHyperlink"/>
    <w:basedOn w:val="a3"/>
    <w:semiHidden/>
    <w:unhideWhenUsed/>
    <w:rsid w:val="008822DB"/>
    <w:rPr>
      <w:color w:val="800080" w:themeColor="followedHyperlink"/>
      <w:u w:val="single"/>
    </w:rPr>
  </w:style>
  <w:style w:type="character" w:styleId="affff3">
    <w:name w:val="annotation reference"/>
    <w:basedOn w:val="a3"/>
    <w:semiHidden/>
    <w:unhideWhenUsed/>
    <w:rsid w:val="00F95692"/>
    <w:rPr>
      <w:sz w:val="16"/>
      <w:szCs w:val="16"/>
    </w:rPr>
  </w:style>
  <w:style w:type="paragraph" w:styleId="affff4">
    <w:name w:val="annotation text"/>
    <w:basedOn w:val="a2"/>
    <w:link w:val="affff5"/>
    <w:semiHidden/>
    <w:unhideWhenUsed/>
    <w:rsid w:val="00F95692"/>
  </w:style>
  <w:style w:type="character" w:customStyle="1" w:styleId="affff5">
    <w:name w:val="Текст примечания Знак"/>
    <w:basedOn w:val="a3"/>
    <w:link w:val="affff4"/>
    <w:semiHidden/>
    <w:rsid w:val="00F95692"/>
  </w:style>
  <w:style w:type="paragraph" w:styleId="affff6">
    <w:name w:val="annotation subject"/>
    <w:basedOn w:val="affff4"/>
    <w:next w:val="affff4"/>
    <w:link w:val="affff7"/>
    <w:semiHidden/>
    <w:unhideWhenUsed/>
    <w:rsid w:val="00F95692"/>
    <w:rPr>
      <w:b/>
      <w:bCs/>
    </w:rPr>
  </w:style>
  <w:style w:type="character" w:customStyle="1" w:styleId="affff7">
    <w:name w:val="Тема примечания Знак"/>
    <w:basedOn w:val="affff5"/>
    <w:link w:val="affff6"/>
    <w:semiHidden/>
    <w:rsid w:val="00F956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88233">
      <w:bodyDiv w:val="1"/>
      <w:marLeft w:val="0"/>
      <w:marRight w:val="0"/>
      <w:marTop w:val="0"/>
      <w:marBottom w:val="0"/>
      <w:divBdr>
        <w:top w:val="none" w:sz="0" w:space="0" w:color="auto"/>
        <w:left w:val="none" w:sz="0" w:space="0" w:color="auto"/>
        <w:bottom w:val="none" w:sz="0" w:space="0" w:color="auto"/>
        <w:right w:val="none" w:sz="0" w:space="0" w:color="auto"/>
      </w:divBdr>
      <w:divsChild>
        <w:div w:id="1607884403">
          <w:marLeft w:val="0"/>
          <w:marRight w:val="0"/>
          <w:marTop w:val="0"/>
          <w:marBottom w:val="0"/>
          <w:divBdr>
            <w:top w:val="none" w:sz="0" w:space="0" w:color="auto"/>
            <w:left w:val="none" w:sz="0" w:space="0" w:color="auto"/>
            <w:bottom w:val="none" w:sz="0" w:space="0" w:color="auto"/>
            <w:right w:val="none" w:sz="0" w:space="0" w:color="auto"/>
          </w:divBdr>
        </w:div>
      </w:divsChild>
    </w:div>
    <w:div w:id="225722160">
      <w:bodyDiv w:val="1"/>
      <w:marLeft w:val="0"/>
      <w:marRight w:val="0"/>
      <w:marTop w:val="0"/>
      <w:marBottom w:val="0"/>
      <w:divBdr>
        <w:top w:val="none" w:sz="0" w:space="0" w:color="auto"/>
        <w:left w:val="none" w:sz="0" w:space="0" w:color="auto"/>
        <w:bottom w:val="none" w:sz="0" w:space="0" w:color="auto"/>
        <w:right w:val="none" w:sz="0" w:space="0" w:color="auto"/>
      </w:divBdr>
    </w:div>
    <w:div w:id="234164583">
      <w:bodyDiv w:val="1"/>
      <w:marLeft w:val="0"/>
      <w:marRight w:val="0"/>
      <w:marTop w:val="0"/>
      <w:marBottom w:val="0"/>
      <w:divBdr>
        <w:top w:val="none" w:sz="0" w:space="0" w:color="auto"/>
        <w:left w:val="none" w:sz="0" w:space="0" w:color="auto"/>
        <w:bottom w:val="none" w:sz="0" w:space="0" w:color="auto"/>
        <w:right w:val="none" w:sz="0" w:space="0" w:color="auto"/>
      </w:divBdr>
    </w:div>
    <w:div w:id="286931692">
      <w:bodyDiv w:val="1"/>
      <w:marLeft w:val="0"/>
      <w:marRight w:val="0"/>
      <w:marTop w:val="0"/>
      <w:marBottom w:val="0"/>
      <w:divBdr>
        <w:top w:val="none" w:sz="0" w:space="0" w:color="auto"/>
        <w:left w:val="none" w:sz="0" w:space="0" w:color="auto"/>
        <w:bottom w:val="none" w:sz="0" w:space="0" w:color="auto"/>
        <w:right w:val="none" w:sz="0" w:space="0" w:color="auto"/>
      </w:divBdr>
    </w:div>
    <w:div w:id="347760422">
      <w:bodyDiv w:val="1"/>
      <w:marLeft w:val="0"/>
      <w:marRight w:val="0"/>
      <w:marTop w:val="0"/>
      <w:marBottom w:val="0"/>
      <w:divBdr>
        <w:top w:val="none" w:sz="0" w:space="0" w:color="auto"/>
        <w:left w:val="none" w:sz="0" w:space="0" w:color="auto"/>
        <w:bottom w:val="none" w:sz="0" w:space="0" w:color="auto"/>
        <w:right w:val="none" w:sz="0" w:space="0" w:color="auto"/>
      </w:divBdr>
    </w:div>
    <w:div w:id="409816012">
      <w:bodyDiv w:val="1"/>
      <w:marLeft w:val="0"/>
      <w:marRight w:val="0"/>
      <w:marTop w:val="0"/>
      <w:marBottom w:val="0"/>
      <w:divBdr>
        <w:top w:val="none" w:sz="0" w:space="0" w:color="auto"/>
        <w:left w:val="none" w:sz="0" w:space="0" w:color="auto"/>
        <w:bottom w:val="none" w:sz="0" w:space="0" w:color="auto"/>
        <w:right w:val="none" w:sz="0" w:space="0" w:color="auto"/>
      </w:divBdr>
    </w:div>
    <w:div w:id="433792324">
      <w:bodyDiv w:val="1"/>
      <w:marLeft w:val="0"/>
      <w:marRight w:val="0"/>
      <w:marTop w:val="0"/>
      <w:marBottom w:val="0"/>
      <w:divBdr>
        <w:top w:val="none" w:sz="0" w:space="0" w:color="auto"/>
        <w:left w:val="none" w:sz="0" w:space="0" w:color="auto"/>
        <w:bottom w:val="none" w:sz="0" w:space="0" w:color="auto"/>
        <w:right w:val="none" w:sz="0" w:space="0" w:color="auto"/>
      </w:divBdr>
    </w:div>
    <w:div w:id="504832536">
      <w:bodyDiv w:val="1"/>
      <w:marLeft w:val="0"/>
      <w:marRight w:val="0"/>
      <w:marTop w:val="0"/>
      <w:marBottom w:val="0"/>
      <w:divBdr>
        <w:top w:val="none" w:sz="0" w:space="0" w:color="auto"/>
        <w:left w:val="none" w:sz="0" w:space="0" w:color="auto"/>
        <w:bottom w:val="none" w:sz="0" w:space="0" w:color="auto"/>
        <w:right w:val="none" w:sz="0" w:space="0" w:color="auto"/>
      </w:divBdr>
    </w:div>
    <w:div w:id="557934541">
      <w:bodyDiv w:val="1"/>
      <w:marLeft w:val="0"/>
      <w:marRight w:val="0"/>
      <w:marTop w:val="0"/>
      <w:marBottom w:val="0"/>
      <w:divBdr>
        <w:top w:val="none" w:sz="0" w:space="0" w:color="auto"/>
        <w:left w:val="none" w:sz="0" w:space="0" w:color="auto"/>
        <w:bottom w:val="none" w:sz="0" w:space="0" w:color="auto"/>
        <w:right w:val="none" w:sz="0" w:space="0" w:color="auto"/>
      </w:divBdr>
    </w:div>
    <w:div w:id="605968028">
      <w:bodyDiv w:val="1"/>
      <w:marLeft w:val="0"/>
      <w:marRight w:val="0"/>
      <w:marTop w:val="0"/>
      <w:marBottom w:val="0"/>
      <w:divBdr>
        <w:top w:val="none" w:sz="0" w:space="0" w:color="auto"/>
        <w:left w:val="none" w:sz="0" w:space="0" w:color="auto"/>
        <w:bottom w:val="none" w:sz="0" w:space="0" w:color="auto"/>
        <w:right w:val="none" w:sz="0" w:space="0" w:color="auto"/>
      </w:divBdr>
    </w:div>
    <w:div w:id="659576668">
      <w:bodyDiv w:val="1"/>
      <w:marLeft w:val="0"/>
      <w:marRight w:val="0"/>
      <w:marTop w:val="0"/>
      <w:marBottom w:val="0"/>
      <w:divBdr>
        <w:top w:val="none" w:sz="0" w:space="0" w:color="auto"/>
        <w:left w:val="none" w:sz="0" w:space="0" w:color="auto"/>
        <w:bottom w:val="none" w:sz="0" w:space="0" w:color="auto"/>
        <w:right w:val="none" w:sz="0" w:space="0" w:color="auto"/>
      </w:divBdr>
    </w:div>
    <w:div w:id="680593595">
      <w:bodyDiv w:val="1"/>
      <w:marLeft w:val="0"/>
      <w:marRight w:val="0"/>
      <w:marTop w:val="0"/>
      <w:marBottom w:val="0"/>
      <w:divBdr>
        <w:top w:val="none" w:sz="0" w:space="0" w:color="auto"/>
        <w:left w:val="none" w:sz="0" w:space="0" w:color="auto"/>
        <w:bottom w:val="none" w:sz="0" w:space="0" w:color="auto"/>
        <w:right w:val="none" w:sz="0" w:space="0" w:color="auto"/>
      </w:divBdr>
    </w:div>
    <w:div w:id="828254590">
      <w:bodyDiv w:val="1"/>
      <w:marLeft w:val="0"/>
      <w:marRight w:val="0"/>
      <w:marTop w:val="0"/>
      <w:marBottom w:val="0"/>
      <w:divBdr>
        <w:top w:val="none" w:sz="0" w:space="0" w:color="auto"/>
        <w:left w:val="none" w:sz="0" w:space="0" w:color="auto"/>
        <w:bottom w:val="none" w:sz="0" w:space="0" w:color="auto"/>
        <w:right w:val="none" w:sz="0" w:space="0" w:color="auto"/>
      </w:divBdr>
    </w:div>
    <w:div w:id="845827423">
      <w:bodyDiv w:val="1"/>
      <w:marLeft w:val="0"/>
      <w:marRight w:val="0"/>
      <w:marTop w:val="0"/>
      <w:marBottom w:val="0"/>
      <w:divBdr>
        <w:top w:val="none" w:sz="0" w:space="0" w:color="auto"/>
        <w:left w:val="none" w:sz="0" w:space="0" w:color="auto"/>
        <w:bottom w:val="none" w:sz="0" w:space="0" w:color="auto"/>
        <w:right w:val="none" w:sz="0" w:space="0" w:color="auto"/>
      </w:divBdr>
    </w:div>
    <w:div w:id="978611845">
      <w:bodyDiv w:val="1"/>
      <w:marLeft w:val="0"/>
      <w:marRight w:val="0"/>
      <w:marTop w:val="0"/>
      <w:marBottom w:val="0"/>
      <w:divBdr>
        <w:top w:val="none" w:sz="0" w:space="0" w:color="auto"/>
        <w:left w:val="none" w:sz="0" w:space="0" w:color="auto"/>
        <w:bottom w:val="none" w:sz="0" w:space="0" w:color="auto"/>
        <w:right w:val="none" w:sz="0" w:space="0" w:color="auto"/>
      </w:divBdr>
    </w:div>
    <w:div w:id="978806362">
      <w:bodyDiv w:val="1"/>
      <w:marLeft w:val="0"/>
      <w:marRight w:val="0"/>
      <w:marTop w:val="0"/>
      <w:marBottom w:val="0"/>
      <w:divBdr>
        <w:top w:val="none" w:sz="0" w:space="0" w:color="auto"/>
        <w:left w:val="none" w:sz="0" w:space="0" w:color="auto"/>
        <w:bottom w:val="none" w:sz="0" w:space="0" w:color="auto"/>
        <w:right w:val="none" w:sz="0" w:space="0" w:color="auto"/>
      </w:divBdr>
    </w:div>
    <w:div w:id="1029598643">
      <w:bodyDiv w:val="1"/>
      <w:marLeft w:val="0"/>
      <w:marRight w:val="0"/>
      <w:marTop w:val="0"/>
      <w:marBottom w:val="0"/>
      <w:divBdr>
        <w:top w:val="none" w:sz="0" w:space="0" w:color="auto"/>
        <w:left w:val="none" w:sz="0" w:space="0" w:color="auto"/>
        <w:bottom w:val="none" w:sz="0" w:space="0" w:color="auto"/>
        <w:right w:val="none" w:sz="0" w:space="0" w:color="auto"/>
      </w:divBdr>
    </w:div>
    <w:div w:id="1031153544">
      <w:bodyDiv w:val="1"/>
      <w:marLeft w:val="0"/>
      <w:marRight w:val="0"/>
      <w:marTop w:val="0"/>
      <w:marBottom w:val="0"/>
      <w:divBdr>
        <w:top w:val="none" w:sz="0" w:space="0" w:color="auto"/>
        <w:left w:val="none" w:sz="0" w:space="0" w:color="auto"/>
        <w:bottom w:val="none" w:sz="0" w:space="0" w:color="auto"/>
        <w:right w:val="none" w:sz="0" w:space="0" w:color="auto"/>
      </w:divBdr>
    </w:div>
    <w:div w:id="1093013185">
      <w:bodyDiv w:val="1"/>
      <w:marLeft w:val="0"/>
      <w:marRight w:val="0"/>
      <w:marTop w:val="0"/>
      <w:marBottom w:val="0"/>
      <w:divBdr>
        <w:top w:val="none" w:sz="0" w:space="0" w:color="auto"/>
        <w:left w:val="none" w:sz="0" w:space="0" w:color="auto"/>
        <w:bottom w:val="none" w:sz="0" w:space="0" w:color="auto"/>
        <w:right w:val="none" w:sz="0" w:space="0" w:color="auto"/>
      </w:divBdr>
    </w:div>
    <w:div w:id="1155682156">
      <w:bodyDiv w:val="1"/>
      <w:marLeft w:val="0"/>
      <w:marRight w:val="0"/>
      <w:marTop w:val="0"/>
      <w:marBottom w:val="0"/>
      <w:divBdr>
        <w:top w:val="none" w:sz="0" w:space="0" w:color="auto"/>
        <w:left w:val="none" w:sz="0" w:space="0" w:color="auto"/>
        <w:bottom w:val="none" w:sz="0" w:space="0" w:color="auto"/>
        <w:right w:val="none" w:sz="0" w:space="0" w:color="auto"/>
      </w:divBdr>
    </w:div>
    <w:div w:id="1250775337">
      <w:bodyDiv w:val="1"/>
      <w:marLeft w:val="0"/>
      <w:marRight w:val="0"/>
      <w:marTop w:val="0"/>
      <w:marBottom w:val="0"/>
      <w:divBdr>
        <w:top w:val="none" w:sz="0" w:space="0" w:color="auto"/>
        <w:left w:val="none" w:sz="0" w:space="0" w:color="auto"/>
        <w:bottom w:val="none" w:sz="0" w:space="0" w:color="auto"/>
        <w:right w:val="none" w:sz="0" w:space="0" w:color="auto"/>
      </w:divBdr>
    </w:div>
    <w:div w:id="1310986752">
      <w:bodyDiv w:val="1"/>
      <w:marLeft w:val="0"/>
      <w:marRight w:val="0"/>
      <w:marTop w:val="0"/>
      <w:marBottom w:val="0"/>
      <w:divBdr>
        <w:top w:val="none" w:sz="0" w:space="0" w:color="auto"/>
        <w:left w:val="none" w:sz="0" w:space="0" w:color="auto"/>
        <w:bottom w:val="none" w:sz="0" w:space="0" w:color="auto"/>
        <w:right w:val="none" w:sz="0" w:space="0" w:color="auto"/>
      </w:divBdr>
    </w:div>
    <w:div w:id="1356612563">
      <w:bodyDiv w:val="1"/>
      <w:marLeft w:val="0"/>
      <w:marRight w:val="0"/>
      <w:marTop w:val="0"/>
      <w:marBottom w:val="0"/>
      <w:divBdr>
        <w:top w:val="none" w:sz="0" w:space="0" w:color="auto"/>
        <w:left w:val="none" w:sz="0" w:space="0" w:color="auto"/>
        <w:bottom w:val="none" w:sz="0" w:space="0" w:color="auto"/>
        <w:right w:val="none" w:sz="0" w:space="0" w:color="auto"/>
      </w:divBdr>
    </w:div>
    <w:div w:id="1361317076">
      <w:bodyDiv w:val="1"/>
      <w:marLeft w:val="0"/>
      <w:marRight w:val="0"/>
      <w:marTop w:val="0"/>
      <w:marBottom w:val="0"/>
      <w:divBdr>
        <w:top w:val="none" w:sz="0" w:space="0" w:color="auto"/>
        <w:left w:val="none" w:sz="0" w:space="0" w:color="auto"/>
        <w:bottom w:val="none" w:sz="0" w:space="0" w:color="auto"/>
        <w:right w:val="none" w:sz="0" w:space="0" w:color="auto"/>
      </w:divBdr>
    </w:div>
    <w:div w:id="1391465588">
      <w:bodyDiv w:val="1"/>
      <w:marLeft w:val="0"/>
      <w:marRight w:val="0"/>
      <w:marTop w:val="0"/>
      <w:marBottom w:val="0"/>
      <w:divBdr>
        <w:top w:val="none" w:sz="0" w:space="0" w:color="auto"/>
        <w:left w:val="none" w:sz="0" w:space="0" w:color="auto"/>
        <w:bottom w:val="none" w:sz="0" w:space="0" w:color="auto"/>
        <w:right w:val="none" w:sz="0" w:space="0" w:color="auto"/>
      </w:divBdr>
    </w:div>
    <w:div w:id="1567762998">
      <w:bodyDiv w:val="1"/>
      <w:marLeft w:val="0"/>
      <w:marRight w:val="0"/>
      <w:marTop w:val="0"/>
      <w:marBottom w:val="0"/>
      <w:divBdr>
        <w:top w:val="none" w:sz="0" w:space="0" w:color="auto"/>
        <w:left w:val="none" w:sz="0" w:space="0" w:color="auto"/>
        <w:bottom w:val="none" w:sz="0" w:space="0" w:color="auto"/>
        <w:right w:val="none" w:sz="0" w:space="0" w:color="auto"/>
      </w:divBdr>
    </w:div>
    <w:div w:id="1691948115">
      <w:bodyDiv w:val="1"/>
      <w:marLeft w:val="0"/>
      <w:marRight w:val="0"/>
      <w:marTop w:val="0"/>
      <w:marBottom w:val="0"/>
      <w:divBdr>
        <w:top w:val="none" w:sz="0" w:space="0" w:color="auto"/>
        <w:left w:val="none" w:sz="0" w:space="0" w:color="auto"/>
        <w:bottom w:val="none" w:sz="0" w:space="0" w:color="auto"/>
        <w:right w:val="none" w:sz="0" w:space="0" w:color="auto"/>
      </w:divBdr>
    </w:div>
    <w:div w:id="1808934542">
      <w:bodyDiv w:val="1"/>
      <w:marLeft w:val="0"/>
      <w:marRight w:val="0"/>
      <w:marTop w:val="0"/>
      <w:marBottom w:val="0"/>
      <w:divBdr>
        <w:top w:val="none" w:sz="0" w:space="0" w:color="auto"/>
        <w:left w:val="none" w:sz="0" w:space="0" w:color="auto"/>
        <w:bottom w:val="none" w:sz="0" w:space="0" w:color="auto"/>
        <w:right w:val="none" w:sz="0" w:space="0" w:color="auto"/>
      </w:divBdr>
    </w:div>
    <w:div w:id="1918591886">
      <w:bodyDiv w:val="1"/>
      <w:marLeft w:val="0"/>
      <w:marRight w:val="0"/>
      <w:marTop w:val="0"/>
      <w:marBottom w:val="0"/>
      <w:divBdr>
        <w:top w:val="none" w:sz="0" w:space="0" w:color="auto"/>
        <w:left w:val="none" w:sz="0" w:space="0" w:color="auto"/>
        <w:bottom w:val="none" w:sz="0" w:space="0" w:color="auto"/>
        <w:right w:val="none" w:sz="0" w:space="0" w:color="auto"/>
      </w:divBdr>
    </w:div>
    <w:div w:id="1958902546">
      <w:bodyDiv w:val="1"/>
      <w:marLeft w:val="0"/>
      <w:marRight w:val="0"/>
      <w:marTop w:val="0"/>
      <w:marBottom w:val="0"/>
      <w:divBdr>
        <w:top w:val="none" w:sz="0" w:space="0" w:color="auto"/>
        <w:left w:val="none" w:sz="0" w:space="0" w:color="auto"/>
        <w:bottom w:val="none" w:sz="0" w:space="0" w:color="auto"/>
        <w:right w:val="none" w:sz="0" w:space="0" w:color="auto"/>
      </w:divBdr>
    </w:div>
    <w:div w:id="1992441201">
      <w:bodyDiv w:val="1"/>
      <w:marLeft w:val="0"/>
      <w:marRight w:val="0"/>
      <w:marTop w:val="0"/>
      <w:marBottom w:val="0"/>
      <w:divBdr>
        <w:top w:val="none" w:sz="0" w:space="0" w:color="auto"/>
        <w:left w:val="none" w:sz="0" w:space="0" w:color="auto"/>
        <w:bottom w:val="none" w:sz="0" w:space="0" w:color="auto"/>
        <w:right w:val="none" w:sz="0" w:space="0" w:color="auto"/>
      </w:divBdr>
    </w:div>
    <w:div w:id="2019115848">
      <w:bodyDiv w:val="1"/>
      <w:marLeft w:val="0"/>
      <w:marRight w:val="0"/>
      <w:marTop w:val="0"/>
      <w:marBottom w:val="0"/>
      <w:divBdr>
        <w:top w:val="none" w:sz="0" w:space="0" w:color="auto"/>
        <w:left w:val="none" w:sz="0" w:space="0" w:color="auto"/>
        <w:bottom w:val="none" w:sz="0" w:space="0" w:color="auto"/>
        <w:right w:val="none" w:sz="0" w:space="0" w:color="auto"/>
      </w:divBdr>
    </w:div>
    <w:div w:id="2046977828">
      <w:bodyDiv w:val="1"/>
      <w:marLeft w:val="0"/>
      <w:marRight w:val="0"/>
      <w:marTop w:val="0"/>
      <w:marBottom w:val="0"/>
      <w:divBdr>
        <w:top w:val="none" w:sz="0" w:space="0" w:color="auto"/>
        <w:left w:val="none" w:sz="0" w:space="0" w:color="auto"/>
        <w:bottom w:val="none" w:sz="0" w:space="0" w:color="auto"/>
        <w:right w:val="none" w:sz="0" w:space="0" w:color="auto"/>
      </w:divBdr>
    </w:div>
    <w:div w:id="211177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s://sale.axxonsoft.com/calc/calculator.jsf" TargetMode="External"/><Relationship Id="rId27" Type="http://schemas.openxmlformats.org/officeDocument/2006/relationships/header" Target="header10.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пппоооппп</Abstract>
  <CompanyAddress/>
  <CompanyPhone>0000 – 00 </CompanyPhone>
  <CompanyFax>17</CompanyFax>
  <CompanyEmail/>
</CoverPageProperties>
</file>

<file path=customXml/item2.xml><?xml version="1.0" encoding="utf-8"?>
<ccMap xmlns="http://gremaxey.mvps.org/CustomXML/MappedCCs">
  <ccElement_3708423 xmlns="http://gremaxey.mvps.org/CustomXML/MappedCCs"/>
  <ccElement_3708432 xmlns="http://gremaxey.mvps.org/CustomXML/MappedCCs">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</ccElement_3708432>
</ccMap>
</file>

<file path=customXml/item3.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CF0969-A197-4D83-8367-9F5C2EA01359}">
  <ds:schemaRefs>
    <ds:schemaRef ds:uri="http://gremaxey.mvps.org/CustomXML/MappedCCs"/>
  </ds:schemaRefs>
</ds:datastoreItem>
</file>

<file path=customXml/itemProps3.xml><?xml version="1.0" encoding="utf-8"?>
<ds:datastoreItem xmlns:ds="http://schemas.openxmlformats.org/officeDocument/2006/customXml" ds:itemID="{DC70F79B-8D23-476F-84EB-4DFE53352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4529</TotalTime>
  <Pages>1</Pages>
  <Words>5906</Words>
  <Characters>33665</Characters>
  <Application>Microsoft Office Word</Application>
  <DocSecurity>0</DocSecurity>
  <Lines>280</Lines>
  <Paragraphs>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Громозека</vt:lpstr>
      <vt:lpstr>Громозека</vt:lpstr>
    </vt:vector>
  </TitlesOfParts>
  <Manager>ПРОЕКТНАЯ ДОКУМЕНТАЦИЯ</Manager>
  <Company>Шабалина</Company>
  <LinksUpToDate>false</LinksUpToDate>
  <CharactersWithSpaces>39493</CharactersWithSpaces>
  <SharedDoc>false</SharedDoc>
  <HLinks>
    <vt:vector size="12" baseType="variant">
      <vt:variant>
        <vt:i4>6094912</vt:i4>
      </vt:variant>
      <vt:variant>
        <vt:i4>3</vt:i4>
      </vt:variant>
      <vt:variant>
        <vt:i4>0</vt:i4>
      </vt:variant>
      <vt:variant>
        <vt:i4>5</vt:i4>
      </vt:variant>
      <vt:variant>
        <vt:lpwstr>http://www.teleks.spb.ru/</vt:lpwstr>
      </vt:variant>
      <vt:variant>
        <vt:lpwstr/>
      </vt:variant>
      <vt:variant>
        <vt:i4>3539012</vt:i4>
      </vt:variant>
      <vt:variant>
        <vt:i4>0</vt:i4>
      </vt:variant>
      <vt:variant>
        <vt:i4>0</vt:i4>
      </vt:variant>
      <vt:variant>
        <vt:i4>5</vt:i4>
      </vt:variant>
      <vt:variant>
        <vt:lpwstr>mailto:mail@teleks.spb.ru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Громозека</dc:title>
  <dc:subject>10</dc:subject>
  <dc:creator>XX123456-78-</dc:creator>
  <cp:keywords>Вишнивецкая</cp:keywords>
  <dc:description>Общеобразовательная школа 
на 825 мест</dc:description>
  <cp:lastModifiedBy>VIDEOMAX</cp:lastModifiedBy>
  <cp:revision>60</cp:revision>
  <cp:lastPrinted>2019-02-26T08:23:00Z</cp:lastPrinted>
  <dcterms:created xsi:type="dcterms:W3CDTF">2018-10-22T10:08:00Z</dcterms:created>
  <dcterms:modified xsi:type="dcterms:W3CDTF">2019-12-12T06:16:00Z</dcterms:modified>
  <cp:category>Венедиктов</cp:category>
  <cp:contentStatus>Том 4</cp:contentStatus>
</cp:coreProperties>
</file>